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141" w:rsidRPr="00415B2A" w:rsidRDefault="00FC541D" w:rsidP="00620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sz w:val="10"/>
          <w:szCs w:val="10"/>
        </w:rPr>
      </w:pPr>
      <w:bookmarkStart w:id="0" w:name="_GoBack"/>
      <w:r w:rsidRPr="00FC541D">
        <w:rPr>
          <w:noProof/>
          <w:sz w:val="10"/>
          <w:szCs w:val="10"/>
        </w:rPr>
        <w:drawing>
          <wp:inline distT="0" distB="0" distL="0" distR="0">
            <wp:extent cx="7772400" cy="7939090"/>
            <wp:effectExtent l="76200" t="0" r="57150" b="0"/>
            <wp:docPr id="1" name="Рисунок 1" descr="C:\Users\Сирина\Desktop\раб программы 21-22\раб прогр.титул скан\5РЯ.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ирина\Desktop\раб программы 21-22\раб прогр.титул скан\5РЯ.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5400000">
                      <a:off x="0" y="0"/>
                      <a:ext cx="7776857" cy="7943642"/>
                    </a:xfrm>
                    <a:prstGeom prst="rect">
                      <a:avLst/>
                    </a:prstGeom>
                    <a:noFill/>
                    <a:ln>
                      <a:noFill/>
                    </a:ln>
                  </pic:spPr>
                </pic:pic>
              </a:graphicData>
            </a:graphic>
          </wp:inline>
        </w:drawing>
      </w:r>
      <w:bookmarkEnd w:id="0"/>
    </w:p>
    <w:p w:rsidR="00620141" w:rsidRPr="00F727AE" w:rsidRDefault="00620141" w:rsidP="00CC7D2C">
      <w:pPr>
        <w:keepNext/>
        <w:pageBreakBefore/>
        <w:autoSpaceDE w:val="0"/>
        <w:autoSpaceDN w:val="0"/>
        <w:spacing w:line="360" w:lineRule="auto"/>
        <w:jc w:val="center"/>
        <w:outlineLvl w:val="0"/>
        <w:rPr>
          <w:b/>
          <w:szCs w:val="28"/>
        </w:rPr>
      </w:pPr>
      <w:bookmarkStart w:id="1" w:name="_Toc16166240"/>
      <w:r w:rsidRPr="00F727AE">
        <w:rPr>
          <w:b/>
          <w:szCs w:val="28"/>
        </w:rPr>
        <w:lastRenderedPageBreak/>
        <w:t>ПЛАНИРУЕМЫЕ РЕЗУЛЬТАТЫ ОСВОЕНИЯ УЧЕБНОГО ПРЕДМЕТА</w:t>
      </w:r>
    </w:p>
    <w:p w:rsidR="00620141" w:rsidRDefault="00620141" w:rsidP="00620141">
      <w:pPr>
        <w:pStyle w:val="msonormalcxspmiddle"/>
        <w:tabs>
          <w:tab w:val="left" w:pos="360"/>
        </w:tabs>
        <w:spacing w:before="0" w:after="0" w:line="360" w:lineRule="auto"/>
        <w:ind w:firstLine="709"/>
      </w:pPr>
      <w:bookmarkStart w:id="2" w:name="_Toc16166244"/>
      <w:r>
        <w:rPr>
          <w:b/>
          <w:bCs/>
          <w:color w:val="000000"/>
          <w:lang w:val="en-US"/>
        </w:rPr>
        <w:t>I</w:t>
      </w:r>
      <w:r>
        <w:rPr>
          <w:b/>
          <w:bCs/>
          <w:color w:val="000000"/>
        </w:rPr>
        <w:t xml:space="preserve">.1. </w:t>
      </w:r>
      <w:r w:rsidRPr="00A27185">
        <w:rPr>
          <w:b/>
        </w:rPr>
        <w:t>Личностные</w:t>
      </w:r>
      <w:r w:rsidRPr="00A27185">
        <w:t xml:space="preserve"> </w:t>
      </w:r>
      <w:r>
        <w:rPr>
          <w:rStyle w:val="dash041e005f0431005f044b005f0447005f043d005f044b005f0439005f005fchar1char1"/>
        </w:rPr>
        <w:t>включают готовность и способность обучающихся к саморазвитию и личностному самоопределению, сформированность их мотивации к обучению и целенаправленной познавательной деятельности,</w:t>
      </w:r>
      <w:r>
        <w:t xml:space="preserve"> 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w:t>
      </w:r>
    </w:p>
    <w:p w:rsidR="00620141" w:rsidRDefault="00620141" w:rsidP="00620141">
      <w:pPr>
        <w:pStyle w:val="msonormalcxspmiddle"/>
        <w:tabs>
          <w:tab w:val="left" w:pos="360"/>
        </w:tabs>
        <w:spacing w:before="0" w:after="0" w:line="360" w:lineRule="auto"/>
      </w:pPr>
      <w: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620141" w:rsidRDefault="00620141" w:rsidP="00620141">
      <w:pPr>
        <w:pStyle w:val="msonormalcxspmiddle"/>
        <w:tabs>
          <w:tab w:val="left" w:pos="360"/>
        </w:tabs>
        <w:spacing w:before="0" w:after="0" w:line="360" w:lineRule="auto"/>
        <w:rPr>
          <w:b/>
        </w:rPr>
      </w:pPr>
      <w:r>
        <w:t> нравственное сознание и поведение на основе усвоения общечеловеческих ценностей;</w:t>
      </w:r>
    </w:p>
    <w:p w:rsidR="00620141" w:rsidRDefault="00620141" w:rsidP="00620141">
      <w:pPr>
        <w:pStyle w:val="af5"/>
        <w:spacing w:line="360" w:lineRule="auto"/>
        <w:jc w:val="both"/>
        <w:rPr>
          <w:rFonts w:eastAsia="Times New Roman"/>
          <w:bCs/>
          <w:iCs/>
          <w:lang w:eastAsia="ru-RU"/>
        </w:rPr>
      </w:pPr>
      <w:r>
        <w:rPr>
          <w:b/>
        </w:rPr>
        <w:t xml:space="preserve">1.2.Метапредметными </w:t>
      </w:r>
      <w:r>
        <w:rPr>
          <w:rFonts w:eastAsia="Times New Roman"/>
          <w:b/>
          <w:bCs/>
          <w:i/>
          <w:iCs/>
          <w:lang w:eastAsia="ru-RU"/>
        </w:rPr>
        <w:t>результатами изучения курса «Русский язык» является формирование универсальных учебных действий (УУД)</w:t>
      </w:r>
      <w:r>
        <w:rPr>
          <w:rFonts w:eastAsia="Times New Roman"/>
          <w:bCs/>
          <w:iCs/>
          <w:lang w:eastAsia="ru-RU"/>
        </w:rPr>
        <w:t>.</w:t>
      </w:r>
    </w:p>
    <w:p w:rsidR="00620141" w:rsidRPr="007F1B41" w:rsidRDefault="00620141" w:rsidP="00620141">
      <w:pPr>
        <w:pStyle w:val="af5"/>
        <w:spacing w:line="360" w:lineRule="auto"/>
        <w:jc w:val="both"/>
        <w:rPr>
          <w:b/>
        </w:rPr>
      </w:pPr>
      <w:r>
        <w:rPr>
          <w:b/>
          <w:bCs/>
          <w:iCs/>
        </w:rPr>
        <w:t xml:space="preserve">Регулятивные УУД: </w:t>
      </w:r>
    </w:p>
    <w:p w:rsidR="00620141" w:rsidRDefault="00620141" w:rsidP="00620141">
      <w:pPr>
        <w:widowControl w:val="0"/>
        <w:numPr>
          <w:ilvl w:val="0"/>
          <w:numId w:val="4"/>
        </w:numPr>
        <w:autoSpaceDE w:val="0"/>
        <w:autoSpaceDN w:val="0"/>
        <w:adjustRightInd w:val="0"/>
        <w:spacing w:line="360" w:lineRule="auto"/>
        <w:jc w:val="both"/>
        <w:rPr>
          <w:b/>
          <w:bCs/>
          <w:i/>
          <w:iCs/>
        </w:rPr>
      </w:pPr>
      <w:r>
        <w:rPr>
          <w:bCs/>
          <w:iCs/>
        </w:rPr>
        <w:t>самостоятельно формулировать проблему (тему) и цели урока; способность к целеполаганию, включая постановку новых целей;</w:t>
      </w:r>
    </w:p>
    <w:p w:rsidR="00620141" w:rsidRDefault="00620141" w:rsidP="00620141">
      <w:pPr>
        <w:widowControl w:val="0"/>
        <w:numPr>
          <w:ilvl w:val="0"/>
          <w:numId w:val="4"/>
        </w:numPr>
        <w:autoSpaceDE w:val="0"/>
        <w:autoSpaceDN w:val="0"/>
        <w:adjustRightInd w:val="0"/>
        <w:spacing w:line="360" w:lineRule="auto"/>
        <w:jc w:val="both"/>
        <w:rPr>
          <w:b/>
          <w:bCs/>
          <w:i/>
          <w:iCs/>
        </w:rPr>
      </w:pPr>
      <w:r>
        <w:rPr>
          <w:bCs/>
          <w:iCs/>
        </w:rPr>
        <w:t>самостоятельно анализировать условия и пути достижения цели;</w:t>
      </w:r>
    </w:p>
    <w:p w:rsidR="00620141" w:rsidRDefault="00620141" w:rsidP="00620141">
      <w:pPr>
        <w:widowControl w:val="0"/>
        <w:numPr>
          <w:ilvl w:val="0"/>
          <w:numId w:val="4"/>
        </w:numPr>
        <w:autoSpaceDE w:val="0"/>
        <w:autoSpaceDN w:val="0"/>
        <w:adjustRightInd w:val="0"/>
        <w:spacing w:line="360" w:lineRule="auto"/>
        <w:jc w:val="both"/>
        <w:rPr>
          <w:b/>
          <w:bCs/>
          <w:i/>
          <w:iCs/>
        </w:rPr>
      </w:pPr>
      <w:r>
        <w:rPr>
          <w:bCs/>
          <w:iCs/>
        </w:rPr>
        <w:t>самостоятельно составлять план решения учебной проблемы;</w:t>
      </w:r>
    </w:p>
    <w:p w:rsidR="00620141" w:rsidRDefault="00620141" w:rsidP="00620141">
      <w:pPr>
        <w:widowControl w:val="0"/>
        <w:numPr>
          <w:ilvl w:val="0"/>
          <w:numId w:val="4"/>
        </w:numPr>
        <w:autoSpaceDE w:val="0"/>
        <w:autoSpaceDN w:val="0"/>
        <w:adjustRightInd w:val="0"/>
        <w:spacing w:line="360" w:lineRule="auto"/>
        <w:jc w:val="both"/>
        <w:rPr>
          <w:b/>
          <w:bCs/>
          <w:i/>
          <w:iCs/>
        </w:rPr>
      </w:pPr>
      <w:r>
        <w:rPr>
          <w:bCs/>
          <w:iCs/>
        </w:rPr>
        <w:t>работать по плану, сверяя свои действия с целью, прогнозировать, корректировать свою деятельность;</w:t>
      </w:r>
    </w:p>
    <w:p w:rsidR="00620141" w:rsidRDefault="00620141" w:rsidP="00620141">
      <w:pPr>
        <w:widowControl w:val="0"/>
        <w:numPr>
          <w:ilvl w:val="0"/>
          <w:numId w:val="4"/>
        </w:numPr>
        <w:autoSpaceDE w:val="0"/>
        <w:autoSpaceDN w:val="0"/>
        <w:adjustRightInd w:val="0"/>
        <w:spacing w:line="360" w:lineRule="auto"/>
        <w:jc w:val="both"/>
        <w:rPr>
          <w:b/>
          <w:bCs/>
          <w:i/>
          <w:iCs/>
        </w:rPr>
      </w:pPr>
      <w:r>
        <w:rPr>
          <w:bCs/>
          <w:iCs/>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620141" w:rsidRPr="007F1B41" w:rsidRDefault="00620141" w:rsidP="00620141">
      <w:pPr>
        <w:autoSpaceDE w:val="0"/>
        <w:autoSpaceDN w:val="0"/>
        <w:adjustRightInd w:val="0"/>
        <w:spacing w:line="360" w:lineRule="auto"/>
        <w:ind w:firstLine="567"/>
        <w:jc w:val="both"/>
        <w:rPr>
          <w:bCs/>
          <w:iCs/>
        </w:rPr>
      </w:pPr>
      <w:r>
        <w:rPr>
          <w:bCs/>
          <w:iCs/>
        </w:rPr>
        <w:lastRenderedPageBreak/>
        <w:t>Средством формирования регулятивных УУД служат технология продуктивного чтения и технология оценивания образовательных достижений (учебных успехов).</w:t>
      </w:r>
    </w:p>
    <w:p w:rsidR="00620141" w:rsidRDefault="00620141" w:rsidP="00620141">
      <w:pPr>
        <w:autoSpaceDE w:val="0"/>
        <w:autoSpaceDN w:val="0"/>
        <w:adjustRightInd w:val="0"/>
        <w:spacing w:line="360" w:lineRule="auto"/>
        <w:ind w:firstLine="567"/>
        <w:jc w:val="both"/>
        <w:rPr>
          <w:b/>
          <w:bCs/>
          <w:i/>
          <w:iCs/>
        </w:rPr>
      </w:pPr>
      <w:r>
        <w:rPr>
          <w:b/>
          <w:bCs/>
          <w:iCs/>
        </w:rPr>
        <w:t>Познавательные УУД:</w:t>
      </w:r>
    </w:p>
    <w:p w:rsidR="00620141" w:rsidRDefault="00620141" w:rsidP="00620141">
      <w:pPr>
        <w:widowControl w:val="0"/>
        <w:numPr>
          <w:ilvl w:val="0"/>
          <w:numId w:val="5"/>
        </w:numPr>
        <w:autoSpaceDE w:val="0"/>
        <w:autoSpaceDN w:val="0"/>
        <w:adjustRightInd w:val="0"/>
        <w:spacing w:line="360" w:lineRule="auto"/>
        <w:jc w:val="both"/>
        <w:rPr>
          <w:b/>
          <w:bCs/>
          <w:i/>
          <w:iCs/>
        </w:rPr>
      </w:pPr>
      <w:r>
        <w:rPr>
          <w:bCs/>
          <w:iCs/>
        </w:rPr>
        <w:t>самостоятельно вычитывать все виды текстовой информации: фактуальную, подтекстовую, концептуальную; адекватно понимать основную и дополнительную информацию текста, воспринятого на слух;</w:t>
      </w:r>
    </w:p>
    <w:p w:rsidR="00620141" w:rsidRDefault="00620141" w:rsidP="00620141">
      <w:pPr>
        <w:widowControl w:val="0"/>
        <w:numPr>
          <w:ilvl w:val="0"/>
          <w:numId w:val="5"/>
        </w:numPr>
        <w:autoSpaceDE w:val="0"/>
        <w:autoSpaceDN w:val="0"/>
        <w:adjustRightInd w:val="0"/>
        <w:spacing w:line="360" w:lineRule="auto"/>
        <w:jc w:val="both"/>
        <w:rPr>
          <w:b/>
          <w:bCs/>
          <w:i/>
          <w:iCs/>
        </w:rPr>
      </w:pPr>
      <w:r>
        <w:rPr>
          <w:bCs/>
          <w:iCs/>
        </w:rPr>
        <w:t>пользоваться разными видами чтения: изучающим, просмотровым,     ознакомительным;</w:t>
      </w:r>
    </w:p>
    <w:p w:rsidR="00620141" w:rsidRDefault="00620141" w:rsidP="00620141">
      <w:pPr>
        <w:widowControl w:val="0"/>
        <w:numPr>
          <w:ilvl w:val="0"/>
          <w:numId w:val="5"/>
        </w:numPr>
        <w:autoSpaceDE w:val="0"/>
        <w:autoSpaceDN w:val="0"/>
        <w:adjustRightInd w:val="0"/>
        <w:spacing w:line="360" w:lineRule="auto"/>
        <w:jc w:val="both"/>
        <w:rPr>
          <w:b/>
          <w:bCs/>
          <w:i/>
          <w:iCs/>
        </w:rPr>
      </w:pPr>
      <w:r>
        <w:rPr>
          <w:bCs/>
          <w:iCs/>
        </w:rPr>
        <w:t>извлекать информацию, представленную в разных формах (сплошной текст; несплошной текст – иллюстрация, таблица, схема);</w:t>
      </w:r>
    </w:p>
    <w:p w:rsidR="00620141" w:rsidRDefault="00620141" w:rsidP="00620141">
      <w:pPr>
        <w:widowControl w:val="0"/>
        <w:numPr>
          <w:ilvl w:val="0"/>
          <w:numId w:val="5"/>
        </w:numPr>
        <w:autoSpaceDE w:val="0"/>
        <w:autoSpaceDN w:val="0"/>
        <w:adjustRightInd w:val="0"/>
        <w:spacing w:line="360" w:lineRule="auto"/>
        <w:jc w:val="both"/>
        <w:rPr>
          <w:b/>
          <w:bCs/>
          <w:i/>
          <w:iCs/>
        </w:rPr>
      </w:pPr>
      <w:r>
        <w:rPr>
          <w:bCs/>
          <w:iCs/>
        </w:rPr>
        <w:t>владеть различными видами аудирования (выборочным, ознакомительным, детальным);</w:t>
      </w:r>
    </w:p>
    <w:p w:rsidR="00620141" w:rsidRDefault="00620141" w:rsidP="00620141">
      <w:pPr>
        <w:widowControl w:val="0"/>
        <w:numPr>
          <w:ilvl w:val="0"/>
          <w:numId w:val="5"/>
        </w:numPr>
        <w:autoSpaceDE w:val="0"/>
        <w:autoSpaceDN w:val="0"/>
        <w:adjustRightInd w:val="0"/>
        <w:spacing w:line="360" w:lineRule="auto"/>
        <w:jc w:val="both"/>
        <w:rPr>
          <w:b/>
          <w:bCs/>
          <w:i/>
          <w:iCs/>
        </w:rPr>
      </w:pPr>
      <w:r>
        <w:rPr>
          <w:bCs/>
          <w:iCs/>
        </w:rPr>
        <w:t>перерабатывать и преобразовывать информацию из одной формы в другую (составлять план, таблицу, схему);</w:t>
      </w:r>
    </w:p>
    <w:p w:rsidR="00620141" w:rsidRDefault="00620141" w:rsidP="00620141">
      <w:pPr>
        <w:widowControl w:val="0"/>
        <w:numPr>
          <w:ilvl w:val="0"/>
          <w:numId w:val="5"/>
        </w:numPr>
        <w:autoSpaceDE w:val="0"/>
        <w:autoSpaceDN w:val="0"/>
        <w:adjustRightInd w:val="0"/>
        <w:spacing w:line="360" w:lineRule="auto"/>
        <w:jc w:val="both"/>
        <w:rPr>
          <w:b/>
          <w:bCs/>
          <w:i/>
          <w:iCs/>
        </w:rPr>
      </w:pPr>
      <w:r>
        <w:rPr>
          <w:bCs/>
          <w:iCs/>
        </w:rPr>
        <w:t>излагать содержание прочитанного (прослушанного) текста подробно, сжато, выборочно;</w:t>
      </w:r>
    </w:p>
    <w:p w:rsidR="00620141" w:rsidRDefault="00620141" w:rsidP="00620141">
      <w:pPr>
        <w:widowControl w:val="0"/>
        <w:numPr>
          <w:ilvl w:val="0"/>
          <w:numId w:val="5"/>
        </w:numPr>
        <w:autoSpaceDE w:val="0"/>
        <w:autoSpaceDN w:val="0"/>
        <w:adjustRightInd w:val="0"/>
        <w:spacing w:line="360" w:lineRule="auto"/>
        <w:jc w:val="both"/>
        <w:rPr>
          <w:b/>
          <w:bCs/>
          <w:i/>
          <w:iCs/>
        </w:rPr>
      </w:pPr>
      <w:r>
        <w:rPr>
          <w:bCs/>
          <w:iCs/>
        </w:rPr>
        <w:t>пользоваться словарями, справочниками;</w:t>
      </w:r>
    </w:p>
    <w:p w:rsidR="00620141" w:rsidRDefault="00620141" w:rsidP="00620141">
      <w:pPr>
        <w:widowControl w:val="0"/>
        <w:numPr>
          <w:ilvl w:val="0"/>
          <w:numId w:val="5"/>
        </w:numPr>
        <w:autoSpaceDE w:val="0"/>
        <w:autoSpaceDN w:val="0"/>
        <w:adjustRightInd w:val="0"/>
        <w:spacing w:line="360" w:lineRule="auto"/>
        <w:jc w:val="both"/>
        <w:rPr>
          <w:b/>
          <w:bCs/>
          <w:i/>
          <w:iCs/>
        </w:rPr>
      </w:pPr>
      <w:r>
        <w:rPr>
          <w:bCs/>
          <w:iCs/>
        </w:rPr>
        <w:t>осуществлять анализ и синтез;</w:t>
      </w:r>
    </w:p>
    <w:p w:rsidR="00620141" w:rsidRDefault="00620141" w:rsidP="00620141">
      <w:pPr>
        <w:widowControl w:val="0"/>
        <w:numPr>
          <w:ilvl w:val="0"/>
          <w:numId w:val="5"/>
        </w:numPr>
        <w:autoSpaceDE w:val="0"/>
        <w:autoSpaceDN w:val="0"/>
        <w:adjustRightInd w:val="0"/>
        <w:spacing w:line="360" w:lineRule="auto"/>
        <w:jc w:val="both"/>
        <w:rPr>
          <w:b/>
          <w:bCs/>
          <w:i/>
          <w:iCs/>
        </w:rPr>
      </w:pPr>
      <w:r>
        <w:rPr>
          <w:bCs/>
          <w:iCs/>
        </w:rPr>
        <w:t>устанавливать причинно-следственные связи;</w:t>
      </w:r>
    </w:p>
    <w:p w:rsidR="00620141" w:rsidRDefault="00620141" w:rsidP="00620141">
      <w:pPr>
        <w:widowControl w:val="0"/>
        <w:numPr>
          <w:ilvl w:val="0"/>
          <w:numId w:val="5"/>
        </w:numPr>
        <w:autoSpaceDE w:val="0"/>
        <w:autoSpaceDN w:val="0"/>
        <w:adjustRightInd w:val="0"/>
        <w:spacing w:line="360" w:lineRule="auto"/>
        <w:jc w:val="both"/>
        <w:rPr>
          <w:b/>
          <w:bCs/>
          <w:i/>
          <w:iCs/>
        </w:rPr>
      </w:pPr>
      <w:r>
        <w:rPr>
          <w:bCs/>
          <w:iCs/>
        </w:rPr>
        <w:t>строить рассуждения.</w:t>
      </w:r>
    </w:p>
    <w:p w:rsidR="00620141" w:rsidRPr="007F1B41" w:rsidRDefault="00620141" w:rsidP="00620141">
      <w:pPr>
        <w:autoSpaceDE w:val="0"/>
        <w:autoSpaceDN w:val="0"/>
        <w:adjustRightInd w:val="0"/>
        <w:spacing w:line="360" w:lineRule="auto"/>
        <w:ind w:firstLine="567"/>
        <w:jc w:val="both"/>
        <w:rPr>
          <w:bCs/>
          <w:iCs/>
        </w:rPr>
      </w:pPr>
      <w:r>
        <w:rPr>
          <w:bCs/>
          <w:iCs/>
        </w:rPr>
        <w:t>Средством развития познавательных УУД служат тексты учебника и его методический аппарат; технология продуктивного чтения.</w:t>
      </w:r>
    </w:p>
    <w:p w:rsidR="00620141" w:rsidRDefault="00620141" w:rsidP="00620141">
      <w:pPr>
        <w:autoSpaceDE w:val="0"/>
        <w:autoSpaceDN w:val="0"/>
        <w:adjustRightInd w:val="0"/>
        <w:spacing w:line="360" w:lineRule="auto"/>
        <w:ind w:firstLine="567"/>
        <w:jc w:val="both"/>
        <w:rPr>
          <w:b/>
          <w:bCs/>
          <w:iCs/>
        </w:rPr>
      </w:pPr>
      <w:r>
        <w:rPr>
          <w:b/>
          <w:bCs/>
          <w:iCs/>
        </w:rPr>
        <w:t>Коммуникативные УУД:</w:t>
      </w:r>
    </w:p>
    <w:p w:rsidR="00620141" w:rsidRDefault="00620141" w:rsidP="00620141">
      <w:pPr>
        <w:widowControl w:val="0"/>
        <w:numPr>
          <w:ilvl w:val="0"/>
          <w:numId w:val="6"/>
        </w:numPr>
        <w:autoSpaceDE w:val="0"/>
        <w:autoSpaceDN w:val="0"/>
        <w:adjustRightInd w:val="0"/>
        <w:spacing w:line="360" w:lineRule="auto"/>
        <w:jc w:val="both"/>
        <w:rPr>
          <w:b/>
          <w:bCs/>
          <w:iCs/>
        </w:rPr>
      </w:pPr>
      <w:r>
        <w:rPr>
          <w:bCs/>
          <w:iCs/>
        </w:rPr>
        <w:t>учитывать разные мнения и стремиться к координации различных позиций в сотрудничестве;</w:t>
      </w:r>
    </w:p>
    <w:p w:rsidR="00620141" w:rsidRDefault="00620141" w:rsidP="00620141">
      <w:pPr>
        <w:widowControl w:val="0"/>
        <w:numPr>
          <w:ilvl w:val="0"/>
          <w:numId w:val="6"/>
        </w:numPr>
        <w:autoSpaceDE w:val="0"/>
        <w:autoSpaceDN w:val="0"/>
        <w:adjustRightInd w:val="0"/>
        <w:spacing w:line="360" w:lineRule="auto"/>
        <w:jc w:val="both"/>
        <w:rPr>
          <w:b/>
          <w:bCs/>
          <w:iCs/>
        </w:rPr>
      </w:pPr>
      <w:r>
        <w:rPr>
          <w:bCs/>
          <w:iCs/>
        </w:rPr>
        <w:t xml:space="preserve">уметь формулировать собственное мнение и позицию, аргументировать её и координировать её с позициями партнёров в </w:t>
      </w:r>
      <w:r>
        <w:rPr>
          <w:bCs/>
          <w:iCs/>
        </w:rPr>
        <w:lastRenderedPageBreak/>
        <w:t>сотрудничестве при выработке общего решения в совместной деятельности;</w:t>
      </w:r>
    </w:p>
    <w:p w:rsidR="00620141" w:rsidRDefault="00620141" w:rsidP="00620141">
      <w:pPr>
        <w:widowControl w:val="0"/>
        <w:numPr>
          <w:ilvl w:val="0"/>
          <w:numId w:val="6"/>
        </w:numPr>
        <w:autoSpaceDE w:val="0"/>
        <w:autoSpaceDN w:val="0"/>
        <w:adjustRightInd w:val="0"/>
        <w:spacing w:line="360" w:lineRule="auto"/>
        <w:jc w:val="both"/>
        <w:rPr>
          <w:b/>
          <w:bCs/>
          <w:iCs/>
        </w:rPr>
      </w:pPr>
      <w:r>
        <w:rPr>
          <w:bCs/>
          <w:iCs/>
        </w:rPr>
        <w:t>уметь устанавливать и сравнивать разные точки зрения прежде, чем принимать решения и делать выборы;</w:t>
      </w:r>
    </w:p>
    <w:p w:rsidR="00620141" w:rsidRDefault="00620141" w:rsidP="00620141">
      <w:pPr>
        <w:widowControl w:val="0"/>
        <w:numPr>
          <w:ilvl w:val="0"/>
          <w:numId w:val="6"/>
        </w:numPr>
        <w:autoSpaceDE w:val="0"/>
        <w:autoSpaceDN w:val="0"/>
        <w:adjustRightInd w:val="0"/>
        <w:spacing w:line="360" w:lineRule="auto"/>
        <w:jc w:val="both"/>
        <w:rPr>
          <w:b/>
          <w:bCs/>
          <w:iCs/>
        </w:rPr>
      </w:pPr>
      <w:r>
        <w:rPr>
          <w:bCs/>
          <w:iCs/>
        </w:rPr>
        <w:t>уметь договариваться и приходить к общему решению в совместной деятельности, в том числе в ситуации столкновения интересов;</w:t>
      </w:r>
    </w:p>
    <w:p w:rsidR="00620141" w:rsidRDefault="00620141" w:rsidP="00620141">
      <w:pPr>
        <w:widowControl w:val="0"/>
        <w:numPr>
          <w:ilvl w:val="0"/>
          <w:numId w:val="6"/>
        </w:numPr>
        <w:autoSpaceDE w:val="0"/>
        <w:autoSpaceDN w:val="0"/>
        <w:adjustRightInd w:val="0"/>
        <w:spacing w:line="360" w:lineRule="auto"/>
        <w:jc w:val="both"/>
        <w:rPr>
          <w:b/>
          <w:bCs/>
          <w:iCs/>
        </w:rPr>
      </w:pPr>
      <w:r>
        <w:rPr>
          <w:bCs/>
          <w:iCs/>
        </w:rPr>
        <w:t>уметь задавать вопросы необходимые для организации собственной деятельности и сотрудничества с партнёром;</w:t>
      </w:r>
    </w:p>
    <w:p w:rsidR="00620141" w:rsidRDefault="00620141" w:rsidP="00620141">
      <w:pPr>
        <w:widowControl w:val="0"/>
        <w:numPr>
          <w:ilvl w:val="0"/>
          <w:numId w:val="6"/>
        </w:numPr>
        <w:autoSpaceDE w:val="0"/>
        <w:autoSpaceDN w:val="0"/>
        <w:adjustRightInd w:val="0"/>
        <w:spacing w:line="360" w:lineRule="auto"/>
        <w:jc w:val="both"/>
        <w:rPr>
          <w:b/>
          <w:bCs/>
          <w:iCs/>
        </w:rPr>
      </w:pPr>
      <w:r>
        <w:rPr>
          <w:bCs/>
          <w:iCs/>
        </w:rPr>
        <w:t>уметь осуществлять взаимный контроль и оказывать в сотрудничестве необходимую взаимопомощь;</w:t>
      </w:r>
    </w:p>
    <w:p w:rsidR="00620141" w:rsidRDefault="00620141" w:rsidP="00620141">
      <w:pPr>
        <w:widowControl w:val="0"/>
        <w:numPr>
          <w:ilvl w:val="0"/>
          <w:numId w:val="6"/>
        </w:numPr>
        <w:autoSpaceDE w:val="0"/>
        <w:autoSpaceDN w:val="0"/>
        <w:adjustRightInd w:val="0"/>
        <w:spacing w:line="360" w:lineRule="auto"/>
        <w:jc w:val="both"/>
        <w:rPr>
          <w:b/>
          <w:bCs/>
          <w:iCs/>
        </w:rPr>
      </w:pPr>
      <w:r>
        <w:rPr>
          <w:bCs/>
          <w:iCs/>
        </w:rPr>
        <w:t>осознавать важность коммуникативных умений в жизни человека;</w:t>
      </w:r>
    </w:p>
    <w:p w:rsidR="00620141" w:rsidRDefault="00620141" w:rsidP="00620141">
      <w:pPr>
        <w:widowControl w:val="0"/>
        <w:numPr>
          <w:ilvl w:val="0"/>
          <w:numId w:val="6"/>
        </w:numPr>
        <w:autoSpaceDE w:val="0"/>
        <w:autoSpaceDN w:val="0"/>
        <w:adjustRightInd w:val="0"/>
        <w:spacing w:line="360" w:lineRule="auto"/>
        <w:jc w:val="both"/>
        <w:rPr>
          <w:b/>
          <w:bCs/>
          <w:iCs/>
        </w:rPr>
      </w:pPr>
      <w:r>
        <w:rPr>
          <w:bCs/>
          <w:iCs/>
        </w:rPr>
        <w:t>оформлять свои мысли в устной и письменной форме с учётом речевой ситуации; создавать тексты различного типа, стиля, жанра;</w:t>
      </w:r>
    </w:p>
    <w:p w:rsidR="00620141" w:rsidRDefault="00620141" w:rsidP="00620141">
      <w:pPr>
        <w:widowControl w:val="0"/>
        <w:numPr>
          <w:ilvl w:val="0"/>
          <w:numId w:val="6"/>
        </w:numPr>
        <w:autoSpaceDE w:val="0"/>
        <w:autoSpaceDN w:val="0"/>
        <w:adjustRightInd w:val="0"/>
        <w:spacing w:line="360" w:lineRule="auto"/>
        <w:jc w:val="both"/>
        <w:rPr>
          <w:b/>
          <w:bCs/>
          <w:iCs/>
        </w:rPr>
      </w:pPr>
      <w:r>
        <w:rPr>
          <w:bCs/>
          <w:iCs/>
        </w:rPr>
        <w:t>оценивать и редактировать устное и письменное речевое высказывание;</w:t>
      </w:r>
    </w:p>
    <w:p w:rsidR="00620141" w:rsidRDefault="00620141" w:rsidP="00620141">
      <w:pPr>
        <w:widowControl w:val="0"/>
        <w:numPr>
          <w:ilvl w:val="0"/>
          <w:numId w:val="6"/>
        </w:numPr>
        <w:autoSpaceDE w:val="0"/>
        <w:autoSpaceDN w:val="0"/>
        <w:adjustRightInd w:val="0"/>
        <w:spacing w:line="360" w:lineRule="auto"/>
        <w:jc w:val="both"/>
        <w:rPr>
          <w:b/>
          <w:bCs/>
          <w:iCs/>
        </w:rPr>
      </w:pPr>
      <w:r>
        <w:rPr>
          <w:bCs/>
          <w:iCs/>
        </w:rPr>
        <w:t>адекватно использовать речевые средства для решения различных коммуникативных задач; владеть монологической и диалогической формами речи, различными видами монолога и диалога;</w:t>
      </w:r>
    </w:p>
    <w:p w:rsidR="00620141" w:rsidRDefault="00620141" w:rsidP="00620141">
      <w:pPr>
        <w:widowControl w:val="0"/>
        <w:numPr>
          <w:ilvl w:val="0"/>
          <w:numId w:val="6"/>
        </w:numPr>
        <w:autoSpaceDE w:val="0"/>
        <w:autoSpaceDN w:val="0"/>
        <w:adjustRightInd w:val="0"/>
        <w:spacing w:line="360" w:lineRule="auto"/>
        <w:jc w:val="both"/>
        <w:rPr>
          <w:b/>
          <w:bCs/>
          <w:iCs/>
        </w:rPr>
      </w:pPr>
      <w:r>
        <w:rPr>
          <w:bCs/>
          <w:iCs/>
        </w:rPr>
        <w:t>высказывать и обосновывать свою точку зрения;</w:t>
      </w:r>
    </w:p>
    <w:p w:rsidR="00620141" w:rsidRDefault="00620141" w:rsidP="00620141">
      <w:pPr>
        <w:widowControl w:val="0"/>
        <w:numPr>
          <w:ilvl w:val="0"/>
          <w:numId w:val="6"/>
        </w:numPr>
        <w:autoSpaceDE w:val="0"/>
        <w:autoSpaceDN w:val="0"/>
        <w:adjustRightInd w:val="0"/>
        <w:spacing w:line="360" w:lineRule="auto"/>
        <w:jc w:val="both"/>
        <w:rPr>
          <w:b/>
          <w:bCs/>
          <w:iCs/>
        </w:rPr>
      </w:pPr>
      <w:r>
        <w:rPr>
          <w:bCs/>
          <w:iCs/>
        </w:rPr>
        <w:t>слушать и слышать других, пытаться принимать иную точку зрения, быть готовым корректировать свою точку зрения;</w:t>
      </w:r>
    </w:p>
    <w:p w:rsidR="00620141" w:rsidRDefault="00620141" w:rsidP="00620141">
      <w:pPr>
        <w:widowControl w:val="0"/>
        <w:numPr>
          <w:ilvl w:val="0"/>
          <w:numId w:val="6"/>
        </w:numPr>
        <w:autoSpaceDE w:val="0"/>
        <w:autoSpaceDN w:val="0"/>
        <w:adjustRightInd w:val="0"/>
        <w:spacing w:line="360" w:lineRule="auto"/>
        <w:jc w:val="both"/>
        <w:rPr>
          <w:b/>
          <w:bCs/>
          <w:iCs/>
        </w:rPr>
      </w:pPr>
      <w:r>
        <w:rPr>
          <w:bCs/>
          <w:iCs/>
        </w:rPr>
        <w:t>выступать перед аудиторией сверстников с сообщениями;</w:t>
      </w:r>
    </w:p>
    <w:p w:rsidR="00620141" w:rsidRDefault="00620141" w:rsidP="00620141">
      <w:pPr>
        <w:widowControl w:val="0"/>
        <w:numPr>
          <w:ilvl w:val="0"/>
          <w:numId w:val="6"/>
        </w:numPr>
        <w:autoSpaceDE w:val="0"/>
        <w:autoSpaceDN w:val="0"/>
        <w:adjustRightInd w:val="0"/>
        <w:spacing w:line="360" w:lineRule="auto"/>
        <w:jc w:val="both"/>
        <w:rPr>
          <w:b/>
          <w:bCs/>
          <w:iCs/>
        </w:rPr>
      </w:pPr>
      <w:r>
        <w:rPr>
          <w:bCs/>
          <w:iCs/>
        </w:rPr>
        <w:t>договариваться и приходить к общему решению в совместной деятельности;</w:t>
      </w:r>
    </w:p>
    <w:p w:rsidR="00620141" w:rsidRDefault="00620141" w:rsidP="00620141">
      <w:pPr>
        <w:widowControl w:val="0"/>
        <w:numPr>
          <w:ilvl w:val="0"/>
          <w:numId w:val="6"/>
        </w:numPr>
        <w:autoSpaceDE w:val="0"/>
        <w:autoSpaceDN w:val="0"/>
        <w:adjustRightInd w:val="0"/>
        <w:spacing w:line="360" w:lineRule="auto"/>
        <w:jc w:val="both"/>
        <w:rPr>
          <w:b/>
          <w:bCs/>
          <w:iCs/>
        </w:rPr>
      </w:pPr>
      <w:r>
        <w:rPr>
          <w:bCs/>
          <w:iCs/>
        </w:rPr>
        <w:t>задавать вопросы.</w:t>
      </w:r>
    </w:p>
    <w:p w:rsidR="00620141" w:rsidRDefault="00620141" w:rsidP="00620141">
      <w:pPr>
        <w:pStyle w:val="Standard"/>
        <w:spacing w:line="360" w:lineRule="auto"/>
        <w:ind w:firstLine="709"/>
        <w:jc w:val="both"/>
        <w:rPr>
          <w:bCs/>
          <w:sz w:val="24"/>
          <w:szCs w:val="24"/>
        </w:rPr>
      </w:pPr>
      <w:r>
        <w:rPr>
          <w:b/>
          <w:sz w:val="24"/>
          <w:szCs w:val="24"/>
        </w:rPr>
        <w:t xml:space="preserve">Метапредметные </w:t>
      </w:r>
      <w:r>
        <w:rPr>
          <w:sz w:val="24"/>
          <w:szCs w:val="24"/>
        </w:rPr>
        <w:t>отражают:</w:t>
      </w:r>
    </w:p>
    <w:p w:rsidR="00620141" w:rsidRDefault="00620141" w:rsidP="00620141">
      <w:pPr>
        <w:pStyle w:val="Standard"/>
        <w:spacing w:line="360" w:lineRule="auto"/>
        <w:ind w:firstLine="709"/>
        <w:jc w:val="both"/>
        <w:rPr>
          <w:bCs/>
          <w:sz w:val="24"/>
          <w:szCs w:val="24"/>
        </w:rPr>
      </w:pPr>
      <w:r>
        <w:rPr>
          <w:bCs/>
          <w:sz w:val="24"/>
          <w:szCs w:val="24"/>
        </w:rPr>
        <w:lastRenderedPageBreak/>
        <w:t xml:space="preserve"> 1) умение самостоятельно определять цели деятельности и составлять планы деятельности</w:t>
      </w:r>
      <w:r>
        <w:rPr>
          <w:sz w:val="24"/>
          <w:szCs w:val="24"/>
        </w:rPr>
        <w:t>; самостоятельно осуществлять, контролировать и корректировать</w:t>
      </w:r>
      <w:r>
        <w:rPr>
          <w:b/>
          <w:sz w:val="24"/>
          <w:szCs w:val="24"/>
        </w:rPr>
        <w:t xml:space="preserve"> </w:t>
      </w:r>
      <w:r>
        <w:rPr>
          <w:sz w:val="24"/>
          <w:szCs w:val="24"/>
        </w:rPr>
        <w:t>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620141" w:rsidRDefault="00620141" w:rsidP="00620141">
      <w:pPr>
        <w:pStyle w:val="Standard"/>
        <w:spacing w:line="360" w:lineRule="auto"/>
        <w:ind w:firstLine="709"/>
        <w:jc w:val="both"/>
        <w:rPr>
          <w:bCs/>
          <w:sz w:val="24"/>
          <w:szCs w:val="24"/>
        </w:rPr>
      </w:pPr>
      <w:r>
        <w:rPr>
          <w:bCs/>
          <w:sz w:val="24"/>
          <w:szCs w:val="24"/>
        </w:rPr>
        <w:t>2</w:t>
      </w:r>
      <w:r>
        <w:rPr>
          <w:b/>
          <w:bCs/>
          <w:sz w:val="24"/>
          <w:szCs w:val="24"/>
        </w:rPr>
        <w:t>) </w:t>
      </w:r>
      <w:r>
        <w:rPr>
          <w:rStyle w:val="StrongEmphasis"/>
          <w:b w:val="0"/>
          <w:sz w:val="24"/>
          <w:szCs w:val="24"/>
        </w:rPr>
        <w:t>умение продуктивно общаться и взаимодействовать</w:t>
      </w:r>
      <w:r>
        <w:rPr>
          <w:rStyle w:val="StrongEmphasis"/>
          <w:sz w:val="24"/>
          <w:szCs w:val="24"/>
        </w:rPr>
        <w:t xml:space="preserve"> </w:t>
      </w:r>
      <w:r>
        <w:rPr>
          <w:sz w:val="24"/>
          <w:szCs w:val="24"/>
        </w:rPr>
        <w:t>в процессе совместной деятельности, учитывать позиции других участников деятельности, эффективно разрешать конфликты;</w:t>
      </w:r>
    </w:p>
    <w:p w:rsidR="00620141" w:rsidRDefault="00620141" w:rsidP="00620141">
      <w:pPr>
        <w:pStyle w:val="Standard"/>
        <w:spacing w:line="360" w:lineRule="auto"/>
        <w:ind w:firstLine="709"/>
        <w:jc w:val="both"/>
        <w:rPr>
          <w:bCs/>
          <w:sz w:val="24"/>
          <w:szCs w:val="24"/>
        </w:rPr>
      </w:pPr>
      <w:r>
        <w:rPr>
          <w:bCs/>
          <w:sz w:val="24"/>
          <w:szCs w:val="24"/>
        </w:rPr>
        <w:t>3) владение навыками познавательной, учебно-</w:t>
      </w:r>
      <w:r>
        <w:rPr>
          <w:sz w:val="24"/>
          <w:szCs w:val="24"/>
        </w:rPr>
        <w:t>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620141" w:rsidRDefault="00620141" w:rsidP="00620141">
      <w:pPr>
        <w:pStyle w:val="Standard"/>
        <w:autoSpaceDE w:val="0"/>
        <w:spacing w:line="360" w:lineRule="auto"/>
        <w:ind w:firstLine="709"/>
        <w:jc w:val="both"/>
        <w:rPr>
          <w:b/>
        </w:rPr>
      </w:pPr>
      <w:r>
        <w:rPr>
          <w:bCs/>
          <w:sz w:val="24"/>
          <w:szCs w:val="24"/>
        </w:rPr>
        <w:t>4) </w:t>
      </w:r>
      <w:r>
        <w:rPr>
          <w:sz w:val="24"/>
          <w:szCs w:val="24"/>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620141" w:rsidRDefault="00620141" w:rsidP="00620141">
      <w:pPr>
        <w:spacing w:line="360" w:lineRule="auto"/>
        <w:jc w:val="both"/>
        <w:rPr>
          <w:b/>
        </w:rPr>
      </w:pPr>
    </w:p>
    <w:p w:rsidR="00620141" w:rsidRDefault="00620141" w:rsidP="00620141">
      <w:pPr>
        <w:spacing w:line="360" w:lineRule="auto"/>
        <w:jc w:val="both"/>
      </w:pPr>
      <w:r w:rsidRPr="00A27185">
        <w:rPr>
          <w:b/>
        </w:rPr>
        <w:t>Предметные</w:t>
      </w:r>
      <w:r>
        <w:rPr>
          <w:b/>
        </w:rPr>
        <w:t xml:space="preserve"> </w:t>
      </w:r>
      <w:r>
        <w:t>должны обеспечить:</w:t>
      </w:r>
    </w:p>
    <w:p w:rsidR="00620141" w:rsidRDefault="00620141" w:rsidP="00620141">
      <w:pPr>
        <w:pStyle w:val="Standard"/>
        <w:spacing w:line="360" w:lineRule="auto"/>
        <w:ind w:firstLine="709"/>
        <w:jc w:val="both"/>
        <w:rPr>
          <w:sz w:val="24"/>
          <w:szCs w:val="24"/>
        </w:rPr>
      </w:pPr>
      <w:r>
        <w:rPr>
          <w:sz w:val="24"/>
          <w:szCs w:val="24"/>
        </w:rPr>
        <w:t>сформированность представлений о роли языка в жизни человека, общества, государства; приобщение через изучение русского и родного (нерусского) языка, иностранного языка и литературы к ценностям национальной и мировой культуры;</w:t>
      </w:r>
    </w:p>
    <w:p w:rsidR="00620141" w:rsidRDefault="00620141" w:rsidP="00620141">
      <w:pPr>
        <w:pStyle w:val="Standard"/>
        <w:spacing w:line="360" w:lineRule="auto"/>
        <w:ind w:firstLine="709"/>
        <w:jc w:val="both"/>
        <w:rPr>
          <w:sz w:val="24"/>
          <w:szCs w:val="24"/>
        </w:rPr>
      </w:pPr>
      <w:r>
        <w:rPr>
          <w:sz w:val="24"/>
          <w:szCs w:val="24"/>
        </w:rPr>
        <w:t>способность свободно общаться в различных формах и на разные темы;</w:t>
      </w:r>
    </w:p>
    <w:p w:rsidR="00620141" w:rsidRDefault="00620141" w:rsidP="00620141">
      <w:pPr>
        <w:pStyle w:val="Standard"/>
        <w:spacing w:line="360" w:lineRule="auto"/>
        <w:ind w:firstLine="709"/>
        <w:jc w:val="both"/>
        <w:rPr>
          <w:sz w:val="24"/>
          <w:szCs w:val="24"/>
        </w:rPr>
      </w:pPr>
      <w:r>
        <w:rPr>
          <w:sz w:val="24"/>
          <w:szCs w:val="24"/>
        </w:rPr>
        <w:t>свободное использование словарного запаса;</w:t>
      </w:r>
    </w:p>
    <w:p w:rsidR="00620141" w:rsidRDefault="00620141" w:rsidP="00620141">
      <w:pPr>
        <w:pStyle w:val="311"/>
        <w:spacing w:after="0" w:line="360" w:lineRule="auto"/>
        <w:rPr>
          <w:b/>
          <w:color w:val="000000"/>
          <w:spacing w:val="4"/>
          <w:sz w:val="24"/>
          <w:szCs w:val="24"/>
        </w:rPr>
      </w:pPr>
      <w:r>
        <w:rPr>
          <w:sz w:val="24"/>
          <w:szCs w:val="24"/>
        </w:rPr>
        <w:t xml:space="preserve">      сформированность умений написания текстов по различным темам на русском и родном (нерусском) языках и по изученной проблематике на иностранном языке, в том числе демонстрирующих творческие способности обучающихся.</w:t>
      </w:r>
    </w:p>
    <w:p w:rsidR="00620141" w:rsidRPr="0087695C" w:rsidRDefault="00620141" w:rsidP="00620141">
      <w:pPr>
        <w:spacing w:line="360" w:lineRule="auto"/>
        <w:ind w:right="57"/>
        <w:rPr>
          <w:b/>
        </w:rPr>
      </w:pPr>
      <w:r w:rsidRPr="00B34C8B">
        <w:rPr>
          <w:b/>
          <w:bCs/>
        </w:rPr>
        <w:t>1.</w:t>
      </w:r>
      <w:r>
        <w:rPr>
          <w:b/>
          <w:bCs/>
        </w:rPr>
        <w:t>3</w:t>
      </w:r>
      <w:r w:rsidRPr="00B34C8B">
        <w:rPr>
          <w:b/>
          <w:bCs/>
        </w:rPr>
        <w:t>.</w:t>
      </w:r>
      <w:r>
        <w:rPr>
          <w:b/>
          <w:bCs/>
        </w:rPr>
        <w:t>1</w:t>
      </w:r>
      <w:bookmarkEnd w:id="2"/>
      <w:r w:rsidRPr="0087695C">
        <w:rPr>
          <w:b/>
          <w:sz w:val="28"/>
          <w:szCs w:val="28"/>
        </w:rPr>
        <w:t xml:space="preserve"> </w:t>
      </w:r>
      <w:r w:rsidRPr="0087695C">
        <w:rPr>
          <w:b/>
        </w:rPr>
        <w:t>Предметные результаты:</w:t>
      </w:r>
    </w:p>
    <w:p w:rsidR="00620141" w:rsidRPr="0087695C" w:rsidRDefault="00620141" w:rsidP="00620141">
      <w:pPr>
        <w:shd w:val="clear" w:color="auto" w:fill="FFFFFF"/>
        <w:spacing w:line="360" w:lineRule="auto"/>
        <w:jc w:val="both"/>
        <w:outlineLvl w:val="0"/>
      </w:pPr>
      <w:r w:rsidRPr="0087695C">
        <w:rPr>
          <w:b/>
          <w:bCs/>
        </w:rPr>
        <w:t>Речь и речевое общение</w:t>
      </w:r>
    </w:p>
    <w:p w:rsidR="00620141" w:rsidRPr="0087695C" w:rsidRDefault="00620141" w:rsidP="00620141">
      <w:pPr>
        <w:spacing w:line="360" w:lineRule="auto"/>
        <w:jc w:val="both"/>
        <w:rPr>
          <w:b/>
        </w:rPr>
      </w:pPr>
      <w:r w:rsidRPr="0087695C">
        <w:rPr>
          <w:b/>
        </w:rPr>
        <w:lastRenderedPageBreak/>
        <w:t>Обучающийся научится:</w:t>
      </w:r>
    </w:p>
    <w:p w:rsidR="00620141" w:rsidRPr="0087695C" w:rsidRDefault="00620141" w:rsidP="00620141">
      <w:pPr>
        <w:numPr>
          <w:ilvl w:val="0"/>
          <w:numId w:val="3"/>
        </w:numPr>
        <w:tabs>
          <w:tab w:val="left" w:pos="567"/>
        </w:tabs>
        <w:spacing w:line="360" w:lineRule="auto"/>
        <w:ind w:left="0" w:firstLine="284"/>
        <w:jc w:val="both"/>
      </w:pPr>
      <w:r w:rsidRPr="0087695C">
        <w:t>использовать различные виды монолога (повествование, описание, рассуждение; сочетание разных видов монолога) в различных ситуациях общения;</w:t>
      </w:r>
    </w:p>
    <w:p w:rsidR="00620141" w:rsidRPr="0087695C" w:rsidRDefault="00620141" w:rsidP="00620141">
      <w:pPr>
        <w:numPr>
          <w:ilvl w:val="0"/>
          <w:numId w:val="3"/>
        </w:numPr>
        <w:tabs>
          <w:tab w:val="left" w:pos="567"/>
        </w:tabs>
        <w:spacing w:line="360" w:lineRule="auto"/>
        <w:ind w:left="0" w:firstLine="284"/>
        <w:jc w:val="both"/>
      </w:pPr>
      <w:r w:rsidRPr="0087695C">
        <w:t>использовать различные виды диалога в ситуациях формального и неформального, межличностного и межкультурного общения;</w:t>
      </w:r>
    </w:p>
    <w:p w:rsidR="00620141" w:rsidRPr="0087695C" w:rsidRDefault="00620141" w:rsidP="00620141">
      <w:pPr>
        <w:numPr>
          <w:ilvl w:val="0"/>
          <w:numId w:val="3"/>
        </w:numPr>
        <w:tabs>
          <w:tab w:val="left" w:pos="567"/>
        </w:tabs>
        <w:spacing w:line="360" w:lineRule="auto"/>
        <w:ind w:left="0" w:firstLine="284"/>
        <w:jc w:val="both"/>
      </w:pPr>
      <w:r w:rsidRPr="0087695C">
        <w:t>соблюдать нормы речевого поведения в типичных ситуациях общения;</w:t>
      </w:r>
    </w:p>
    <w:p w:rsidR="00620141" w:rsidRPr="0087695C" w:rsidRDefault="00620141" w:rsidP="00620141">
      <w:pPr>
        <w:numPr>
          <w:ilvl w:val="0"/>
          <w:numId w:val="3"/>
        </w:numPr>
        <w:tabs>
          <w:tab w:val="left" w:pos="567"/>
        </w:tabs>
        <w:spacing w:line="360" w:lineRule="auto"/>
        <w:ind w:left="0" w:firstLine="284"/>
        <w:jc w:val="both"/>
      </w:pPr>
      <w:r w:rsidRPr="0087695C">
        <w:t>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w:t>
      </w:r>
    </w:p>
    <w:p w:rsidR="00620141" w:rsidRPr="0087695C" w:rsidRDefault="00620141" w:rsidP="00620141">
      <w:pPr>
        <w:numPr>
          <w:ilvl w:val="0"/>
          <w:numId w:val="3"/>
        </w:numPr>
        <w:tabs>
          <w:tab w:val="left" w:pos="567"/>
        </w:tabs>
        <w:spacing w:line="360" w:lineRule="auto"/>
        <w:ind w:left="0" w:firstLine="284"/>
        <w:jc w:val="both"/>
      </w:pPr>
      <w:r w:rsidRPr="0087695C">
        <w:t>предупреждать коммуникативные неудачи в процессе речевого общения.</w:t>
      </w:r>
    </w:p>
    <w:p w:rsidR="00620141" w:rsidRPr="0087695C" w:rsidRDefault="00620141" w:rsidP="00620141">
      <w:pPr>
        <w:tabs>
          <w:tab w:val="left" w:pos="567"/>
        </w:tabs>
        <w:spacing w:line="360" w:lineRule="auto"/>
        <w:jc w:val="both"/>
      </w:pPr>
      <w:r w:rsidRPr="0087695C">
        <w:rPr>
          <w:b/>
        </w:rPr>
        <w:t>Обучающийся получит возможность научиться:</w:t>
      </w:r>
    </w:p>
    <w:p w:rsidR="00620141" w:rsidRPr="0087695C" w:rsidRDefault="00620141" w:rsidP="00620141">
      <w:pPr>
        <w:numPr>
          <w:ilvl w:val="0"/>
          <w:numId w:val="3"/>
        </w:numPr>
        <w:tabs>
          <w:tab w:val="left" w:pos="567"/>
        </w:tabs>
        <w:spacing w:line="360" w:lineRule="auto"/>
        <w:ind w:left="0" w:firstLine="284"/>
        <w:jc w:val="both"/>
      </w:pPr>
      <w:r w:rsidRPr="0087695C">
        <w:t>выступать перед аудиторией с небольшим докладом; публично представлять проект, реферат; публично защищать свою позицию;</w:t>
      </w:r>
    </w:p>
    <w:p w:rsidR="00620141" w:rsidRPr="0087695C" w:rsidRDefault="00620141" w:rsidP="00620141">
      <w:pPr>
        <w:numPr>
          <w:ilvl w:val="0"/>
          <w:numId w:val="3"/>
        </w:numPr>
        <w:tabs>
          <w:tab w:val="left" w:pos="567"/>
        </w:tabs>
        <w:spacing w:line="360" w:lineRule="auto"/>
        <w:ind w:left="0" w:firstLine="284"/>
        <w:jc w:val="both"/>
      </w:pPr>
      <w:r w:rsidRPr="0087695C">
        <w:t>участвовать в коллективном обсуждении проблем, аргументировать собственную позицию, доказывать её, убеждать;</w:t>
      </w:r>
    </w:p>
    <w:p w:rsidR="00620141" w:rsidRPr="0087695C" w:rsidRDefault="00620141" w:rsidP="00620141">
      <w:pPr>
        <w:numPr>
          <w:ilvl w:val="0"/>
          <w:numId w:val="3"/>
        </w:numPr>
        <w:tabs>
          <w:tab w:val="left" w:pos="567"/>
        </w:tabs>
        <w:spacing w:line="360" w:lineRule="auto"/>
        <w:ind w:left="0" w:firstLine="284"/>
        <w:jc w:val="both"/>
      </w:pPr>
      <w:r w:rsidRPr="0087695C">
        <w:t>понимать основные причины коммуникативных неудач и объяснять их.</w:t>
      </w:r>
    </w:p>
    <w:p w:rsidR="00620141" w:rsidRPr="0087695C" w:rsidRDefault="00620141" w:rsidP="00620141">
      <w:pPr>
        <w:shd w:val="clear" w:color="auto" w:fill="FFFFFF"/>
        <w:spacing w:line="360" w:lineRule="auto"/>
        <w:jc w:val="both"/>
        <w:outlineLvl w:val="0"/>
      </w:pPr>
      <w:r w:rsidRPr="0087695C">
        <w:rPr>
          <w:b/>
          <w:bCs/>
        </w:rPr>
        <w:t>Речевая деятельность</w:t>
      </w:r>
    </w:p>
    <w:p w:rsidR="00620141" w:rsidRPr="0087695C" w:rsidRDefault="00620141" w:rsidP="00620141">
      <w:pPr>
        <w:spacing w:line="360" w:lineRule="auto"/>
        <w:jc w:val="both"/>
        <w:outlineLvl w:val="0"/>
        <w:rPr>
          <w:b/>
          <w:i/>
        </w:rPr>
      </w:pPr>
      <w:r w:rsidRPr="0087695C">
        <w:rPr>
          <w:b/>
          <w:i/>
        </w:rPr>
        <w:t>Аудирование</w:t>
      </w:r>
    </w:p>
    <w:p w:rsidR="00620141" w:rsidRPr="0087695C" w:rsidRDefault="00620141" w:rsidP="00620141">
      <w:pPr>
        <w:spacing w:line="360" w:lineRule="auto"/>
        <w:jc w:val="both"/>
        <w:outlineLvl w:val="0"/>
        <w:rPr>
          <w:b/>
        </w:rPr>
      </w:pPr>
      <w:r w:rsidRPr="0087695C">
        <w:rPr>
          <w:b/>
        </w:rPr>
        <w:t>Обучающийся  научится:</w:t>
      </w:r>
    </w:p>
    <w:p w:rsidR="00620141" w:rsidRPr="0087695C" w:rsidRDefault="00620141" w:rsidP="00620141">
      <w:pPr>
        <w:numPr>
          <w:ilvl w:val="0"/>
          <w:numId w:val="3"/>
        </w:numPr>
        <w:tabs>
          <w:tab w:val="left" w:pos="567"/>
        </w:tabs>
        <w:spacing w:line="360" w:lineRule="auto"/>
        <w:ind w:left="0" w:firstLine="284"/>
        <w:jc w:val="both"/>
      </w:pPr>
      <w:r w:rsidRPr="0087695C">
        <w:t>различным видам аудирования (понимание основного содержания аудиотекста,  выборочное  извлечение информации; передавать содержание аудиотекста в соответствии с заданной коммуникативной задачей в устной форме);</w:t>
      </w:r>
    </w:p>
    <w:p w:rsidR="00620141" w:rsidRPr="0087695C" w:rsidRDefault="00620141" w:rsidP="00620141">
      <w:pPr>
        <w:numPr>
          <w:ilvl w:val="0"/>
          <w:numId w:val="3"/>
        </w:numPr>
        <w:tabs>
          <w:tab w:val="left" w:pos="567"/>
        </w:tabs>
        <w:spacing w:line="360" w:lineRule="auto"/>
        <w:ind w:left="0" w:firstLine="284"/>
        <w:jc w:val="both"/>
      </w:pPr>
      <w:r w:rsidRPr="0087695C">
        <w:t>понимать и формулировать в устной форме тему, коммуникативную задачу, основную мысль, логику изложения научного, художественного аудиотекстов, распознавать в них основную информацию, комментировать её в устной форме.</w:t>
      </w:r>
    </w:p>
    <w:p w:rsidR="00620141" w:rsidRPr="0087695C" w:rsidRDefault="00620141" w:rsidP="00620141">
      <w:pPr>
        <w:spacing w:line="360" w:lineRule="auto"/>
        <w:jc w:val="both"/>
        <w:rPr>
          <w:b/>
        </w:rPr>
      </w:pPr>
      <w:r w:rsidRPr="0087695C">
        <w:rPr>
          <w:b/>
        </w:rPr>
        <w:lastRenderedPageBreak/>
        <w:t>Обучающийся получит возможность научиться:</w:t>
      </w:r>
    </w:p>
    <w:p w:rsidR="00620141" w:rsidRPr="0087695C" w:rsidRDefault="00620141" w:rsidP="00620141">
      <w:pPr>
        <w:spacing w:line="360" w:lineRule="auto"/>
        <w:ind w:firstLine="454"/>
        <w:jc w:val="both"/>
      </w:pPr>
      <w:r w:rsidRPr="0087695C">
        <w:t>• понимать явную и скрытую (подтекстовую) информацию научного и художественного  текстов,  комментировать её в устной форме.</w:t>
      </w:r>
    </w:p>
    <w:p w:rsidR="00620141" w:rsidRDefault="00620141" w:rsidP="00620141">
      <w:pPr>
        <w:spacing w:line="360" w:lineRule="auto"/>
        <w:jc w:val="both"/>
        <w:outlineLvl w:val="0"/>
        <w:rPr>
          <w:b/>
        </w:rPr>
      </w:pPr>
    </w:p>
    <w:p w:rsidR="00620141" w:rsidRPr="0087695C" w:rsidRDefault="00620141" w:rsidP="00620141">
      <w:pPr>
        <w:spacing w:line="360" w:lineRule="auto"/>
        <w:jc w:val="both"/>
        <w:outlineLvl w:val="0"/>
        <w:rPr>
          <w:b/>
        </w:rPr>
      </w:pPr>
      <w:r w:rsidRPr="0087695C">
        <w:rPr>
          <w:b/>
        </w:rPr>
        <w:t>Чтение</w:t>
      </w:r>
    </w:p>
    <w:p w:rsidR="00620141" w:rsidRPr="0087695C" w:rsidRDefault="00620141" w:rsidP="00620141">
      <w:pPr>
        <w:spacing w:line="360" w:lineRule="auto"/>
        <w:jc w:val="both"/>
        <w:outlineLvl w:val="0"/>
        <w:rPr>
          <w:b/>
        </w:rPr>
      </w:pPr>
      <w:r w:rsidRPr="0087695C">
        <w:rPr>
          <w:b/>
        </w:rPr>
        <w:t>Обучающийся научится:</w:t>
      </w:r>
    </w:p>
    <w:p w:rsidR="00620141" w:rsidRPr="0087695C" w:rsidRDefault="00620141" w:rsidP="00620141">
      <w:pPr>
        <w:numPr>
          <w:ilvl w:val="0"/>
          <w:numId w:val="3"/>
        </w:numPr>
        <w:tabs>
          <w:tab w:val="left" w:pos="567"/>
        </w:tabs>
        <w:spacing w:line="360" w:lineRule="auto"/>
        <w:ind w:left="0" w:firstLine="284"/>
        <w:jc w:val="both"/>
      </w:pPr>
      <w:r w:rsidRPr="0087695C">
        <w:t>понимать содержание прочитанных научных,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w:t>
      </w:r>
    </w:p>
    <w:p w:rsidR="00620141" w:rsidRPr="0087695C" w:rsidRDefault="00620141" w:rsidP="00620141">
      <w:pPr>
        <w:numPr>
          <w:ilvl w:val="0"/>
          <w:numId w:val="3"/>
        </w:numPr>
        <w:tabs>
          <w:tab w:val="left" w:pos="567"/>
        </w:tabs>
        <w:spacing w:line="360" w:lineRule="auto"/>
        <w:ind w:left="0" w:firstLine="284"/>
        <w:jc w:val="both"/>
      </w:pPr>
      <w:r w:rsidRPr="0087695C">
        <w:t>передавать схематически представленную информацию в виде связного текста;</w:t>
      </w:r>
    </w:p>
    <w:p w:rsidR="00620141" w:rsidRPr="0087695C" w:rsidRDefault="00620141" w:rsidP="00620141">
      <w:pPr>
        <w:numPr>
          <w:ilvl w:val="0"/>
          <w:numId w:val="3"/>
        </w:numPr>
        <w:tabs>
          <w:tab w:val="left" w:pos="567"/>
        </w:tabs>
        <w:spacing w:line="360" w:lineRule="auto"/>
        <w:ind w:left="0" w:firstLine="284"/>
        <w:jc w:val="both"/>
      </w:pPr>
      <w:r w:rsidRPr="0087695C">
        <w:t xml:space="preserve">использовать приёмы работы с учебной книгой, справочниками и другими </w:t>
      </w:r>
    </w:p>
    <w:p w:rsidR="00620141" w:rsidRPr="0087695C" w:rsidRDefault="00620141" w:rsidP="00620141">
      <w:pPr>
        <w:tabs>
          <w:tab w:val="left" w:pos="567"/>
        </w:tabs>
        <w:spacing w:line="360" w:lineRule="auto"/>
        <w:jc w:val="both"/>
      </w:pPr>
      <w:r w:rsidRPr="0087695C">
        <w:t>информационными источниками, включая СМИ и ресурсы Интернета;</w:t>
      </w:r>
    </w:p>
    <w:p w:rsidR="00620141" w:rsidRPr="0087695C" w:rsidRDefault="00620141" w:rsidP="00620141">
      <w:pPr>
        <w:numPr>
          <w:ilvl w:val="0"/>
          <w:numId w:val="3"/>
        </w:numPr>
        <w:tabs>
          <w:tab w:val="left" w:pos="567"/>
        </w:tabs>
        <w:spacing w:line="360" w:lineRule="auto"/>
        <w:ind w:left="0" w:firstLine="284"/>
        <w:jc w:val="both"/>
      </w:pPr>
      <w:r w:rsidRPr="0087695C">
        <w:t>отбирать и систематизировать материал на определённую тему в соответствии с поставленной коммуникативной задачей.</w:t>
      </w:r>
    </w:p>
    <w:p w:rsidR="00620141" w:rsidRPr="0087695C" w:rsidRDefault="00620141" w:rsidP="00620141">
      <w:pPr>
        <w:tabs>
          <w:tab w:val="left" w:pos="567"/>
        </w:tabs>
        <w:spacing w:line="360" w:lineRule="auto"/>
        <w:jc w:val="both"/>
        <w:rPr>
          <w:b/>
        </w:rPr>
      </w:pPr>
      <w:r w:rsidRPr="0087695C">
        <w:rPr>
          <w:b/>
        </w:rPr>
        <w:t>Обучающийся получит возможность научиться:</w:t>
      </w:r>
    </w:p>
    <w:p w:rsidR="00620141" w:rsidRPr="0087695C" w:rsidRDefault="00620141" w:rsidP="00620141">
      <w:pPr>
        <w:numPr>
          <w:ilvl w:val="0"/>
          <w:numId w:val="3"/>
        </w:numPr>
        <w:tabs>
          <w:tab w:val="left" w:pos="567"/>
        </w:tabs>
        <w:spacing w:line="360" w:lineRule="auto"/>
        <w:ind w:left="0" w:firstLine="284"/>
        <w:jc w:val="both"/>
      </w:pPr>
      <w:r w:rsidRPr="0087695C">
        <w:t>понимать, оценивать явную и скрытую (подтекстовую) информацию в прочитанных текстах;</w:t>
      </w:r>
    </w:p>
    <w:p w:rsidR="00620141" w:rsidRPr="0087695C" w:rsidRDefault="00620141" w:rsidP="00620141">
      <w:pPr>
        <w:numPr>
          <w:ilvl w:val="0"/>
          <w:numId w:val="3"/>
        </w:numPr>
        <w:tabs>
          <w:tab w:val="left" w:pos="567"/>
        </w:tabs>
        <w:spacing w:line="360" w:lineRule="auto"/>
        <w:ind w:left="0" w:firstLine="284"/>
        <w:jc w:val="both"/>
      </w:pPr>
      <w:r w:rsidRPr="0087695C">
        <w:t>высказывать собственную точку зрения.</w:t>
      </w:r>
    </w:p>
    <w:p w:rsidR="00620141" w:rsidRPr="0087695C" w:rsidRDefault="00620141" w:rsidP="00620141">
      <w:pPr>
        <w:spacing w:line="360" w:lineRule="auto"/>
        <w:jc w:val="both"/>
        <w:outlineLvl w:val="0"/>
        <w:rPr>
          <w:b/>
        </w:rPr>
      </w:pPr>
      <w:r w:rsidRPr="0087695C">
        <w:rPr>
          <w:b/>
        </w:rPr>
        <w:t>Говорение</w:t>
      </w:r>
    </w:p>
    <w:p w:rsidR="00620141" w:rsidRPr="0087695C" w:rsidRDefault="00620141" w:rsidP="00620141">
      <w:pPr>
        <w:spacing w:line="360" w:lineRule="auto"/>
        <w:jc w:val="both"/>
        <w:rPr>
          <w:b/>
        </w:rPr>
      </w:pPr>
      <w:r w:rsidRPr="0087695C">
        <w:rPr>
          <w:b/>
        </w:rPr>
        <w:t>Обучающийся научится:</w:t>
      </w:r>
    </w:p>
    <w:p w:rsidR="00620141" w:rsidRPr="0087695C" w:rsidRDefault="00620141" w:rsidP="00620141">
      <w:pPr>
        <w:numPr>
          <w:ilvl w:val="0"/>
          <w:numId w:val="3"/>
        </w:numPr>
        <w:tabs>
          <w:tab w:val="left" w:pos="567"/>
        </w:tabs>
        <w:spacing w:line="360" w:lineRule="auto"/>
        <w:ind w:left="0" w:firstLine="284"/>
        <w:jc w:val="both"/>
      </w:pPr>
      <w:r w:rsidRPr="0087695C">
        <w:t>создавать устные монологические и диалогические высказывания  на актуальные нравственно-этические, бытовые, учебные темы  разной коммуникативной направленности в соответствии с целями и ситуацией общения;</w:t>
      </w:r>
    </w:p>
    <w:p w:rsidR="00620141" w:rsidRPr="0087695C" w:rsidRDefault="00620141" w:rsidP="00620141">
      <w:pPr>
        <w:numPr>
          <w:ilvl w:val="0"/>
          <w:numId w:val="3"/>
        </w:numPr>
        <w:tabs>
          <w:tab w:val="left" w:pos="567"/>
        </w:tabs>
        <w:spacing w:line="360" w:lineRule="auto"/>
        <w:ind w:left="0" w:firstLine="284"/>
        <w:jc w:val="both"/>
      </w:pPr>
      <w:r w:rsidRPr="0087695C">
        <w:t>обсуждать и чётко формулировать цели, план совместной групповой учебной деятельности, распределение частей работы;</w:t>
      </w:r>
    </w:p>
    <w:p w:rsidR="00620141" w:rsidRPr="0087695C" w:rsidRDefault="00620141" w:rsidP="00620141">
      <w:pPr>
        <w:numPr>
          <w:ilvl w:val="0"/>
          <w:numId w:val="3"/>
        </w:numPr>
        <w:tabs>
          <w:tab w:val="left" w:pos="567"/>
        </w:tabs>
        <w:spacing w:line="360" w:lineRule="auto"/>
        <w:ind w:left="0" w:firstLine="284"/>
        <w:jc w:val="both"/>
      </w:pPr>
      <w:r w:rsidRPr="0087695C">
        <w:lastRenderedPageBreak/>
        <w:t>извлекать из различных источников, систематизировать материал на определённую тему и передавать его в устной форме с учётом заданных условий общения;</w:t>
      </w:r>
    </w:p>
    <w:p w:rsidR="00620141" w:rsidRPr="0087695C" w:rsidRDefault="00620141" w:rsidP="00620141">
      <w:pPr>
        <w:numPr>
          <w:ilvl w:val="0"/>
          <w:numId w:val="3"/>
        </w:numPr>
        <w:tabs>
          <w:tab w:val="left" w:pos="567"/>
        </w:tabs>
        <w:spacing w:line="360" w:lineRule="auto"/>
        <w:ind w:left="0" w:firstLine="284"/>
        <w:jc w:val="both"/>
      </w:pPr>
      <w:r w:rsidRPr="0087695C">
        <w:t>соблюдать в практике устного речевого общения основные орфоэпические, лексические, грамматические нормы современного русского литературного языка, правила речевого этикета.</w:t>
      </w:r>
    </w:p>
    <w:p w:rsidR="00620141" w:rsidRPr="0087695C" w:rsidRDefault="00620141" w:rsidP="00620141">
      <w:pPr>
        <w:spacing w:line="360" w:lineRule="auto"/>
        <w:jc w:val="both"/>
        <w:rPr>
          <w:b/>
        </w:rPr>
      </w:pPr>
      <w:r w:rsidRPr="0087695C">
        <w:rPr>
          <w:b/>
        </w:rPr>
        <w:t>Обучающийся получит возможность научиться:</w:t>
      </w:r>
    </w:p>
    <w:p w:rsidR="00620141" w:rsidRPr="0087695C" w:rsidRDefault="00620141" w:rsidP="00620141">
      <w:pPr>
        <w:numPr>
          <w:ilvl w:val="0"/>
          <w:numId w:val="3"/>
        </w:numPr>
        <w:tabs>
          <w:tab w:val="left" w:pos="567"/>
        </w:tabs>
        <w:spacing w:line="360" w:lineRule="auto"/>
        <w:ind w:left="0" w:firstLine="284"/>
        <w:jc w:val="both"/>
      </w:pPr>
      <w:r w:rsidRPr="0087695C">
        <w:t>создавать устные монологические и диалогические высказывания;</w:t>
      </w:r>
    </w:p>
    <w:p w:rsidR="00620141" w:rsidRPr="0087695C" w:rsidRDefault="00620141" w:rsidP="00620141">
      <w:pPr>
        <w:numPr>
          <w:ilvl w:val="0"/>
          <w:numId w:val="3"/>
        </w:numPr>
        <w:tabs>
          <w:tab w:val="left" w:pos="567"/>
        </w:tabs>
        <w:spacing w:line="360" w:lineRule="auto"/>
        <w:ind w:left="0" w:firstLine="284"/>
        <w:jc w:val="both"/>
      </w:pPr>
      <w:r w:rsidRPr="0087695C">
        <w:t>выступать перед аудиторией с докладом; публично защищать проект, реферат;</w:t>
      </w:r>
    </w:p>
    <w:p w:rsidR="00620141" w:rsidRPr="002C31B7" w:rsidRDefault="00620141" w:rsidP="00620141">
      <w:pPr>
        <w:numPr>
          <w:ilvl w:val="0"/>
          <w:numId w:val="3"/>
        </w:numPr>
        <w:tabs>
          <w:tab w:val="left" w:pos="567"/>
        </w:tabs>
        <w:spacing w:line="360" w:lineRule="auto"/>
        <w:ind w:left="0" w:firstLine="284"/>
        <w:jc w:val="both"/>
      </w:pPr>
      <w:r w:rsidRPr="0087695C">
        <w:t>оценивать речевые высказывания с точки зрения их успешности в достижении прогнозируемого результата.</w:t>
      </w:r>
    </w:p>
    <w:p w:rsidR="00620141" w:rsidRPr="0087695C" w:rsidRDefault="00620141" w:rsidP="00620141">
      <w:pPr>
        <w:spacing w:line="360" w:lineRule="auto"/>
        <w:jc w:val="both"/>
        <w:outlineLvl w:val="0"/>
        <w:rPr>
          <w:b/>
        </w:rPr>
      </w:pPr>
      <w:r w:rsidRPr="0087695C">
        <w:rPr>
          <w:b/>
        </w:rPr>
        <w:t xml:space="preserve">Письмо </w:t>
      </w:r>
    </w:p>
    <w:p w:rsidR="00620141" w:rsidRPr="0087695C" w:rsidRDefault="00620141" w:rsidP="00620141">
      <w:pPr>
        <w:spacing w:line="360" w:lineRule="auto"/>
        <w:jc w:val="both"/>
        <w:rPr>
          <w:b/>
        </w:rPr>
      </w:pPr>
      <w:r w:rsidRPr="0087695C">
        <w:rPr>
          <w:b/>
        </w:rPr>
        <w:t>Обучающийся  научится:</w:t>
      </w:r>
    </w:p>
    <w:p w:rsidR="00620141" w:rsidRPr="0087695C" w:rsidRDefault="00620141" w:rsidP="00620141">
      <w:pPr>
        <w:numPr>
          <w:ilvl w:val="0"/>
          <w:numId w:val="3"/>
        </w:numPr>
        <w:tabs>
          <w:tab w:val="left" w:pos="567"/>
        </w:tabs>
        <w:spacing w:line="360" w:lineRule="auto"/>
        <w:ind w:left="0" w:firstLine="284"/>
        <w:jc w:val="both"/>
      </w:pPr>
      <w:r w:rsidRPr="0087695C">
        <w:t>создавать письменные монологические высказывания разной коммуникативной направленности с учётом целей и ситуации общения (ученическое сочинение на нравственно-этические, бытовые и учебные темы, рассказ о событии, отзыв);</w:t>
      </w:r>
    </w:p>
    <w:p w:rsidR="00620141" w:rsidRPr="0087695C" w:rsidRDefault="00620141" w:rsidP="00620141">
      <w:pPr>
        <w:numPr>
          <w:ilvl w:val="0"/>
          <w:numId w:val="3"/>
        </w:numPr>
        <w:tabs>
          <w:tab w:val="left" w:pos="567"/>
        </w:tabs>
        <w:spacing w:line="360" w:lineRule="auto"/>
        <w:ind w:left="0" w:firstLine="284"/>
        <w:jc w:val="both"/>
      </w:pPr>
      <w:r w:rsidRPr="0087695C">
        <w:t>излагать содержание прослушанного или прочитанного текста (подробно, сжато, выборочно) в форме ученического изложения, плана;</w:t>
      </w:r>
    </w:p>
    <w:p w:rsidR="00620141" w:rsidRPr="0087695C" w:rsidRDefault="00620141" w:rsidP="00620141">
      <w:pPr>
        <w:numPr>
          <w:ilvl w:val="0"/>
          <w:numId w:val="3"/>
        </w:numPr>
        <w:tabs>
          <w:tab w:val="left" w:pos="567"/>
        </w:tabs>
        <w:spacing w:line="360" w:lineRule="auto"/>
        <w:ind w:left="0" w:firstLine="284"/>
        <w:jc w:val="both"/>
      </w:pPr>
      <w:r w:rsidRPr="0087695C">
        <w:t>соблюдать в практике письма основные лексические, грамматические, орфографические и пунктуационные нормы современного русского литературного языка.</w:t>
      </w:r>
    </w:p>
    <w:p w:rsidR="00620141" w:rsidRPr="0087695C" w:rsidRDefault="00620141" w:rsidP="00620141">
      <w:pPr>
        <w:spacing w:line="360" w:lineRule="auto"/>
        <w:jc w:val="both"/>
        <w:rPr>
          <w:b/>
        </w:rPr>
      </w:pPr>
      <w:r w:rsidRPr="0087695C">
        <w:rPr>
          <w:b/>
        </w:rPr>
        <w:t>Обучающийся получит возможность научиться:</w:t>
      </w:r>
    </w:p>
    <w:p w:rsidR="00620141" w:rsidRPr="0087695C" w:rsidRDefault="00620141" w:rsidP="00620141">
      <w:pPr>
        <w:numPr>
          <w:ilvl w:val="0"/>
          <w:numId w:val="3"/>
        </w:numPr>
        <w:tabs>
          <w:tab w:val="left" w:pos="567"/>
        </w:tabs>
        <w:spacing w:line="360" w:lineRule="auto"/>
        <w:ind w:left="0" w:firstLine="284"/>
        <w:jc w:val="both"/>
      </w:pPr>
      <w:r w:rsidRPr="0087695C">
        <w:t>писать доклады, готовить сообщения;</w:t>
      </w:r>
    </w:p>
    <w:p w:rsidR="00620141" w:rsidRPr="0087695C" w:rsidRDefault="00620141" w:rsidP="00620141">
      <w:pPr>
        <w:numPr>
          <w:ilvl w:val="0"/>
          <w:numId w:val="3"/>
        </w:numPr>
        <w:tabs>
          <w:tab w:val="left" w:pos="567"/>
        </w:tabs>
        <w:spacing w:line="360" w:lineRule="auto"/>
        <w:ind w:left="0" w:firstLine="284"/>
        <w:jc w:val="both"/>
      </w:pPr>
      <w:r w:rsidRPr="0087695C">
        <w:t>составлять план выступления.</w:t>
      </w:r>
    </w:p>
    <w:p w:rsidR="00620141" w:rsidRPr="0087695C" w:rsidRDefault="00620141" w:rsidP="00620141">
      <w:pPr>
        <w:spacing w:line="360" w:lineRule="auto"/>
        <w:jc w:val="both"/>
        <w:rPr>
          <w:i/>
        </w:rPr>
      </w:pPr>
      <w:r w:rsidRPr="0087695C">
        <w:rPr>
          <w:b/>
          <w:bCs/>
        </w:rPr>
        <w:t>Текст</w:t>
      </w:r>
    </w:p>
    <w:p w:rsidR="00620141" w:rsidRPr="0087695C" w:rsidRDefault="00620141" w:rsidP="00620141">
      <w:pPr>
        <w:spacing w:line="360" w:lineRule="auto"/>
        <w:jc w:val="both"/>
        <w:rPr>
          <w:b/>
        </w:rPr>
      </w:pPr>
      <w:r w:rsidRPr="0087695C">
        <w:rPr>
          <w:b/>
        </w:rPr>
        <w:lastRenderedPageBreak/>
        <w:t>Обучающийся научится:</w:t>
      </w:r>
    </w:p>
    <w:p w:rsidR="00620141" w:rsidRPr="0087695C" w:rsidRDefault="00620141" w:rsidP="00620141">
      <w:pPr>
        <w:numPr>
          <w:ilvl w:val="0"/>
          <w:numId w:val="3"/>
        </w:numPr>
        <w:tabs>
          <w:tab w:val="left" w:pos="567"/>
        </w:tabs>
        <w:spacing w:line="360" w:lineRule="auto"/>
        <w:ind w:left="0" w:firstLine="284"/>
        <w:jc w:val="both"/>
      </w:pPr>
      <w:r w:rsidRPr="0087695C">
        <w:t>анализировать и характеризовать тексты научного и художественного стилей речи;</w:t>
      </w:r>
    </w:p>
    <w:p w:rsidR="00620141" w:rsidRPr="0087695C" w:rsidRDefault="00620141" w:rsidP="00620141">
      <w:pPr>
        <w:numPr>
          <w:ilvl w:val="0"/>
          <w:numId w:val="3"/>
        </w:numPr>
        <w:tabs>
          <w:tab w:val="left" w:pos="567"/>
        </w:tabs>
        <w:spacing w:line="360" w:lineRule="auto"/>
        <w:ind w:left="0" w:firstLine="284"/>
        <w:jc w:val="both"/>
      </w:pPr>
      <w:r w:rsidRPr="0087695C">
        <w:t> осуществлять информационную переработку текста, передавая его содержание в виде простого  плана;</w:t>
      </w:r>
    </w:p>
    <w:p w:rsidR="00620141" w:rsidRPr="0087695C" w:rsidRDefault="00620141" w:rsidP="00620141">
      <w:pPr>
        <w:numPr>
          <w:ilvl w:val="0"/>
          <w:numId w:val="3"/>
        </w:numPr>
        <w:tabs>
          <w:tab w:val="left" w:pos="567"/>
        </w:tabs>
        <w:spacing w:line="360" w:lineRule="auto"/>
        <w:ind w:left="0" w:firstLine="284"/>
        <w:jc w:val="both"/>
      </w:pPr>
      <w:r w:rsidRPr="0087695C">
        <w:t>создавать связный  текст.</w:t>
      </w:r>
    </w:p>
    <w:p w:rsidR="00620141" w:rsidRPr="0087695C" w:rsidRDefault="00620141" w:rsidP="00620141">
      <w:pPr>
        <w:spacing w:line="360" w:lineRule="auto"/>
        <w:jc w:val="both"/>
        <w:rPr>
          <w:b/>
        </w:rPr>
      </w:pPr>
      <w:r w:rsidRPr="0087695C">
        <w:rPr>
          <w:b/>
        </w:rPr>
        <w:t>Обучающийся получит возможность научиться:</w:t>
      </w:r>
    </w:p>
    <w:p w:rsidR="00620141" w:rsidRPr="0087695C" w:rsidRDefault="00620141" w:rsidP="00620141">
      <w:pPr>
        <w:spacing w:line="360" w:lineRule="auto"/>
        <w:ind w:firstLine="454"/>
        <w:jc w:val="both"/>
        <w:rPr>
          <w:i/>
        </w:rPr>
      </w:pPr>
      <w:r w:rsidRPr="0087695C">
        <w:t>• создавать тексты в устной и письменной форме</w:t>
      </w:r>
      <w:r w:rsidRPr="0087695C">
        <w:rPr>
          <w:i/>
        </w:rPr>
        <w:t xml:space="preserve">. </w:t>
      </w:r>
    </w:p>
    <w:p w:rsidR="00620141" w:rsidRPr="0087695C" w:rsidRDefault="00620141" w:rsidP="00620141">
      <w:pPr>
        <w:shd w:val="clear" w:color="auto" w:fill="FFFFFF"/>
        <w:spacing w:line="360" w:lineRule="auto"/>
        <w:jc w:val="both"/>
        <w:outlineLvl w:val="0"/>
        <w:rPr>
          <w:b/>
          <w:bCs/>
        </w:rPr>
      </w:pPr>
      <w:r w:rsidRPr="0087695C">
        <w:rPr>
          <w:b/>
          <w:bCs/>
        </w:rPr>
        <w:t>Функциональные разновидности языка</w:t>
      </w:r>
    </w:p>
    <w:p w:rsidR="00620141" w:rsidRPr="0087695C" w:rsidRDefault="00620141" w:rsidP="00620141">
      <w:pPr>
        <w:spacing w:line="360" w:lineRule="auto"/>
        <w:jc w:val="both"/>
        <w:rPr>
          <w:b/>
        </w:rPr>
      </w:pPr>
      <w:r w:rsidRPr="0087695C">
        <w:rPr>
          <w:b/>
        </w:rPr>
        <w:t>Обучающийся научится:</w:t>
      </w:r>
    </w:p>
    <w:p w:rsidR="00620141" w:rsidRPr="0087695C" w:rsidRDefault="00620141" w:rsidP="00620141">
      <w:pPr>
        <w:numPr>
          <w:ilvl w:val="0"/>
          <w:numId w:val="3"/>
        </w:numPr>
        <w:tabs>
          <w:tab w:val="left" w:pos="567"/>
        </w:tabs>
        <w:spacing w:line="360" w:lineRule="auto"/>
        <w:ind w:left="0" w:firstLine="284"/>
        <w:jc w:val="both"/>
      </w:pPr>
      <w:r w:rsidRPr="0087695C">
        <w:t xml:space="preserve">владеть практическими умениями создавать тексты разговорного, научного,  </w:t>
      </w:r>
    </w:p>
    <w:p w:rsidR="00620141" w:rsidRPr="0087695C" w:rsidRDefault="00620141" w:rsidP="00620141">
      <w:pPr>
        <w:tabs>
          <w:tab w:val="left" w:pos="567"/>
        </w:tabs>
        <w:spacing w:line="360" w:lineRule="auto"/>
        <w:jc w:val="both"/>
      </w:pPr>
      <w:r w:rsidRPr="0087695C">
        <w:t>художественного стилей;</w:t>
      </w:r>
    </w:p>
    <w:p w:rsidR="00620141" w:rsidRPr="0087695C" w:rsidRDefault="00620141" w:rsidP="00620141">
      <w:pPr>
        <w:numPr>
          <w:ilvl w:val="0"/>
          <w:numId w:val="3"/>
        </w:numPr>
        <w:tabs>
          <w:tab w:val="left" w:pos="567"/>
        </w:tabs>
        <w:spacing w:line="360" w:lineRule="auto"/>
        <w:ind w:left="0" w:firstLine="284"/>
        <w:jc w:val="both"/>
      </w:pPr>
      <w:r w:rsidRPr="0087695C">
        <w:t>различать и анализировать тексты разговорного, научного,  художественного стилей;</w:t>
      </w:r>
    </w:p>
    <w:p w:rsidR="00620141" w:rsidRPr="0087695C" w:rsidRDefault="00620141" w:rsidP="00620141">
      <w:pPr>
        <w:numPr>
          <w:ilvl w:val="0"/>
          <w:numId w:val="3"/>
        </w:numPr>
        <w:tabs>
          <w:tab w:val="left" w:pos="567"/>
        </w:tabs>
        <w:spacing w:line="360" w:lineRule="auto"/>
        <w:ind w:left="0" w:firstLine="284"/>
        <w:jc w:val="both"/>
      </w:pPr>
      <w:r w:rsidRPr="0087695C">
        <w:t>оценивать чужие и собственные речевые высказывания разной функциональной направленности в соответствии с  коммуникативными требованиями;</w:t>
      </w:r>
    </w:p>
    <w:p w:rsidR="00620141" w:rsidRPr="0087695C" w:rsidRDefault="00620141" w:rsidP="00620141">
      <w:pPr>
        <w:numPr>
          <w:ilvl w:val="0"/>
          <w:numId w:val="3"/>
        </w:numPr>
        <w:tabs>
          <w:tab w:val="left" w:pos="567"/>
        </w:tabs>
        <w:spacing w:line="360" w:lineRule="auto"/>
        <w:ind w:left="0" w:firstLine="284"/>
        <w:jc w:val="both"/>
      </w:pPr>
      <w:r w:rsidRPr="0087695C">
        <w:t>исправлять речевые недостатки, редактировать текст;</w:t>
      </w:r>
    </w:p>
    <w:p w:rsidR="00620141" w:rsidRPr="0087695C" w:rsidRDefault="00620141" w:rsidP="00620141">
      <w:pPr>
        <w:numPr>
          <w:ilvl w:val="0"/>
          <w:numId w:val="3"/>
        </w:numPr>
        <w:tabs>
          <w:tab w:val="left" w:pos="567"/>
        </w:tabs>
        <w:spacing w:line="360" w:lineRule="auto"/>
        <w:ind w:left="0" w:firstLine="284"/>
        <w:jc w:val="both"/>
      </w:pPr>
      <w:r w:rsidRPr="0087695C">
        <w:t>выступать перед аудиторией сверстников с небольшими информационными сообщениями  и небольшим докладом на учебную и научную темы.</w:t>
      </w:r>
    </w:p>
    <w:p w:rsidR="00620141" w:rsidRPr="0087695C" w:rsidRDefault="00620141" w:rsidP="00620141">
      <w:pPr>
        <w:spacing w:line="360" w:lineRule="auto"/>
        <w:jc w:val="both"/>
        <w:rPr>
          <w:b/>
        </w:rPr>
      </w:pPr>
      <w:r w:rsidRPr="0087695C">
        <w:rPr>
          <w:b/>
        </w:rPr>
        <w:t>Обучающийся получит возможность научиться:</w:t>
      </w:r>
    </w:p>
    <w:p w:rsidR="00620141" w:rsidRPr="0087695C" w:rsidRDefault="00620141" w:rsidP="00620141">
      <w:pPr>
        <w:numPr>
          <w:ilvl w:val="0"/>
          <w:numId w:val="3"/>
        </w:numPr>
        <w:tabs>
          <w:tab w:val="left" w:pos="567"/>
        </w:tabs>
        <w:spacing w:line="360" w:lineRule="auto"/>
        <w:ind w:left="0" w:firstLine="284"/>
        <w:jc w:val="both"/>
      </w:pPr>
      <w:r w:rsidRPr="0087695C">
        <w:t>различать, создавать и анализировать тексты разговорного, научного и художественного стилей;</w:t>
      </w:r>
    </w:p>
    <w:p w:rsidR="00620141" w:rsidRPr="0087695C" w:rsidRDefault="00620141" w:rsidP="00620141">
      <w:pPr>
        <w:numPr>
          <w:ilvl w:val="0"/>
          <w:numId w:val="3"/>
        </w:numPr>
        <w:tabs>
          <w:tab w:val="left" w:pos="567"/>
        </w:tabs>
        <w:spacing w:line="360" w:lineRule="auto"/>
        <w:ind w:left="0" w:firstLine="284"/>
        <w:jc w:val="both"/>
      </w:pPr>
      <w:r w:rsidRPr="0087695C">
        <w:t>анализировать композицию текста с точки зрения достижения поставленных коммуникативных задач;</w:t>
      </w:r>
    </w:p>
    <w:p w:rsidR="00620141" w:rsidRPr="0087695C" w:rsidRDefault="00620141" w:rsidP="00620141">
      <w:pPr>
        <w:numPr>
          <w:ilvl w:val="0"/>
          <w:numId w:val="3"/>
        </w:numPr>
        <w:tabs>
          <w:tab w:val="left" w:pos="567"/>
        </w:tabs>
        <w:spacing w:line="360" w:lineRule="auto"/>
        <w:ind w:left="0" w:firstLine="284"/>
        <w:jc w:val="both"/>
      </w:pPr>
      <w:r w:rsidRPr="0087695C">
        <w:t>выступать перед аудиторией сверстников с небольшой убеждающей речью.</w:t>
      </w:r>
    </w:p>
    <w:p w:rsidR="00620141" w:rsidRPr="0087695C" w:rsidRDefault="00620141" w:rsidP="00620141">
      <w:pPr>
        <w:tabs>
          <w:tab w:val="left" w:pos="567"/>
        </w:tabs>
        <w:spacing w:line="360" w:lineRule="auto"/>
        <w:jc w:val="both"/>
        <w:rPr>
          <w:i/>
        </w:rPr>
      </w:pPr>
      <w:r w:rsidRPr="0087695C">
        <w:rPr>
          <w:b/>
          <w:bCs/>
        </w:rPr>
        <w:lastRenderedPageBreak/>
        <w:t>Общие сведения о языке</w:t>
      </w:r>
    </w:p>
    <w:p w:rsidR="00620141" w:rsidRPr="0087695C" w:rsidRDefault="00620141" w:rsidP="00620141">
      <w:pPr>
        <w:spacing w:line="360" w:lineRule="auto"/>
        <w:jc w:val="both"/>
        <w:rPr>
          <w:b/>
        </w:rPr>
      </w:pPr>
      <w:r w:rsidRPr="0087695C">
        <w:rPr>
          <w:b/>
        </w:rPr>
        <w:t>Обучающийся научится:</w:t>
      </w:r>
    </w:p>
    <w:p w:rsidR="00620141" w:rsidRPr="0087695C" w:rsidRDefault="00620141" w:rsidP="00620141">
      <w:pPr>
        <w:numPr>
          <w:ilvl w:val="0"/>
          <w:numId w:val="3"/>
        </w:numPr>
        <w:tabs>
          <w:tab w:val="left" w:pos="567"/>
        </w:tabs>
        <w:spacing w:line="360" w:lineRule="auto"/>
        <w:ind w:left="0" w:firstLine="284"/>
        <w:jc w:val="both"/>
      </w:pPr>
      <w:r w:rsidRPr="0087695C">
        <w:t>характеризовать основные социальные функции русского языка в России и мире;</w:t>
      </w:r>
    </w:p>
    <w:p w:rsidR="00620141" w:rsidRPr="0087695C" w:rsidRDefault="00620141" w:rsidP="00620141">
      <w:pPr>
        <w:numPr>
          <w:ilvl w:val="0"/>
          <w:numId w:val="3"/>
        </w:numPr>
        <w:tabs>
          <w:tab w:val="left" w:pos="567"/>
        </w:tabs>
        <w:spacing w:line="360" w:lineRule="auto"/>
        <w:ind w:left="0" w:firstLine="284"/>
        <w:jc w:val="both"/>
      </w:pPr>
      <w:r w:rsidRPr="0087695C">
        <w:t>определять различия между литературным языком и диалектами, профессиональными разновидностями языка,  характеризовать эти различия;</w:t>
      </w:r>
    </w:p>
    <w:p w:rsidR="00620141" w:rsidRPr="0087695C" w:rsidRDefault="00620141" w:rsidP="00620141">
      <w:pPr>
        <w:numPr>
          <w:ilvl w:val="0"/>
          <w:numId w:val="3"/>
        </w:numPr>
        <w:tabs>
          <w:tab w:val="left" w:pos="567"/>
        </w:tabs>
        <w:spacing w:line="360" w:lineRule="auto"/>
        <w:ind w:left="0" w:firstLine="284"/>
        <w:jc w:val="both"/>
      </w:pPr>
      <w:r w:rsidRPr="0087695C">
        <w:t>оценивать использование основных изобразительных средств языка.</w:t>
      </w:r>
    </w:p>
    <w:p w:rsidR="00620141" w:rsidRPr="0087695C" w:rsidRDefault="00620141" w:rsidP="00620141">
      <w:pPr>
        <w:spacing w:line="360" w:lineRule="auto"/>
        <w:jc w:val="both"/>
        <w:rPr>
          <w:b/>
        </w:rPr>
      </w:pPr>
      <w:r w:rsidRPr="0087695C">
        <w:rPr>
          <w:b/>
        </w:rPr>
        <w:t>Обучающийся получит возможность научиться:</w:t>
      </w:r>
    </w:p>
    <w:p w:rsidR="00620141" w:rsidRPr="0087695C" w:rsidRDefault="00620141" w:rsidP="00620141">
      <w:pPr>
        <w:pStyle w:val="af2"/>
        <w:numPr>
          <w:ilvl w:val="1"/>
          <w:numId w:val="3"/>
        </w:numPr>
        <w:tabs>
          <w:tab w:val="left" w:pos="567"/>
        </w:tabs>
        <w:ind w:hanging="1610"/>
        <w:rPr>
          <w:i/>
          <w:sz w:val="24"/>
          <w:szCs w:val="24"/>
        </w:rPr>
      </w:pPr>
      <w:r w:rsidRPr="0087695C">
        <w:rPr>
          <w:sz w:val="24"/>
          <w:szCs w:val="24"/>
        </w:rPr>
        <w:t>характеризовать вклад выдающихся лингвистов в развитие русистики</w:t>
      </w:r>
      <w:r w:rsidRPr="0087695C">
        <w:rPr>
          <w:i/>
          <w:sz w:val="24"/>
          <w:szCs w:val="24"/>
        </w:rPr>
        <w:t>.</w:t>
      </w:r>
    </w:p>
    <w:p w:rsidR="00620141" w:rsidRPr="0087695C" w:rsidRDefault="00620141" w:rsidP="00620141">
      <w:pPr>
        <w:shd w:val="clear" w:color="auto" w:fill="FFFFFF"/>
        <w:spacing w:line="360" w:lineRule="auto"/>
        <w:jc w:val="both"/>
        <w:outlineLvl w:val="0"/>
        <w:rPr>
          <w:b/>
          <w:bCs/>
        </w:rPr>
      </w:pPr>
      <w:r w:rsidRPr="0087695C">
        <w:rPr>
          <w:b/>
          <w:bCs/>
        </w:rPr>
        <w:t>Фонетика и орфоэпия. Графика</w:t>
      </w:r>
    </w:p>
    <w:p w:rsidR="00620141" w:rsidRPr="0087695C" w:rsidRDefault="00620141" w:rsidP="00620141">
      <w:pPr>
        <w:spacing w:line="360" w:lineRule="auto"/>
        <w:jc w:val="both"/>
        <w:rPr>
          <w:b/>
          <w:bCs/>
        </w:rPr>
      </w:pPr>
      <w:r w:rsidRPr="0087695C">
        <w:rPr>
          <w:b/>
        </w:rPr>
        <w:t>Обучающийся научится:</w:t>
      </w:r>
    </w:p>
    <w:p w:rsidR="00620141" w:rsidRPr="0087695C" w:rsidRDefault="00620141" w:rsidP="00620141">
      <w:pPr>
        <w:numPr>
          <w:ilvl w:val="0"/>
          <w:numId w:val="3"/>
        </w:numPr>
        <w:tabs>
          <w:tab w:val="left" w:pos="567"/>
        </w:tabs>
        <w:spacing w:line="360" w:lineRule="auto"/>
        <w:ind w:left="0" w:firstLine="284"/>
        <w:jc w:val="both"/>
      </w:pPr>
      <w:r w:rsidRPr="0087695C">
        <w:t>проводить фонетический анализ слова;</w:t>
      </w:r>
    </w:p>
    <w:p w:rsidR="00620141" w:rsidRPr="0087695C" w:rsidRDefault="00620141" w:rsidP="00620141">
      <w:pPr>
        <w:numPr>
          <w:ilvl w:val="0"/>
          <w:numId w:val="3"/>
        </w:numPr>
        <w:tabs>
          <w:tab w:val="left" w:pos="567"/>
        </w:tabs>
        <w:spacing w:line="360" w:lineRule="auto"/>
        <w:ind w:left="0" w:firstLine="284"/>
        <w:jc w:val="both"/>
      </w:pPr>
      <w:r w:rsidRPr="0087695C">
        <w:t>соблюдать основные орфоэпические правила современного русского литературного языка;</w:t>
      </w:r>
    </w:p>
    <w:p w:rsidR="00620141" w:rsidRPr="0087695C" w:rsidRDefault="00620141" w:rsidP="00620141">
      <w:pPr>
        <w:numPr>
          <w:ilvl w:val="0"/>
          <w:numId w:val="3"/>
        </w:numPr>
        <w:tabs>
          <w:tab w:val="left" w:pos="567"/>
        </w:tabs>
        <w:spacing w:line="360" w:lineRule="auto"/>
        <w:ind w:left="0" w:firstLine="284"/>
        <w:jc w:val="both"/>
      </w:pPr>
      <w:r w:rsidRPr="0087695C">
        <w:t>извлекать необходимую информацию из орфоэпических словарей и справочников; использовать её в различных видах деятельности.</w:t>
      </w:r>
    </w:p>
    <w:p w:rsidR="00620141" w:rsidRPr="0087695C" w:rsidRDefault="00620141" w:rsidP="00620141">
      <w:pPr>
        <w:spacing w:line="360" w:lineRule="auto"/>
        <w:jc w:val="both"/>
        <w:rPr>
          <w:b/>
        </w:rPr>
      </w:pPr>
      <w:r w:rsidRPr="0087695C">
        <w:rPr>
          <w:b/>
        </w:rPr>
        <w:t>Обучающийся получит возможность научиться:</w:t>
      </w:r>
    </w:p>
    <w:p w:rsidR="00620141" w:rsidRPr="0087695C" w:rsidRDefault="00620141" w:rsidP="00620141">
      <w:pPr>
        <w:numPr>
          <w:ilvl w:val="0"/>
          <w:numId w:val="3"/>
        </w:numPr>
        <w:tabs>
          <w:tab w:val="left" w:pos="567"/>
        </w:tabs>
        <w:spacing w:line="360" w:lineRule="auto"/>
        <w:ind w:left="0" w:firstLine="284"/>
        <w:jc w:val="both"/>
      </w:pPr>
      <w:r w:rsidRPr="0087695C">
        <w:t>опознавать основные выразительные средства фонетики (звукопись);</w:t>
      </w:r>
    </w:p>
    <w:p w:rsidR="00620141" w:rsidRPr="0087695C" w:rsidRDefault="00620141" w:rsidP="00620141">
      <w:pPr>
        <w:numPr>
          <w:ilvl w:val="0"/>
          <w:numId w:val="3"/>
        </w:numPr>
        <w:tabs>
          <w:tab w:val="left" w:pos="567"/>
        </w:tabs>
        <w:spacing w:line="360" w:lineRule="auto"/>
        <w:ind w:left="0" w:firstLine="284"/>
        <w:jc w:val="both"/>
      </w:pPr>
      <w:r w:rsidRPr="0087695C">
        <w:t>выразительно читать прозаические и поэтические тексты;</w:t>
      </w:r>
    </w:p>
    <w:p w:rsidR="00620141" w:rsidRPr="0087695C" w:rsidRDefault="00620141" w:rsidP="00620141">
      <w:pPr>
        <w:numPr>
          <w:ilvl w:val="0"/>
          <w:numId w:val="3"/>
        </w:numPr>
        <w:tabs>
          <w:tab w:val="left" w:pos="567"/>
        </w:tabs>
        <w:spacing w:line="360" w:lineRule="auto"/>
        <w:ind w:left="0" w:firstLine="284"/>
        <w:jc w:val="both"/>
      </w:pPr>
      <w:r w:rsidRPr="0087695C">
        <w:t>извлекать необходимую информацию из мультимедийных орфоэпических словарей и справочников; использовать её в различных видах деятельности.</w:t>
      </w:r>
    </w:p>
    <w:p w:rsidR="00620141" w:rsidRPr="0087695C" w:rsidRDefault="00620141" w:rsidP="00620141">
      <w:pPr>
        <w:spacing w:line="360" w:lineRule="auto"/>
        <w:jc w:val="both"/>
        <w:outlineLvl w:val="0"/>
        <w:rPr>
          <w:b/>
        </w:rPr>
      </w:pPr>
      <w:r w:rsidRPr="0087695C">
        <w:rPr>
          <w:b/>
        </w:rPr>
        <w:t>Морфемика и словообразование</w:t>
      </w:r>
    </w:p>
    <w:p w:rsidR="00620141" w:rsidRPr="0087695C" w:rsidRDefault="00620141" w:rsidP="00620141">
      <w:pPr>
        <w:spacing w:line="360" w:lineRule="auto"/>
        <w:jc w:val="both"/>
        <w:rPr>
          <w:b/>
        </w:rPr>
      </w:pPr>
      <w:r w:rsidRPr="0087695C">
        <w:rPr>
          <w:b/>
        </w:rPr>
        <w:lastRenderedPageBreak/>
        <w:t>Обучающийся научится:</w:t>
      </w:r>
    </w:p>
    <w:p w:rsidR="00620141" w:rsidRPr="0087695C" w:rsidRDefault="00620141" w:rsidP="00620141">
      <w:pPr>
        <w:numPr>
          <w:ilvl w:val="0"/>
          <w:numId w:val="3"/>
        </w:numPr>
        <w:tabs>
          <w:tab w:val="left" w:pos="567"/>
        </w:tabs>
        <w:spacing w:line="360" w:lineRule="auto"/>
        <w:ind w:left="0" w:firstLine="284"/>
        <w:jc w:val="both"/>
      </w:pPr>
      <w:r w:rsidRPr="0087695C">
        <w:t>делить слова на морфемы на основе смыслового, грамматического и словообразовательного анализа слова;</w:t>
      </w:r>
    </w:p>
    <w:p w:rsidR="00620141" w:rsidRPr="0087695C" w:rsidRDefault="00620141" w:rsidP="00620141">
      <w:pPr>
        <w:numPr>
          <w:ilvl w:val="0"/>
          <w:numId w:val="3"/>
        </w:numPr>
        <w:tabs>
          <w:tab w:val="left" w:pos="567"/>
        </w:tabs>
        <w:spacing w:line="360" w:lineRule="auto"/>
        <w:ind w:left="0" w:firstLine="284"/>
        <w:jc w:val="both"/>
      </w:pPr>
      <w:r w:rsidRPr="0087695C">
        <w:t>различать изученные способы словообразования;</w:t>
      </w:r>
    </w:p>
    <w:p w:rsidR="00620141" w:rsidRPr="0087695C" w:rsidRDefault="00620141" w:rsidP="00620141">
      <w:pPr>
        <w:numPr>
          <w:ilvl w:val="0"/>
          <w:numId w:val="3"/>
        </w:numPr>
        <w:tabs>
          <w:tab w:val="left" w:pos="567"/>
        </w:tabs>
        <w:spacing w:line="360" w:lineRule="auto"/>
        <w:ind w:left="0" w:firstLine="284"/>
        <w:jc w:val="both"/>
      </w:pPr>
      <w:r w:rsidRPr="0087695C">
        <w:t>анализировать и самостоятельно составлять словообразовательные пары и словообразовательные цепочки слов;</w:t>
      </w:r>
    </w:p>
    <w:p w:rsidR="00620141" w:rsidRPr="0087695C" w:rsidRDefault="00620141" w:rsidP="00620141">
      <w:pPr>
        <w:numPr>
          <w:ilvl w:val="0"/>
          <w:numId w:val="3"/>
        </w:numPr>
        <w:tabs>
          <w:tab w:val="left" w:pos="567"/>
        </w:tabs>
        <w:spacing w:line="360" w:lineRule="auto"/>
        <w:ind w:left="0" w:firstLine="284"/>
        <w:jc w:val="both"/>
      </w:pPr>
      <w:r w:rsidRPr="0087695C">
        <w:t>применять знания и умения по морфемике и словообразованию в практике правописания, а также при проведении грамматического и лексического анализа слов.</w:t>
      </w:r>
    </w:p>
    <w:p w:rsidR="00620141" w:rsidRPr="0087695C" w:rsidRDefault="00620141" w:rsidP="00620141">
      <w:pPr>
        <w:spacing w:line="360" w:lineRule="auto"/>
        <w:jc w:val="both"/>
        <w:rPr>
          <w:b/>
        </w:rPr>
      </w:pPr>
      <w:r w:rsidRPr="0087695C">
        <w:rPr>
          <w:b/>
        </w:rPr>
        <w:t>Обучающийся получит возможность научиться:</w:t>
      </w:r>
    </w:p>
    <w:p w:rsidR="00620141" w:rsidRPr="0087695C" w:rsidRDefault="00620141" w:rsidP="00620141">
      <w:pPr>
        <w:numPr>
          <w:ilvl w:val="0"/>
          <w:numId w:val="3"/>
        </w:numPr>
        <w:tabs>
          <w:tab w:val="left" w:pos="567"/>
        </w:tabs>
        <w:spacing w:line="360" w:lineRule="auto"/>
        <w:ind w:left="0" w:firstLine="284"/>
        <w:jc w:val="both"/>
      </w:pPr>
      <w:r w:rsidRPr="0087695C">
        <w:t>характеризовать словообразовательные гнёзда, устанавливая смысловую и структурную связь однокоренных слов;</w:t>
      </w:r>
    </w:p>
    <w:p w:rsidR="00620141" w:rsidRPr="0087695C" w:rsidRDefault="00620141" w:rsidP="00620141">
      <w:pPr>
        <w:numPr>
          <w:ilvl w:val="0"/>
          <w:numId w:val="3"/>
        </w:numPr>
        <w:tabs>
          <w:tab w:val="left" w:pos="567"/>
        </w:tabs>
        <w:spacing w:line="360" w:lineRule="auto"/>
        <w:ind w:left="0" w:firstLine="284"/>
        <w:jc w:val="both"/>
      </w:pPr>
      <w:r w:rsidRPr="0087695C">
        <w:t>опознавать основные выразительные средства словообразования в художественной речи и оценивать их;</w:t>
      </w:r>
    </w:p>
    <w:p w:rsidR="00620141" w:rsidRPr="0087695C" w:rsidRDefault="00620141" w:rsidP="00620141">
      <w:pPr>
        <w:numPr>
          <w:ilvl w:val="0"/>
          <w:numId w:val="3"/>
        </w:numPr>
        <w:tabs>
          <w:tab w:val="left" w:pos="567"/>
        </w:tabs>
        <w:spacing w:line="360" w:lineRule="auto"/>
        <w:ind w:left="0" w:firstLine="284"/>
        <w:jc w:val="both"/>
      </w:pPr>
      <w:r w:rsidRPr="0087695C">
        <w:t>извлекать необходимую информацию из морфемных, словообразовательных и этимологических словарей и справочников, в том числе мультимедийных;</w:t>
      </w:r>
    </w:p>
    <w:p w:rsidR="00620141" w:rsidRPr="0087695C" w:rsidRDefault="00620141" w:rsidP="00620141">
      <w:pPr>
        <w:numPr>
          <w:ilvl w:val="0"/>
          <w:numId w:val="3"/>
        </w:numPr>
        <w:tabs>
          <w:tab w:val="left" w:pos="567"/>
        </w:tabs>
        <w:spacing w:line="360" w:lineRule="auto"/>
        <w:ind w:left="0" w:firstLine="284"/>
        <w:jc w:val="both"/>
      </w:pPr>
      <w:r w:rsidRPr="0087695C">
        <w:t> использовать этимологическую справку для объяснения правописания и лексического значения слова.</w:t>
      </w:r>
    </w:p>
    <w:p w:rsidR="00620141" w:rsidRPr="0087695C" w:rsidRDefault="00620141" w:rsidP="00620141">
      <w:pPr>
        <w:shd w:val="clear" w:color="auto" w:fill="FFFFFF"/>
        <w:spacing w:line="360" w:lineRule="auto"/>
        <w:jc w:val="both"/>
        <w:outlineLvl w:val="0"/>
      </w:pPr>
      <w:r w:rsidRPr="0087695C">
        <w:rPr>
          <w:b/>
          <w:bCs/>
        </w:rPr>
        <w:t>Лексикология и фразеология</w:t>
      </w:r>
    </w:p>
    <w:p w:rsidR="00620141" w:rsidRPr="0087695C" w:rsidRDefault="00620141" w:rsidP="00620141">
      <w:pPr>
        <w:spacing w:line="360" w:lineRule="auto"/>
        <w:jc w:val="both"/>
        <w:rPr>
          <w:b/>
        </w:rPr>
      </w:pPr>
      <w:r w:rsidRPr="0087695C">
        <w:rPr>
          <w:b/>
        </w:rPr>
        <w:t>Обучающийся научится:</w:t>
      </w:r>
    </w:p>
    <w:p w:rsidR="00620141" w:rsidRPr="0087695C" w:rsidRDefault="00620141" w:rsidP="00620141">
      <w:pPr>
        <w:numPr>
          <w:ilvl w:val="0"/>
          <w:numId w:val="3"/>
        </w:numPr>
        <w:tabs>
          <w:tab w:val="left" w:pos="567"/>
        </w:tabs>
        <w:spacing w:line="360" w:lineRule="auto"/>
        <w:ind w:left="0" w:firstLine="284"/>
        <w:jc w:val="both"/>
      </w:pPr>
      <w:r w:rsidRPr="0087695C">
        <w:t>проводить лексический разбор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а также указывая сферу употребления и стилистическую окраску слова;</w:t>
      </w:r>
    </w:p>
    <w:p w:rsidR="00620141" w:rsidRPr="0087695C" w:rsidRDefault="00620141" w:rsidP="00620141">
      <w:pPr>
        <w:numPr>
          <w:ilvl w:val="0"/>
          <w:numId w:val="3"/>
        </w:numPr>
        <w:tabs>
          <w:tab w:val="left" w:pos="567"/>
        </w:tabs>
        <w:spacing w:line="360" w:lineRule="auto"/>
        <w:ind w:left="0" w:firstLine="284"/>
        <w:jc w:val="both"/>
      </w:pPr>
      <w:r w:rsidRPr="0087695C">
        <w:t>группировать слова по тематическим группам; подбирать к словам синонимы, антонимы; опознавать фразеологические обороты;</w:t>
      </w:r>
    </w:p>
    <w:p w:rsidR="00620141" w:rsidRPr="0087695C" w:rsidRDefault="00620141" w:rsidP="00620141">
      <w:pPr>
        <w:numPr>
          <w:ilvl w:val="0"/>
          <w:numId w:val="3"/>
        </w:numPr>
        <w:tabs>
          <w:tab w:val="left" w:pos="567"/>
        </w:tabs>
        <w:spacing w:line="360" w:lineRule="auto"/>
        <w:ind w:left="0" w:firstLine="284"/>
        <w:jc w:val="both"/>
      </w:pPr>
      <w:r w:rsidRPr="0087695C">
        <w:t>соблюдать лексические нормы в устных и письменных высказываниях;</w:t>
      </w:r>
    </w:p>
    <w:p w:rsidR="00620141" w:rsidRPr="0087695C" w:rsidRDefault="00620141" w:rsidP="00620141">
      <w:pPr>
        <w:numPr>
          <w:ilvl w:val="0"/>
          <w:numId w:val="3"/>
        </w:numPr>
        <w:tabs>
          <w:tab w:val="left" w:pos="567"/>
        </w:tabs>
        <w:spacing w:line="360" w:lineRule="auto"/>
        <w:ind w:left="0" w:firstLine="284"/>
        <w:jc w:val="both"/>
      </w:pPr>
      <w:r w:rsidRPr="0087695C">
        <w:lastRenderedPageBreak/>
        <w:t>использовать лексическую синонимию как средство исправления неоправданного повтора в речи и как средство связи предложений в тексте;</w:t>
      </w:r>
    </w:p>
    <w:p w:rsidR="00620141" w:rsidRPr="0087695C" w:rsidRDefault="00620141" w:rsidP="00620141">
      <w:pPr>
        <w:numPr>
          <w:ilvl w:val="0"/>
          <w:numId w:val="3"/>
        </w:numPr>
        <w:tabs>
          <w:tab w:val="left" w:pos="567"/>
        </w:tabs>
        <w:spacing w:line="360" w:lineRule="auto"/>
        <w:ind w:left="0" w:firstLine="284"/>
        <w:jc w:val="both"/>
      </w:pPr>
      <w:r w:rsidRPr="0087695C">
        <w:t>опознавать основные виды тропов, построенных на переносном значении слова (метафора, эпитет, олицетворение);</w:t>
      </w:r>
    </w:p>
    <w:p w:rsidR="00620141" w:rsidRPr="0087695C" w:rsidRDefault="00620141" w:rsidP="00620141">
      <w:pPr>
        <w:numPr>
          <w:ilvl w:val="0"/>
          <w:numId w:val="3"/>
        </w:numPr>
        <w:tabs>
          <w:tab w:val="left" w:pos="567"/>
        </w:tabs>
        <w:spacing w:line="360" w:lineRule="auto"/>
        <w:ind w:left="0" w:firstLine="284"/>
        <w:jc w:val="both"/>
      </w:pPr>
      <w:r w:rsidRPr="0087695C">
        <w:t>пользоваться различными видами лексических словарей (толковым словарём, словарём синонимов, антонимов, фразеологическим словарём и др.) и использовать полученную информацию в различных видах деятельности.</w:t>
      </w:r>
    </w:p>
    <w:p w:rsidR="00620141" w:rsidRPr="0087695C" w:rsidRDefault="00620141" w:rsidP="00620141">
      <w:pPr>
        <w:spacing w:line="360" w:lineRule="auto"/>
        <w:jc w:val="both"/>
        <w:rPr>
          <w:b/>
        </w:rPr>
      </w:pPr>
      <w:r w:rsidRPr="0087695C">
        <w:rPr>
          <w:b/>
        </w:rPr>
        <w:t>Обучающийся получит возможность научиться:</w:t>
      </w:r>
    </w:p>
    <w:p w:rsidR="00620141" w:rsidRPr="0087695C" w:rsidRDefault="00620141" w:rsidP="00620141">
      <w:pPr>
        <w:numPr>
          <w:ilvl w:val="0"/>
          <w:numId w:val="3"/>
        </w:numPr>
        <w:tabs>
          <w:tab w:val="left" w:pos="567"/>
        </w:tabs>
        <w:spacing w:line="360" w:lineRule="auto"/>
        <w:ind w:left="0" w:firstLine="284"/>
        <w:jc w:val="both"/>
      </w:pPr>
      <w:r w:rsidRPr="0087695C">
        <w:t>объяснять общие принципы классификации словарного состава русского языка;</w:t>
      </w:r>
    </w:p>
    <w:p w:rsidR="00620141" w:rsidRPr="0087695C" w:rsidRDefault="00620141" w:rsidP="00620141">
      <w:pPr>
        <w:numPr>
          <w:ilvl w:val="0"/>
          <w:numId w:val="3"/>
        </w:numPr>
        <w:tabs>
          <w:tab w:val="left" w:pos="567"/>
        </w:tabs>
        <w:spacing w:line="360" w:lineRule="auto"/>
        <w:ind w:left="0" w:firstLine="284"/>
        <w:jc w:val="both"/>
      </w:pPr>
      <w:r w:rsidRPr="0087695C">
        <w:t>аргументировать различие лексического и грамматического значений слова;</w:t>
      </w:r>
    </w:p>
    <w:p w:rsidR="00620141" w:rsidRPr="0087695C" w:rsidRDefault="00620141" w:rsidP="00620141">
      <w:pPr>
        <w:numPr>
          <w:ilvl w:val="0"/>
          <w:numId w:val="3"/>
        </w:numPr>
        <w:tabs>
          <w:tab w:val="left" w:pos="567"/>
        </w:tabs>
        <w:spacing w:line="360" w:lineRule="auto"/>
        <w:ind w:left="0" w:firstLine="284"/>
        <w:jc w:val="both"/>
      </w:pPr>
      <w:r w:rsidRPr="0087695C">
        <w:t>опознавать омонимы разных видов;</w:t>
      </w:r>
    </w:p>
    <w:p w:rsidR="00620141" w:rsidRPr="0087695C" w:rsidRDefault="00620141" w:rsidP="00620141">
      <w:pPr>
        <w:numPr>
          <w:ilvl w:val="0"/>
          <w:numId w:val="3"/>
        </w:numPr>
        <w:tabs>
          <w:tab w:val="left" w:pos="567"/>
        </w:tabs>
        <w:spacing w:line="360" w:lineRule="auto"/>
        <w:ind w:left="0" w:firstLine="284"/>
        <w:jc w:val="both"/>
      </w:pPr>
      <w:r w:rsidRPr="0087695C">
        <w:t>оценивать собственную и чужую речь с точки зрения точного, уместного и выразительного словоупотребления;</w:t>
      </w:r>
    </w:p>
    <w:p w:rsidR="00620141" w:rsidRPr="0087695C" w:rsidRDefault="00620141" w:rsidP="00620141">
      <w:pPr>
        <w:numPr>
          <w:ilvl w:val="0"/>
          <w:numId w:val="3"/>
        </w:numPr>
        <w:tabs>
          <w:tab w:val="left" w:pos="567"/>
        </w:tabs>
        <w:spacing w:line="360" w:lineRule="auto"/>
        <w:ind w:left="0" w:firstLine="284"/>
        <w:jc w:val="both"/>
      </w:pPr>
      <w:r w:rsidRPr="0087695C">
        <w:t xml:space="preserve">опознавать основные выразительные средства лексики и фразеологии в художественной речи и оценивать их; </w:t>
      </w:r>
    </w:p>
    <w:p w:rsidR="00620141" w:rsidRPr="0087695C" w:rsidRDefault="00620141" w:rsidP="00620141">
      <w:pPr>
        <w:numPr>
          <w:ilvl w:val="0"/>
          <w:numId w:val="3"/>
        </w:numPr>
        <w:tabs>
          <w:tab w:val="left" w:pos="567"/>
        </w:tabs>
        <w:spacing w:line="360" w:lineRule="auto"/>
        <w:ind w:left="0" w:firstLine="284"/>
        <w:jc w:val="both"/>
      </w:pPr>
      <w:r w:rsidRPr="0087695C">
        <w:t>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мультимедийных; использовать эту информацию в различных видах деятельности.</w:t>
      </w:r>
    </w:p>
    <w:p w:rsidR="00620141" w:rsidRPr="0087695C" w:rsidRDefault="00620141" w:rsidP="00620141">
      <w:pPr>
        <w:spacing w:line="360" w:lineRule="auto"/>
        <w:jc w:val="both"/>
        <w:outlineLvl w:val="0"/>
        <w:rPr>
          <w:b/>
        </w:rPr>
      </w:pPr>
      <w:r w:rsidRPr="0087695C">
        <w:rPr>
          <w:b/>
        </w:rPr>
        <w:t>Морфология</w:t>
      </w:r>
    </w:p>
    <w:p w:rsidR="00620141" w:rsidRPr="0087695C" w:rsidRDefault="00620141" w:rsidP="00620141">
      <w:pPr>
        <w:spacing w:line="360" w:lineRule="auto"/>
        <w:jc w:val="both"/>
        <w:rPr>
          <w:b/>
        </w:rPr>
      </w:pPr>
      <w:r w:rsidRPr="0087695C">
        <w:rPr>
          <w:b/>
        </w:rPr>
        <w:t>Обучающийся научится:</w:t>
      </w:r>
    </w:p>
    <w:p w:rsidR="00620141" w:rsidRPr="0087695C" w:rsidRDefault="00620141" w:rsidP="00620141">
      <w:pPr>
        <w:numPr>
          <w:ilvl w:val="0"/>
          <w:numId w:val="3"/>
        </w:numPr>
        <w:tabs>
          <w:tab w:val="left" w:pos="567"/>
        </w:tabs>
        <w:spacing w:line="360" w:lineRule="auto"/>
        <w:ind w:left="0" w:firstLine="284"/>
        <w:jc w:val="both"/>
      </w:pPr>
      <w:r w:rsidRPr="0087695C">
        <w:t>опознавать самостоятельные (знаменательные) части речи и их формы, служебные части речи;</w:t>
      </w:r>
    </w:p>
    <w:p w:rsidR="00620141" w:rsidRPr="0087695C" w:rsidRDefault="00620141" w:rsidP="00620141">
      <w:pPr>
        <w:numPr>
          <w:ilvl w:val="0"/>
          <w:numId w:val="3"/>
        </w:numPr>
        <w:tabs>
          <w:tab w:val="left" w:pos="567"/>
        </w:tabs>
        <w:spacing w:line="360" w:lineRule="auto"/>
        <w:ind w:left="0" w:firstLine="284"/>
        <w:jc w:val="both"/>
      </w:pPr>
      <w:r w:rsidRPr="0087695C">
        <w:t>анализировать слово с точки зрения его принадлежности к той или иной части речи;</w:t>
      </w:r>
    </w:p>
    <w:p w:rsidR="00620141" w:rsidRPr="0087695C" w:rsidRDefault="00620141" w:rsidP="00620141">
      <w:pPr>
        <w:numPr>
          <w:ilvl w:val="0"/>
          <w:numId w:val="3"/>
        </w:numPr>
        <w:tabs>
          <w:tab w:val="left" w:pos="567"/>
        </w:tabs>
        <w:spacing w:line="360" w:lineRule="auto"/>
        <w:ind w:left="0" w:firstLine="284"/>
        <w:jc w:val="both"/>
      </w:pPr>
      <w:r w:rsidRPr="0087695C">
        <w:t>употреблять формы слов различных частей речи в соответствии с нормами современного русского литературного языка;</w:t>
      </w:r>
    </w:p>
    <w:p w:rsidR="00620141" w:rsidRPr="0087695C" w:rsidRDefault="00620141" w:rsidP="00620141">
      <w:pPr>
        <w:numPr>
          <w:ilvl w:val="0"/>
          <w:numId w:val="3"/>
        </w:numPr>
        <w:tabs>
          <w:tab w:val="left" w:pos="567"/>
        </w:tabs>
        <w:spacing w:line="360" w:lineRule="auto"/>
        <w:ind w:left="0" w:firstLine="284"/>
        <w:jc w:val="both"/>
      </w:pPr>
      <w:r w:rsidRPr="0087695C">
        <w:t>применять морфологические знания и умения в практике правописания, в различных видах анализа;</w:t>
      </w:r>
    </w:p>
    <w:p w:rsidR="00620141" w:rsidRPr="0087695C" w:rsidRDefault="00620141" w:rsidP="00620141">
      <w:pPr>
        <w:numPr>
          <w:ilvl w:val="0"/>
          <w:numId w:val="3"/>
        </w:numPr>
        <w:tabs>
          <w:tab w:val="left" w:pos="567"/>
        </w:tabs>
        <w:spacing w:line="360" w:lineRule="auto"/>
        <w:ind w:left="0" w:firstLine="284"/>
        <w:jc w:val="both"/>
      </w:pPr>
      <w:r w:rsidRPr="0087695C">
        <w:lastRenderedPageBreak/>
        <w:t>распознавать явления грамматической омонимии, существенные для решения орфографических и пунктуационных задач.</w:t>
      </w:r>
    </w:p>
    <w:p w:rsidR="00620141" w:rsidRPr="0087695C" w:rsidRDefault="00620141" w:rsidP="00620141">
      <w:pPr>
        <w:spacing w:line="360" w:lineRule="auto"/>
        <w:jc w:val="both"/>
        <w:rPr>
          <w:b/>
        </w:rPr>
      </w:pPr>
      <w:r w:rsidRPr="0087695C">
        <w:rPr>
          <w:b/>
        </w:rPr>
        <w:t>Обучающийся получит возможность научиться:</w:t>
      </w:r>
    </w:p>
    <w:p w:rsidR="00620141" w:rsidRPr="0087695C" w:rsidRDefault="00620141" w:rsidP="00620141">
      <w:pPr>
        <w:numPr>
          <w:ilvl w:val="0"/>
          <w:numId w:val="3"/>
        </w:numPr>
        <w:tabs>
          <w:tab w:val="left" w:pos="567"/>
        </w:tabs>
        <w:spacing w:line="360" w:lineRule="auto"/>
        <w:ind w:left="0" w:firstLine="284"/>
        <w:jc w:val="both"/>
      </w:pPr>
      <w:r w:rsidRPr="0087695C">
        <w:t>различать грамматические омонимы;</w:t>
      </w:r>
    </w:p>
    <w:p w:rsidR="00620141" w:rsidRPr="0087695C" w:rsidRDefault="00620141" w:rsidP="00620141">
      <w:pPr>
        <w:numPr>
          <w:ilvl w:val="0"/>
          <w:numId w:val="3"/>
        </w:numPr>
        <w:tabs>
          <w:tab w:val="left" w:pos="567"/>
        </w:tabs>
        <w:spacing w:line="360" w:lineRule="auto"/>
        <w:ind w:left="0" w:firstLine="284"/>
        <w:jc w:val="both"/>
      </w:pPr>
      <w:r w:rsidRPr="0087695C">
        <w:t xml:space="preserve">опознавать основные выразительные средства морфологии в  художественной речи и оценивать их; </w:t>
      </w:r>
    </w:p>
    <w:p w:rsidR="00620141" w:rsidRPr="0087695C" w:rsidRDefault="00620141" w:rsidP="00620141">
      <w:pPr>
        <w:numPr>
          <w:ilvl w:val="0"/>
          <w:numId w:val="3"/>
        </w:numPr>
        <w:tabs>
          <w:tab w:val="left" w:pos="567"/>
        </w:tabs>
        <w:spacing w:line="360" w:lineRule="auto"/>
        <w:ind w:left="0" w:firstLine="284"/>
        <w:jc w:val="both"/>
      </w:pPr>
      <w:r w:rsidRPr="0087695C">
        <w:t>извлекать необходимую информацию из словарей грамматических трудностей, в том числе мультимедийных; использовать эту информацию в различных видах деятельности.</w:t>
      </w:r>
    </w:p>
    <w:p w:rsidR="00620141" w:rsidRPr="0087695C" w:rsidRDefault="00620141" w:rsidP="00620141">
      <w:pPr>
        <w:spacing w:line="360" w:lineRule="auto"/>
        <w:jc w:val="both"/>
        <w:outlineLvl w:val="0"/>
        <w:rPr>
          <w:b/>
        </w:rPr>
      </w:pPr>
      <w:r w:rsidRPr="0087695C">
        <w:rPr>
          <w:b/>
        </w:rPr>
        <w:t>Синтаксис</w:t>
      </w:r>
    </w:p>
    <w:p w:rsidR="00620141" w:rsidRPr="0087695C" w:rsidRDefault="00620141" w:rsidP="00620141">
      <w:pPr>
        <w:spacing w:line="360" w:lineRule="auto"/>
        <w:jc w:val="both"/>
        <w:outlineLvl w:val="0"/>
        <w:rPr>
          <w:b/>
          <w:u w:val="single"/>
        </w:rPr>
      </w:pPr>
      <w:r w:rsidRPr="0087695C">
        <w:rPr>
          <w:b/>
        </w:rPr>
        <w:t>Обучающийся научится:</w:t>
      </w:r>
    </w:p>
    <w:p w:rsidR="00620141" w:rsidRPr="0087695C" w:rsidRDefault="00620141" w:rsidP="00620141">
      <w:pPr>
        <w:numPr>
          <w:ilvl w:val="0"/>
          <w:numId w:val="3"/>
        </w:numPr>
        <w:tabs>
          <w:tab w:val="left" w:pos="567"/>
        </w:tabs>
        <w:spacing w:line="360" w:lineRule="auto"/>
        <w:ind w:left="0" w:firstLine="284"/>
        <w:jc w:val="both"/>
      </w:pPr>
      <w:r w:rsidRPr="0087695C">
        <w:t>опознавать основные единицы синтаксиса (словосочетание, предложение);</w:t>
      </w:r>
    </w:p>
    <w:p w:rsidR="00620141" w:rsidRPr="0087695C" w:rsidRDefault="00620141" w:rsidP="00620141">
      <w:pPr>
        <w:numPr>
          <w:ilvl w:val="0"/>
          <w:numId w:val="3"/>
        </w:numPr>
        <w:tabs>
          <w:tab w:val="left" w:pos="567"/>
        </w:tabs>
        <w:spacing w:line="360" w:lineRule="auto"/>
        <w:ind w:left="0" w:firstLine="284"/>
        <w:jc w:val="both"/>
      </w:pPr>
      <w:r w:rsidRPr="0087695C">
        <w:t>употреблять синтаксические единицы в соответствии с нормами современного русского литературного языка;</w:t>
      </w:r>
    </w:p>
    <w:p w:rsidR="00620141" w:rsidRPr="0087695C" w:rsidRDefault="00620141" w:rsidP="00620141">
      <w:pPr>
        <w:numPr>
          <w:ilvl w:val="0"/>
          <w:numId w:val="3"/>
        </w:numPr>
        <w:tabs>
          <w:tab w:val="left" w:pos="567"/>
        </w:tabs>
        <w:spacing w:line="360" w:lineRule="auto"/>
        <w:ind w:left="0" w:firstLine="284"/>
        <w:jc w:val="both"/>
      </w:pPr>
      <w:r w:rsidRPr="0087695C">
        <w:t>применять синтаксические знания и умения в практике правописания.</w:t>
      </w:r>
    </w:p>
    <w:p w:rsidR="00620141" w:rsidRPr="0087695C" w:rsidRDefault="00620141" w:rsidP="00620141">
      <w:pPr>
        <w:tabs>
          <w:tab w:val="left" w:pos="567"/>
        </w:tabs>
        <w:spacing w:line="360" w:lineRule="auto"/>
        <w:jc w:val="both"/>
      </w:pPr>
      <w:r w:rsidRPr="0087695C">
        <w:rPr>
          <w:b/>
        </w:rPr>
        <w:t>Обучающийся получит возможность научиться:</w:t>
      </w:r>
    </w:p>
    <w:p w:rsidR="00620141" w:rsidRPr="0087695C" w:rsidRDefault="00620141" w:rsidP="00620141">
      <w:pPr>
        <w:spacing w:line="360" w:lineRule="auto"/>
        <w:ind w:firstLine="284"/>
        <w:jc w:val="both"/>
      </w:pPr>
      <w:r w:rsidRPr="0087695C">
        <w:t>• опознавать основные выразительные средства синтаксиса в художественной речи и оценивать их.</w:t>
      </w:r>
    </w:p>
    <w:p w:rsidR="00620141" w:rsidRPr="0087695C" w:rsidRDefault="00620141" w:rsidP="00620141">
      <w:pPr>
        <w:spacing w:line="360" w:lineRule="auto"/>
        <w:jc w:val="both"/>
        <w:outlineLvl w:val="0"/>
        <w:rPr>
          <w:b/>
        </w:rPr>
      </w:pPr>
      <w:r w:rsidRPr="0087695C">
        <w:rPr>
          <w:b/>
        </w:rPr>
        <w:t>Правописание: орфография и пунктуация</w:t>
      </w:r>
    </w:p>
    <w:p w:rsidR="00620141" w:rsidRPr="0087695C" w:rsidRDefault="00620141" w:rsidP="00620141">
      <w:pPr>
        <w:spacing w:line="360" w:lineRule="auto"/>
        <w:jc w:val="both"/>
        <w:rPr>
          <w:b/>
        </w:rPr>
      </w:pPr>
      <w:r w:rsidRPr="0087695C">
        <w:rPr>
          <w:b/>
        </w:rPr>
        <w:t>Обучающийся научится:</w:t>
      </w:r>
    </w:p>
    <w:p w:rsidR="00620141" w:rsidRPr="0087695C" w:rsidRDefault="00620141" w:rsidP="00620141">
      <w:pPr>
        <w:numPr>
          <w:ilvl w:val="0"/>
          <w:numId w:val="3"/>
        </w:numPr>
        <w:tabs>
          <w:tab w:val="left" w:pos="567"/>
        </w:tabs>
        <w:spacing w:line="360" w:lineRule="auto"/>
        <w:ind w:left="0" w:firstLine="284"/>
        <w:jc w:val="both"/>
      </w:pPr>
      <w:r w:rsidRPr="0087695C">
        <w:t>соблюдать орфографические и пунктуационные нормы в процессе письма (в объёме содержания курса);</w:t>
      </w:r>
    </w:p>
    <w:p w:rsidR="00620141" w:rsidRPr="0087695C" w:rsidRDefault="00620141" w:rsidP="00620141">
      <w:pPr>
        <w:numPr>
          <w:ilvl w:val="0"/>
          <w:numId w:val="3"/>
        </w:numPr>
        <w:tabs>
          <w:tab w:val="left" w:pos="567"/>
        </w:tabs>
        <w:spacing w:line="360" w:lineRule="auto"/>
        <w:ind w:left="0" w:firstLine="284"/>
        <w:jc w:val="both"/>
      </w:pPr>
      <w:r w:rsidRPr="0087695C">
        <w:t>объяснять выбор написания в устной форме (рассуждение) и письменной форме (с помощью графических символов);</w:t>
      </w:r>
    </w:p>
    <w:p w:rsidR="00620141" w:rsidRPr="0087695C" w:rsidRDefault="00620141" w:rsidP="00620141">
      <w:pPr>
        <w:numPr>
          <w:ilvl w:val="0"/>
          <w:numId w:val="3"/>
        </w:numPr>
        <w:tabs>
          <w:tab w:val="left" w:pos="567"/>
        </w:tabs>
        <w:spacing w:line="360" w:lineRule="auto"/>
        <w:ind w:left="0" w:firstLine="284"/>
        <w:jc w:val="both"/>
      </w:pPr>
      <w:r w:rsidRPr="0087695C">
        <w:t>обнаруживать и исправлять орфографические и пунктуационные ошибки;</w:t>
      </w:r>
    </w:p>
    <w:p w:rsidR="00620141" w:rsidRPr="0087695C" w:rsidRDefault="00620141" w:rsidP="00620141">
      <w:pPr>
        <w:numPr>
          <w:ilvl w:val="0"/>
          <w:numId w:val="3"/>
        </w:numPr>
        <w:tabs>
          <w:tab w:val="left" w:pos="567"/>
        </w:tabs>
        <w:spacing w:line="360" w:lineRule="auto"/>
        <w:ind w:left="0" w:firstLine="284"/>
        <w:jc w:val="both"/>
      </w:pPr>
      <w:r w:rsidRPr="0087695C">
        <w:t>извлекать необходимую информацию из орфографических словарей и справочников; использовать её в процессе письма.</w:t>
      </w:r>
    </w:p>
    <w:p w:rsidR="00620141" w:rsidRPr="0087695C" w:rsidRDefault="00620141" w:rsidP="00620141">
      <w:pPr>
        <w:spacing w:line="360" w:lineRule="auto"/>
        <w:jc w:val="both"/>
        <w:rPr>
          <w:b/>
        </w:rPr>
      </w:pPr>
      <w:r w:rsidRPr="0087695C">
        <w:rPr>
          <w:b/>
        </w:rPr>
        <w:t>Обучающийся получит возможность научиться:</w:t>
      </w:r>
    </w:p>
    <w:p w:rsidR="00620141" w:rsidRPr="0087695C" w:rsidRDefault="00620141" w:rsidP="00620141">
      <w:pPr>
        <w:numPr>
          <w:ilvl w:val="0"/>
          <w:numId w:val="3"/>
        </w:numPr>
        <w:tabs>
          <w:tab w:val="left" w:pos="567"/>
        </w:tabs>
        <w:spacing w:line="360" w:lineRule="auto"/>
        <w:ind w:left="0" w:firstLine="284"/>
        <w:jc w:val="both"/>
      </w:pPr>
      <w:r w:rsidRPr="0087695C">
        <w:lastRenderedPageBreak/>
        <w:t>демонстрировать роль орфографии и пунктуации в передаче смысловой стороны речи;</w:t>
      </w:r>
    </w:p>
    <w:p w:rsidR="00620141" w:rsidRPr="0087695C" w:rsidRDefault="00620141" w:rsidP="00620141">
      <w:pPr>
        <w:numPr>
          <w:ilvl w:val="0"/>
          <w:numId w:val="3"/>
        </w:numPr>
        <w:tabs>
          <w:tab w:val="left" w:pos="567"/>
        </w:tabs>
        <w:spacing w:line="360" w:lineRule="auto"/>
        <w:ind w:left="0" w:firstLine="284"/>
        <w:jc w:val="both"/>
      </w:pPr>
      <w:r w:rsidRPr="0087695C">
        <w:t> извлекать необходимую информацию из мультимедийных орфографических словарей и справочников по правописанию; использовать</w:t>
      </w:r>
      <w:r w:rsidRPr="0087695C">
        <w:rPr>
          <w:i/>
        </w:rPr>
        <w:t xml:space="preserve"> </w:t>
      </w:r>
      <w:r w:rsidRPr="0087695C">
        <w:t>эту информацию в процессе письма.</w:t>
      </w:r>
    </w:p>
    <w:p w:rsidR="00620141" w:rsidRPr="0087695C" w:rsidRDefault="00620141" w:rsidP="00620141">
      <w:pPr>
        <w:spacing w:line="360" w:lineRule="auto"/>
        <w:jc w:val="both"/>
        <w:outlineLvl w:val="0"/>
      </w:pPr>
      <w:r w:rsidRPr="0087695C">
        <w:rPr>
          <w:b/>
        </w:rPr>
        <w:t>Язык и культура</w:t>
      </w:r>
    </w:p>
    <w:p w:rsidR="00620141" w:rsidRPr="0087695C" w:rsidRDefault="00620141" w:rsidP="00620141">
      <w:pPr>
        <w:spacing w:line="360" w:lineRule="auto"/>
        <w:jc w:val="both"/>
        <w:rPr>
          <w:b/>
        </w:rPr>
      </w:pPr>
      <w:r w:rsidRPr="0087695C">
        <w:rPr>
          <w:b/>
        </w:rPr>
        <w:t>Обучающийся  научится:</w:t>
      </w:r>
    </w:p>
    <w:p w:rsidR="00620141" w:rsidRPr="0087695C" w:rsidRDefault="00620141" w:rsidP="00620141">
      <w:pPr>
        <w:numPr>
          <w:ilvl w:val="0"/>
          <w:numId w:val="3"/>
        </w:numPr>
        <w:tabs>
          <w:tab w:val="left" w:pos="567"/>
        </w:tabs>
        <w:spacing w:line="360" w:lineRule="auto"/>
        <w:ind w:left="0" w:firstLine="284"/>
        <w:jc w:val="both"/>
      </w:pPr>
      <w:r w:rsidRPr="0087695C">
        <w:t>выявлять единицы языка с национально-культурным компонентом значения в произведениях устного народного творчества, в художественной литературе;</w:t>
      </w:r>
    </w:p>
    <w:p w:rsidR="00620141" w:rsidRPr="0087695C" w:rsidRDefault="00620141" w:rsidP="00620141">
      <w:pPr>
        <w:numPr>
          <w:ilvl w:val="0"/>
          <w:numId w:val="3"/>
        </w:numPr>
        <w:tabs>
          <w:tab w:val="left" w:pos="567"/>
        </w:tabs>
        <w:spacing w:line="360" w:lineRule="auto"/>
        <w:ind w:left="0" w:firstLine="284"/>
        <w:jc w:val="both"/>
      </w:pPr>
      <w:r w:rsidRPr="0087695C">
        <w:t>приводить примеры, которые доказывают, что изучение языка позволяет лучше узнать историю и культуру страны;</w:t>
      </w:r>
    </w:p>
    <w:p w:rsidR="00620141" w:rsidRPr="0087695C" w:rsidRDefault="00620141" w:rsidP="00620141">
      <w:pPr>
        <w:numPr>
          <w:ilvl w:val="0"/>
          <w:numId w:val="3"/>
        </w:numPr>
        <w:tabs>
          <w:tab w:val="left" w:pos="567"/>
        </w:tabs>
        <w:spacing w:line="360" w:lineRule="auto"/>
        <w:ind w:left="0" w:firstLine="284"/>
        <w:jc w:val="both"/>
      </w:pPr>
      <w:r w:rsidRPr="0087695C">
        <w:t>уместно использовать правила русского речевого этикета в учебной деятельности и повседневной жизни.</w:t>
      </w:r>
    </w:p>
    <w:p w:rsidR="00620141" w:rsidRPr="0087695C" w:rsidRDefault="00620141" w:rsidP="00620141">
      <w:pPr>
        <w:spacing w:line="360" w:lineRule="auto"/>
        <w:jc w:val="both"/>
        <w:rPr>
          <w:b/>
        </w:rPr>
      </w:pPr>
      <w:r w:rsidRPr="0087695C">
        <w:rPr>
          <w:b/>
        </w:rPr>
        <w:t>Обучающийся получит возможность научиться:</w:t>
      </w:r>
    </w:p>
    <w:p w:rsidR="00620141" w:rsidRPr="0087695C" w:rsidRDefault="00620141" w:rsidP="00620141">
      <w:pPr>
        <w:numPr>
          <w:ilvl w:val="0"/>
          <w:numId w:val="3"/>
        </w:numPr>
        <w:tabs>
          <w:tab w:val="left" w:pos="567"/>
        </w:tabs>
        <w:spacing w:line="360" w:lineRule="auto"/>
        <w:ind w:left="0" w:firstLine="284"/>
      </w:pPr>
      <w:r w:rsidRPr="0087695C">
        <w:t>характеризовать на отдельных примерах взаимосвязь языка, культуры и истории народа — носителя языка;</w:t>
      </w:r>
    </w:p>
    <w:p w:rsidR="00620141" w:rsidRPr="0087695C" w:rsidRDefault="00620141" w:rsidP="00620141">
      <w:pPr>
        <w:numPr>
          <w:ilvl w:val="0"/>
          <w:numId w:val="3"/>
        </w:numPr>
        <w:tabs>
          <w:tab w:val="left" w:pos="567"/>
        </w:tabs>
        <w:spacing w:line="360" w:lineRule="auto"/>
        <w:ind w:left="0" w:firstLine="284"/>
        <w:jc w:val="both"/>
      </w:pPr>
      <w:r w:rsidRPr="0087695C">
        <w:t>анализировать и сравнивать русский речевой этикет с речевым этикетом отдельных народов России и мира.</w:t>
      </w:r>
    </w:p>
    <w:p w:rsidR="00620141" w:rsidRPr="0087695C" w:rsidRDefault="00620141" w:rsidP="00620141">
      <w:pPr>
        <w:spacing w:line="360" w:lineRule="auto"/>
      </w:pPr>
    </w:p>
    <w:p w:rsidR="00620141" w:rsidRPr="0087695C" w:rsidRDefault="00620141" w:rsidP="00620141">
      <w:pPr>
        <w:pStyle w:val="af2"/>
        <w:spacing w:before="100" w:beforeAutospacing="1" w:after="100" w:afterAutospacing="1"/>
        <w:contextualSpacing/>
        <w:rPr>
          <w:sz w:val="24"/>
          <w:szCs w:val="24"/>
          <w:lang w:bidi="ru-RU"/>
        </w:rPr>
      </w:pPr>
    </w:p>
    <w:p w:rsidR="00620141" w:rsidRPr="00F727AE" w:rsidRDefault="00620141" w:rsidP="00CC7D2C">
      <w:pPr>
        <w:keepNext/>
        <w:pageBreakBefore/>
        <w:autoSpaceDE w:val="0"/>
        <w:autoSpaceDN w:val="0"/>
        <w:spacing w:line="360" w:lineRule="auto"/>
        <w:jc w:val="center"/>
        <w:outlineLvl w:val="0"/>
        <w:rPr>
          <w:b/>
          <w:szCs w:val="28"/>
        </w:rPr>
      </w:pPr>
      <w:bookmarkStart w:id="3" w:name="_Toc16166247"/>
      <w:r>
        <w:rPr>
          <w:b/>
          <w:szCs w:val="28"/>
        </w:rPr>
        <w:lastRenderedPageBreak/>
        <w:t>2</w:t>
      </w:r>
      <w:r w:rsidRPr="00F727AE">
        <w:rPr>
          <w:b/>
          <w:szCs w:val="28"/>
        </w:rPr>
        <w:t xml:space="preserve">. </w:t>
      </w:r>
      <w:r>
        <w:rPr>
          <w:b/>
          <w:szCs w:val="28"/>
        </w:rPr>
        <w:t>СОДЕРЖАНИЕ УЧЕБНОГО ПРЕДМЕТА</w:t>
      </w:r>
      <w:bookmarkEnd w:id="3"/>
    </w:p>
    <w:p w:rsidR="00620141" w:rsidRDefault="00620141" w:rsidP="00620141">
      <w:pPr>
        <w:tabs>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bidi="ru-RU"/>
        </w:rPr>
      </w:pPr>
    </w:p>
    <w:p w:rsidR="00620141" w:rsidRDefault="00620141" w:rsidP="00620141">
      <w:pPr>
        <w:pStyle w:val="Standard"/>
        <w:shd w:val="clear" w:color="auto" w:fill="FFFFFF"/>
        <w:spacing w:line="360" w:lineRule="auto"/>
        <w:ind w:left="38"/>
        <w:jc w:val="both"/>
        <w:rPr>
          <w:b/>
          <w:color w:val="000000"/>
          <w:spacing w:val="4"/>
          <w:sz w:val="24"/>
          <w:szCs w:val="24"/>
        </w:rPr>
      </w:pPr>
      <w:bookmarkStart w:id="4" w:name="_Toc256186229"/>
      <w:bookmarkStart w:id="5" w:name="_Toc370471570"/>
      <w:bookmarkStart w:id="6" w:name="_Toc371670321"/>
      <w:bookmarkStart w:id="7" w:name="_Toc371686612"/>
      <w:bookmarkStart w:id="8" w:name="_Toc372023551"/>
      <w:bookmarkStart w:id="9" w:name="_Toc372023647"/>
      <w:bookmarkStart w:id="10" w:name="_Toc16166248"/>
      <w:r>
        <w:rPr>
          <w:b/>
          <w:color w:val="000000"/>
          <w:spacing w:val="4"/>
          <w:sz w:val="24"/>
          <w:szCs w:val="24"/>
        </w:rPr>
        <w:t xml:space="preserve">Язык и общение (3ч) </w:t>
      </w:r>
    </w:p>
    <w:p w:rsidR="00620141" w:rsidRPr="00810DC6" w:rsidRDefault="00620141" w:rsidP="00620141">
      <w:pPr>
        <w:spacing w:line="360" w:lineRule="auto"/>
        <w:ind w:firstLine="709"/>
        <w:jc w:val="both"/>
      </w:pPr>
      <w:r w:rsidRPr="00810DC6">
        <w:t>Основное содержание: язык и человек. Общение устное и письменное. Чтение и его виды. Слушание и его приёмы. Научный, художественный, разговорный стили речи.</w:t>
      </w:r>
    </w:p>
    <w:p w:rsidR="00620141" w:rsidRDefault="00620141" w:rsidP="00620141">
      <w:pPr>
        <w:pStyle w:val="Standard"/>
        <w:shd w:val="clear" w:color="auto" w:fill="FFFFFF"/>
        <w:spacing w:line="360" w:lineRule="auto"/>
        <w:ind w:left="38"/>
        <w:jc w:val="both"/>
        <w:rPr>
          <w:color w:val="000000"/>
          <w:spacing w:val="4"/>
          <w:sz w:val="24"/>
          <w:szCs w:val="24"/>
        </w:rPr>
      </w:pPr>
      <w:r>
        <w:rPr>
          <w:b/>
          <w:color w:val="000000"/>
          <w:spacing w:val="4"/>
          <w:sz w:val="24"/>
          <w:szCs w:val="24"/>
        </w:rPr>
        <w:t>Вспоминаем, повторяем, изучаем (20ч.)</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I. Части слова. Орфограмма. Место орфограмм в словах. Правописание проверяемых и непроверяемых гласных и согласных в корне слова. Правописание букв и, а, у после шипящих. Разделительные ъ и ь.</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Самостоятельные и служебные части речи. Имя существительное: три склонения, род, падеж, число. Правописание гласных в надежных окончаниях существительных. Буква ь на конце существительных после шипящих.</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Имя прилагательное: род, падеж, число. Правописание гласных в надежных окончаниях прилагательных.</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Местоимения 1, 2 и 3-го лица. Глагол: лицо, время, число, род (в прошедшем времени); правописание гласных в личных окончаниях наиболее употребительных глаголов 1 и 2 спряжения; буква ь во 2-м лице единственного числа глаголов. Правописание -тся и -ться; раздельное написание не с глаголами.</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Наречие (ознакомление). Предлоги и союзы. Раздельное написание предлогов со словами.</w:t>
      </w:r>
    </w:p>
    <w:p w:rsidR="00620141" w:rsidRDefault="00620141" w:rsidP="00620141">
      <w:pPr>
        <w:pStyle w:val="Standard"/>
        <w:shd w:val="clear" w:color="auto" w:fill="FFFFFF"/>
        <w:spacing w:line="360" w:lineRule="auto"/>
        <w:ind w:left="38"/>
        <w:jc w:val="both"/>
        <w:rPr>
          <w:b/>
          <w:color w:val="000000"/>
          <w:spacing w:val="4"/>
          <w:sz w:val="24"/>
          <w:szCs w:val="24"/>
        </w:rPr>
      </w:pPr>
      <w:r>
        <w:rPr>
          <w:color w:val="000000"/>
          <w:spacing w:val="4"/>
          <w:sz w:val="24"/>
          <w:szCs w:val="24"/>
        </w:rPr>
        <w:t>Текст. Тема текста. Стили.</w:t>
      </w:r>
    </w:p>
    <w:p w:rsidR="00620141" w:rsidRDefault="00620141" w:rsidP="00620141">
      <w:pPr>
        <w:pStyle w:val="Standard"/>
        <w:shd w:val="clear" w:color="auto" w:fill="FFFFFF"/>
        <w:spacing w:line="360" w:lineRule="auto"/>
        <w:ind w:left="38"/>
        <w:jc w:val="both"/>
        <w:rPr>
          <w:color w:val="000000"/>
          <w:spacing w:val="4"/>
          <w:sz w:val="24"/>
          <w:szCs w:val="24"/>
        </w:rPr>
      </w:pPr>
      <w:r>
        <w:rPr>
          <w:b/>
          <w:color w:val="000000"/>
          <w:spacing w:val="4"/>
          <w:sz w:val="24"/>
          <w:szCs w:val="24"/>
        </w:rPr>
        <w:t xml:space="preserve">Синтаксис. Пунктуация. Культура речи. (31ч.) </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I. Основные синтаксические понятия (единицы): словосочетание, предложение, текст.</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Пунктуация как раздел науки о языке.</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Словосочетание: главное и зависимое слова в словосочетании.</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lastRenderedPageBreak/>
        <w:t>Предложение. Простое предложение; виды простых предложений по цели высказывания: повествовательные, вопросительные, побудительные. Восклицательные и невосклицательные предложения. Знаки препинания: знаки завершения (в конце предложения), выделения, разделения (повторение).</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Грамматическая основа предложения.</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Главные члены предложения, второстепенные члены предложения: дополнение, определение, обстоятельство.</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Нераспространенные и распространенные предложения (с двумя главными членами). Предложения с однородными членами, не связанными союза- ми, а также связанными союзами а, но и одиночным союзом и; запятая между однородными членами без союзов и с союзами а, но, и. Обобщающие слова перед однородными членами. Двоеточие после обобщающего слова.</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Синтаксический разбор словосочетания и предложения.</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Обращение, знаки препинания при обращении. Вводные слова и словосочетания.</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Сложное предложение. Наличие двух и более грамматических основ как признак сложного предложения. Сложные предложения с союзами (с двумя главными членами в каждом простом предложении).</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Запятая между простыми предложениями в сложном предложении перед союзами и, а, но, чтобы, потому что, когда, который, что, если.</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Прямая речь после слов автора и перед ними; знаки препинания при прямой речи.</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Диалог. Тире в начале реплик диалога.</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II. Умение интонационно правильно произносить повествовательные, вопросительные, побудительные и восклицательные предложения, а также предложения с обобщающим словом.</w:t>
      </w:r>
    </w:p>
    <w:p w:rsidR="00620141" w:rsidRDefault="00620141" w:rsidP="00620141">
      <w:pPr>
        <w:pStyle w:val="Standard"/>
        <w:shd w:val="clear" w:color="auto" w:fill="FFFFFF"/>
        <w:spacing w:line="360" w:lineRule="auto"/>
        <w:ind w:left="38"/>
        <w:jc w:val="both"/>
        <w:rPr>
          <w:b/>
          <w:color w:val="000000"/>
          <w:spacing w:val="4"/>
          <w:sz w:val="24"/>
          <w:szCs w:val="24"/>
        </w:rPr>
      </w:pPr>
      <w:r>
        <w:rPr>
          <w:color w:val="000000"/>
          <w:spacing w:val="4"/>
          <w:sz w:val="24"/>
          <w:szCs w:val="24"/>
        </w:rPr>
        <w:t>III. Речь устная и письменная; диалогическая и монологическая. Основная мысль текста. Этикетные диалоги. Письмо как одна из разновидностей текста.</w:t>
      </w:r>
    </w:p>
    <w:p w:rsidR="00620141" w:rsidRDefault="00620141" w:rsidP="00620141">
      <w:pPr>
        <w:pStyle w:val="Standard"/>
        <w:shd w:val="clear" w:color="auto" w:fill="FFFFFF"/>
        <w:spacing w:line="360" w:lineRule="auto"/>
        <w:ind w:left="38"/>
        <w:jc w:val="both"/>
        <w:rPr>
          <w:color w:val="000000"/>
          <w:spacing w:val="4"/>
          <w:sz w:val="24"/>
          <w:szCs w:val="24"/>
        </w:rPr>
      </w:pPr>
      <w:r>
        <w:rPr>
          <w:b/>
          <w:color w:val="000000"/>
          <w:spacing w:val="4"/>
          <w:sz w:val="24"/>
          <w:szCs w:val="24"/>
        </w:rPr>
        <w:t>Фонетика. Орфоэпия. Графика. Орфография. Культура речи (14ч.)</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lastRenderedPageBreak/>
        <w:t>I. Фонетика как раздел науки о языке. Звук как единица языка. Звуки речи; гласные и согласные звуки. Ударение в слове. Гласные ударные и безударные. Твердые и мягкие согласные. Твердые и мягкие согласные, не имеющие парных звуков. Звонкие и глухие согласные. Сонорные согласные. Шипящие и ц. Сильные и слабые позиции звуков.</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Фонетический разбор слова. Орфоэпические словари.</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Графика как раздел науки о языке. Обозначение звуков речи на письме; алфавит. Рукописные и печатные буквы; прописные и строчные. Каллиграфия.</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Звуковое значение букв е, ё, ю, я. Обозначение мягкости согласных. Мягкий знак для обозначения мягкости согласных. Опознавательные признаки орфограмм.</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Орфографический разбор.</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Орфографические словари.</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II. Умение соблюдать основные правила литературного произношения в рамках требований учебника; произносить гласные и согласные перед гласным е.</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Умение находить справки о произношении слов в различных словарях (в том числе орфоэпических).</w:t>
      </w:r>
    </w:p>
    <w:p w:rsidR="00620141" w:rsidRDefault="00620141" w:rsidP="00620141">
      <w:pPr>
        <w:pStyle w:val="Standard"/>
        <w:shd w:val="clear" w:color="auto" w:fill="FFFFFF"/>
        <w:spacing w:line="360" w:lineRule="auto"/>
        <w:ind w:left="38"/>
        <w:jc w:val="both"/>
        <w:rPr>
          <w:b/>
          <w:color w:val="000000"/>
          <w:spacing w:val="4"/>
          <w:sz w:val="24"/>
          <w:szCs w:val="24"/>
        </w:rPr>
      </w:pPr>
      <w:r>
        <w:rPr>
          <w:color w:val="000000"/>
          <w:spacing w:val="4"/>
          <w:sz w:val="24"/>
          <w:szCs w:val="24"/>
        </w:rPr>
        <w:t>III. Типы текстов. Повествование. Описание (предмета), отбор языковых средств в зависимости от темы, цели, адресата высказывания.</w:t>
      </w:r>
    </w:p>
    <w:p w:rsidR="00620141" w:rsidRDefault="00620141" w:rsidP="00620141">
      <w:pPr>
        <w:pStyle w:val="Standard"/>
        <w:shd w:val="clear" w:color="auto" w:fill="FFFFFF"/>
        <w:spacing w:line="360" w:lineRule="auto"/>
        <w:ind w:left="38"/>
        <w:jc w:val="both"/>
        <w:rPr>
          <w:b/>
          <w:color w:val="000000"/>
          <w:spacing w:val="4"/>
          <w:sz w:val="24"/>
          <w:szCs w:val="24"/>
        </w:rPr>
      </w:pPr>
    </w:p>
    <w:p w:rsidR="00620141" w:rsidRDefault="00620141" w:rsidP="00620141">
      <w:pPr>
        <w:pStyle w:val="Standard"/>
        <w:shd w:val="clear" w:color="auto" w:fill="FFFFFF"/>
        <w:spacing w:line="360" w:lineRule="auto"/>
        <w:ind w:left="38"/>
        <w:jc w:val="both"/>
        <w:rPr>
          <w:color w:val="000000"/>
          <w:spacing w:val="4"/>
          <w:sz w:val="24"/>
          <w:szCs w:val="24"/>
        </w:rPr>
      </w:pPr>
      <w:r>
        <w:rPr>
          <w:b/>
          <w:color w:val="000000"/>
          <w:spacing w:val="4"/>
          <w:sz w:val="24"/>
          <w:szCs w:val="24"/>
        </w:rPr>
        <w:t>Лексика. Культура речи (8ч.)</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I. Лексика как раздел науки о языке. Слово как единица языка. Слово и его лексическое значение. Многозначные и однозначные слова. Прямое и переносное значения слов. Омонимы. Синонимы. Антонимы. Толковые словари.</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II. Умение пользоваться толковым словарем, словарем антонимов и другими школьными словарями. Умение употреблять слова в свойственном им значении.</w:t>
      </w:r>
    </w:p>
    <w:p w:rsidR="00620141" w:rsidRDefault="00620141" w:rsidP="00620141">
      <w:pPr>
        <w:pStyle w:val="Standard"/>
        <w:shd w:val="clear" w:color="auto" w:fill="FFFFFF"/>
        <w:spacing w:line="360" w:lineRule="auto"/>
        <w:ind w:left="38"/>
        <w:jc w:val="both"/>
        <w:rPr>
          <w:b/>
          <w:color w:val="000000"/>
          <w:spacing w:val="4"/>
          <w:sz w:val="24"/>
          <w:szCs w:val="24"/>
        </w:rPr>
      </w:pPr>
      <w:r>
        <w:rPr>
          <w:color w:val="000000"/>
          <w:spacing w:val="4"/>
          <w:sz w:val="24"/>
          <w:szCs w:val="24"/>
        </w:rPr>
        <w:lastRenderedPageBreak/>
        <w:t>Ш. Создание текста на основе исходного (подробное изложение), членение его на части. Описание изображенного на картине с использованием необходимых языковых средств.</w:t>
      </w:r>
    </w:p>
    <w:p w:rsidR="00620141" w:rsidRDefault="00620141" w:rsidP="00620141">
      <w:pPr>
        <w:pStyle w:val="Standard"/>
        <w:shd w:val="clear" w:color="auto" w:fill="FFFFFF"/>
        <w:spacing w:line="360" w:lineRule="auto"/>
        <w:ind w:left="38"/>
        <w:jc w:val="both"/>
        <w:rPr>
          <w:color w:val="000000"/>
          <w:spacing w:val="4"/>
          <w:sz w:val="24"/>
          <w:szCs w:val="24"/>
        </w:rPr>
      </w:pPr>
      <w:r>
        <w:rPr>
          <w:b/>
          <w:color w:val="000000"/>
          <w:spacing w:val="4"/>
          <w:sz w:val="24"/>
          <w:szCs w:val="24"/>
        </w:rPr>
        <w:t xml:space="preserve">Морфемика. Орфография. Культура </w:t>
      </w:r>
      <w:r w:rsidR="0058408E">
        <w:rPr>
          <w:b/>
          <w:color w:val="000000"/>
          <w:spacing w:val="4"/>
          <w:sz w:val="24"/>
          <w:szCs w:val="24"/>
        </w:rPr>
        <w:t>речи (22</w:t>
      </w:r>
      <w:r>
        <w:rPr>
          <w:b/>
          <w:color w:val="000000"/>
          <w:spacing w:val="4"/>
          <w:sz w:val="24"/>
          <w:szCs w:val="24"/>
        </w:rPr>
        <w:t>ч.)</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I. Морфемика как раздел науки о языке. Морфема как минимальная значимая часть слов. Изменение и образование слов. Однокоренные слова. Основа и окончание в самостоятельных словах. Нулевое окончание. Роль окончаний в словах. Корень, суффикс, приставка; их назначение в слове. чередование гласных и согласных в слове. Варианты морфем. Морфемный разбор слов. Морфемные словари.</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Орфография как раздел науки о языке. Орфографическое правило.</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Правописание гласных и согласных в приставках; буквы з и с на конце приставок. Правописание чередующихся гласных о и а в корнях -лож-/ -лаг-, -рос- / -раст-. Буквы е и о после шипящих в корне. Буквы ы и и после ц.</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II. Умение употреблять слова с разными приставками и суффиксами. Умение пользоваться орфографическими и морфемными словарями.</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III. Рассуждение в повествовании. Рассуждение, его структура и разновидности.</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Морфемика. Состав слов. Морфемы. Значения морфем. Морфемный разбор слов. Образование и изменение слов. Однокоренные слова и формы одного и того же слова.</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Окончание. Основа. Производная и производящая основа. Корень слова. Морфемный разбор слов.</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Рассуждение как тип речи. Особенности текста-рассуждения. Композиция рассуждения</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Суффикс как значимая часть слова. Значения суффиксов. Морфемный разбор слов.</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Приставка как самостоятельное словообразовательное средство, которое присоединяется к целому слову, а не к части. Значения приставок. Приставки и предлоги. Морфемный разбор слов.</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lastRenderedPageBreak/>
        <w:t>Чередование звуков. Чередующиеся гласные и согласные звуки в корнях слов. Чередование при образовании и при изменении слов</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Беглость гласных. Условия беглости гласных в слове. Варианты морфем. Морфемный разбор слов</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Чередование звуков. Варианты морфем</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Тема, основная мысль, план текста. Авторский стиль. Языковые особенности текста. Творческое задание к тексту</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Состав слова. Устный и письменный морфемный разбор слов</w:t>
      </w:r>
    </w:p>
    <w:p w:rsidR="00620141" w:rsidRDefault="00620141" w:rsidP="00620141">
      <w:pPr>
        <w:pStyle w:val="Standard"/>
        <w:shd w:val="clear" w:color="auto" w:fill="FFFFFF"/>
        <w:spacing w:line="360" w:lineRule="auto"/>
        <w:jc w:val="both"/>
        <w:rPr>
          <w:color w:val="000000"/>
          <w:spacing w:val="4"/>
          <w:sz w:val="24"/>
          <w:szCs w:val="24"/>
        </w:rPr>
      </w:pPr>
      <w:r>
        <w:rPr>
          <w:color w:val="000000"/>
          <w:spacing w:val="4"/>
          <w:sz w:val="24"/>
          <w:szCs w:val="24"/>
        </w:rPr>
        <w:t>Шипящие согласные звуки. Правописание гласных ё — о в корне слов после шипящих под ударением. Слова-исключения</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Условия выбора букв и — ы после ц. Грамматические разборы.</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Состав слова. Орфограммы в корнях слов. Морфемный разбор слов.</w:t>
      </w:r>
    </w:p>
    <w:p w:rsidR="00620141" w:rsidRDefault="00620141" w:rsidP="00620141">
      <w:pPr>
        <w:pStyle w:val="Standard"/>
        <w:shd w:val="clear" w:color="auto" w:fill="FFFFFF"/>
        <w:spacing w:line="360" w:lineRule="auto"/>
        <w:ind w:left="38"/>
        <w:jc w:val="both"/>
        <w:rPr>
          <w:b/>
          <w:color w:val="000000"/>
          <w:spacing w:val="4"/>
          <w:sz w:val="24"/>
          <w:szCs w:val="24"/>
        </w:rPr>
      </w:pPr>
      <w:r>
        <w:rPr>
          <w:color w:val="000000"/>
          <w:spacing w:val="4"/>
          <w:sz w:val="24"/>
          <w:szCs w:val="24"/>
        </w:rPr>
        <w:t>Орфография. Пунктуация. Грамматические разборы</w:t>
      </w:r>
    </w:p>
    <w:p w:rsidR="00620141" w:rsidRDefault="00620141" w:rsidP="00620141">
      <w:pPr>
        <w:pStyle w:val="Standard"/>
        <w:shd w:val="clear" w:color="auto" w:fill="FFFFFF"/>
        <w:spacing w:line="360" w:lineRule="auto"/>
        <w:ind w:left="38"/>
        <w:jc w:val="both"/>
        <w:rPr>
          <w:b/>
          <w:color w:val="000000"/>
          <w:spacing w:val="4"/>
          <w:sz w:val="24"/>
          <w:szCs w:val="24"/>
        </w:rPr>
      </w:pPr>
      <w:r>
        <w:rPr>
          <w:b/>
          <w:color w:val="000000"/>
          <w:spacing w:val="4"/>
          <w:sz w:val="24"/>
          <w:szCs w:val="24"/>
        </w:rPr>
        <w:t>Морфология. Орфография. Культура речи (61 ч)</w:t>
      </w:r>
    </w:p>
    <w:p w:rsidR="00620141" w:rsidRDefault="0058408E" w:rsidP="00620141">
      <w:pPr>
        <w:pStyle w:val="Standard"/>
        <w:shd w:val="clear" w:color="auto" w:fill="FFFFFF"/>
        <w:spacing w:line="360" w:lineRule="auto"/>
        <w:ind w:left="38"/>
        <w:jc w:val="both"/>
        <w:rPr>
          <w:color w:val="000000"/>
          <w:spacing w:val="4"/>
          <w:sz w:val="24"/>
          <w:szCs w:val="24"/>
        </w:rPr>
      </w:pPr>
      <w:r>
        <w:rPr>
          <w:b/>
          <w:color w:val="000000"/>
          <w:spacing w:val="4"/>
          <w:sz w:val="24"/>
          <w:szCs w:val="24"/>
        </w:rPr>
        <w:t>Имя существительное (21</w:t>
      </w:r>
      <w:r w:rsidR="00620141">
        <w:rPr>
          <w:b/>
          <w:color w:val="000000"/>
          <w:spacing w:val="4"/>
          <w:sz w:val="24"/>
          <w:szCs w:val="24"/>
        </w:rPr>
        <w:t>ч.)</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I. Имя существительное как часть речи. Синтаксическая роль имени существительного в предложении.</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Существительные одушевленные и неодушевленные (повторение). Существительные собственные и нарицательные. Большая буква в географическими названиях, в названиях улиц и площадей, в названиях исторических событий. Большая буква в названиях книг, газет, журналов, картин и кинофильмов, спектаклей, литературных и музыкальных произведений; выделение этих названий кавычками. Род существительных. Три склонения имен существительных: изменение существительных по падежам и числам.</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Существительные, имеющие форму только единственного или только множественного числа.</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Морфологический разбор слов. Буквы о и е после шипящих и ц в окончаниях существительных.</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Склонение существительных на -ия, -ий, -ие. Правописание гласных в падежных окончаниях имен существительных.</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lastRenderedPageBreak/>
        <w:t>II. Умение согласовывать прилагательные и глаголы прошедшего времени с существительными, род которых может быть определен неверно (например, фамилия, яблоко).</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Умение правильно образовывать формы именительного (инженеры, выборы) и родительного (чулок, мест) падежей множественного числа.</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Умение использовать в речи существительные-синонимы для более точного выражения мыслей и для устранения неоправданного повтора одних и тех же слов.</w:t>
      </w:r>
    </w:p>
    <w:p w:rsidR="00620141" w:rsidRDefault="00620141" w:rsidP="00620141">
      <w:pPr>
        <w:pStyle w:val="Standard"/>
        <w:shd w:val="clear" w:color="auto" w:fill="FFFFFF"/>
        <w:spacing w:line="360" w:lineRule="auto"/>
        <w:ind w:left="38"/>
        <w:jc w:val="both"/>
        <w:rPr>
          <w:b/>
          <w:color w:val="000000"/>
          <w:spacing w:val="4"/>
          <w:sz w:val="24"/>
          <w:szCs w:val="24"/>
        </w:rPr>
      </w:pPr>
      <w:r>
        <w:rPr>
          <w:color w:val="000000"/>
          <w:spacing w:val="4"/>
          <w:sz w:val="24"/>
          <w:szCs w:val="24"/>
        </w:rPr>
        <w:t>III. Доказательства и объяснения в рассуждении.</w:t>
      </w:r>
    </w:p>
    <w:p w:rsidR="00620141" w:rsidRDefault="00620141" w:rsidP="00620141">
      <w:pPr>
        <w:pStyle w:val="Standard"/>
        <w:shd w:val="clear" w:color="auto" w:fill="FFFFFF"/>
        <w:spacing w:line="360" w:lineRule="auto"/>
        <w:ind w:left="38"/>
        <w:jc w:val="both"/>
        <w:rPr>
          <w:color w:val="000000"/>
          <w:spacing w:val="4"/>
          <w:sz w:val="24"/>
          <w:szCs w:val="24"/>
        </w:rPr>
      </w:pPr>
      <w:r>
        <w:rPr>
          <w:b/>
          <w:color w:val="000000"/>
          <w:spacing w:val="4"/>
          <w:sz w:val="24"/>
          <w:szCs w:val="24"/>
        </w:rPr>
        <w:t>Имя прилагательное (12ч.)</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I. Имя прилагательное как часть речи. Синтаксическая роль имени прилагательного в предложении.</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Полные и краткие прилагательные. Правописание гласных в падежных окончаниях прилагательных с основой на шипящую. Неупотребление буквы ь на конце кратких прилагательных с основой на шипящую.</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Изменение полных прилагательных по родам, падежам и числам, а кратких - по родам и числам.</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II. Умение правильно ставить ударение в краткой форме прилагательных (труден, трудна, трудно).</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Умение пользоваться в речи прилагательными-синонимами для более точного выражения мысли и для устранения неоправданных повторений одних и тех же слов.</w:t>
      </w:r>
    </w:p>
    <w:p w:rsidR="00620141" w:rsidRDefault="00620141" w:rsidP="00620141">
      <w:pPr>
        <w:pStyle w:val="Standard"/>
        <w:shd w:val="clear" w:color="auto" w:fill="FFFFFF"/>
        <w:spacing w:line="360" w:lineRule="auto"/>
        <w:ind w:left="38"/>
        <w:jc w:val="both"/>
        <w:rPr>
          <w:b/>
          <w:color w:val="000000"/>
          <w:spacing w:val="4"/>
          <w:sz w:val="24"/>
          <w:szCs w:val="24"/>
        </w:rPr>
      </w:pPr>
      <w:r>
        <w:rPr>
          <w:color w:val="000000"/>
          <w:spacing w:val="4"/>
          <w:sz w:val="24"/>
          <w:szCs w:val="24"/>
        </w:rPr>
        <w:t>III. Описание животного. Структура текста данного жанра. Стилистические разновидности этого жанра.</w:t>
      </w:r>
    </w:p>
    <w:p w:rsidR="00620141" w:rsidRDefault="00620141" w:rsidP="00620141">
      <w:pPr>
        <w:pStyle w:val="Standard"/>
        <w:shd w:val="clear" w:color="auto" w:fill="FFFFFF"/>
        <w:spacing w:line="360" w:lineRule="auto"/>
        <w:ind w:left="38"/>
        <w:jc w:val="both"/>
        <w:rPr>
          <w:color w:val="000000"/>
          <w:spacing w:val="4"/>
          <w:sz w:val="24"/>
          <w:szCs w:val="24"/>
        </w:rPr>
      </w:pPr>
      <w:r>
        <w:rPr>
          <w:b/>
          <w:color w:val="000000"/>
          <w:spacing w:val="4"/>
          <w:sz w:val="24"/>
          <w:szCs w:val="24"/>
        </w:rPr>
        <w:t>Глагол (29ч.)</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I. Глагол как часть речи. Синтаксическая роль глагола в предложении.</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Неопределенная форма глагола (инфинитив на -ть (-ться), -ти (-тись), -чь (-чься). Правописание -ться и -чь (-чься) в неопределенной форме (повторение).</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Совершенный и несовершенный вид глагола; I и II спряжение. Правописание гласных в безударных личных окончаниях глаголов.</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lastRenderedPageBreak/>
        <w:t>Правописание чередующихся гласных е и и в корнях глаголов -бер- / -бир-, -дер- / -дир-, -мер- / -мир-, - nep- / -пир-, - тер- / - тир-, -стел- / -стил-. Правописание не с глаголами.</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II. Соблюдение правильного ударения в глаголах, при произношении которых допускаются ошибки (начать, понять; начал, понял; начала, поняла; повторит, облегчит и др.).</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Умение согласовывать глагол-сказуемое в прошедшем времени с подлежащим, выраженным существительным среднего рода и собирательным существительным. Умение употреблять при глаголах имена существительные в нужном падеже.</w:t>
      </w:r>
    </w:p>
    <w:p w:rsidR="00620141" w:rsidRDefault="00620141" w:rsidP="00620141">
      <w:pPr>
        <w:pStyle w:val="Standard"/>
        <w:shd w:val="clear" w:color="auto" w:fill="FFFFFF"/>
        <w:spacing w:line="360" w:lineRule="auto"/>
        <w:ind w:left="38"/>
        <w:jc w:val="both"/>
        <w:rPr>
          <w:color w:val="000000"/>
          <w:spacing w:val="4"/>
          <w:sz w:val="24"/>
          <w:szCs w:val="24"/>
        </w:rPr>
      </w:pPr>
      <w:r>
        <w:rPr>
          <w:color w:val="000000"/>
          <w:spacing w:val="4"/>
          <w:sz w:val="24"/>
          <w:szCs w:val="24"/>
        </w:rPr>
        <w:t>Умение использовать в речи глаголы-синонимы (например, со значением высказывания, перемещения, нахождения) для более точного выражения мысли, для устранения неоправданного повтора слов.</w:t>
      </w:r>
    </w:p>
    <w:p w:rsidR="00620141" w:rsidRDefault="00620141" w:rsidP="00620141">
      <w:pPr>
        <w:pStyle w:val="Standard"/>
        <w:shd w:val="clear" w:color="auto" w:fill="FFFFFF"/>
        <w:spacing w:line="360" w:lineRule="auto"/>
        <w:ind w:left="38"/>
        <w:jc w:val="both"/>
        <w:rPr>
          <w:b/>
          <w:color w:val="000000"/>
          <w:spacing w:val="4"/>
          <w:sz w:val="24"/>
          <w:szCs w:val="24"/>
        </w:rPr>
      </w:pPr>
      <w:r>
        <w:rPr>
          <w:color w:val="000000"/>
          <w:spacing w:val="4"/>
          <w:sz w:val="24"/>
          <w:szCs w:val="24"/>
        </w:rPr>
        <w:t>III. Понятие о рассказе, об особенностях его структуры и стиля. Невыдуманный рассказ о себе. Рассказы по сюжетным картинкам.</w:t>
      </w:r>
    </w:p>
    <w:p w:rsidR="00620141" w:rsidRDefault="00620141" w:rsidP="00620141">
      <w:pPr>
        <w:pStyle w:val="Standard"/>
        <w:shd w:val="clear" w:color="auto" w:fill="FFFFFF"/>
        <w:spacing w:line="360" w:lineRule="auto"/>
        <w:ind w:left="38"/>
        <w:jc w:val="both"/>
        <w:rPr>
          <w:sz w:val="24"/>
          <w:szCs w:val="24"/>
        </w:rPr>
      </w:pPr>
      <w:r>
        <w:rPr>
          <w:b/>
          <w:color w:val="000000"/>
          <w:spacing w:val="4"/>
          <w:sz w:val="24"/>
          <w:szCs w:val="24"/>
        </w:rPr>
        <w:t>Повторение и систематизация пройденного материала  в 5 классе (10 ч.)</w:t>
      </w:r>
    </w:p>
    <w:p w:rsidR="00620141" w:rsidRDefault="00620141" w:rsidP="00620141">
      <w:pPr>
        <w:pStyle w:val="Standard"/>
        <w:spacing w:line="360" w:lineRule="auto"/>
        <w:rPr>
          <w:sz w:val="24"/>
          <w:szCs w:val="24"/>
        </w:rPr>
      </w:pPr>
    </w:p>
    <w:p w:rsidR="00620141" w:rsidRDefault="00620141" w:rsidP="00620141">
      <w:pPr>
        <w:pStyle w:val="Standard"/>
        <w:shd w:val="clear" w:color="auto" w:fill="FFFFFF"/>
        <w:spacing w:line="360" w:lineRule="auto"/>
        <w:jc w:val="center"/>
        <w:rPr>
          <w:b/>
          <w:color w:val="000000"/>
          <w:spacing w:val="4"/>
          <w:sz w:val="24"/>
          <w:szCs w:val="24"/>
        </w:rPr>
      </w:pPr>
    </w:p>
    <w:p w:rsidR="00620141" w:rsidRPr="003B3640" w:rsidRDefault="00620141" w:rsidP="00620141">
      <w:pPr>
        <w:keepNext/>
        <w:pageBreakBefore/>
        <w:autoSpaceDE w:val="0"/>
        <w:autoSpaceDN w:val="0"/>
        <w:spacing w:line="360" w:lineRule="auto"/>
        <w:jc w:val="center"/>
        <w:outlineLvl w:val="0"/>
        <w:rPr>
          <w:b/>
        </w:rPr>
      </w:pPr>
      <w:r w:rsidRPr="003B3640">
        <w:rPr>
          <w:b/>
        </w:rPr>
        <w:lastRenderedPageBreak/>
        <w:t xml:space="preserve">3. </w:t>
      </w:r>
      <w:bookmarkEnd w:id="4"/>
      <w:bookmarkEnd w:id="5"/>
      <w:bookmarkEnd w:id="6"/>
      <w:bookmarkEnd w:id="7"/>
      <w:bookmarkEnd w:id="8"/>
      <w:bookmarkEnd w:id="9"/>
      <w:r w:rsidRPr="003B3640">
        <w:rPr>
          <w:b/>
        </w:rPr>
        <w:t>ТЕМАТИЧЕСКОЕ ПЛАНИРОВАНИЕ</w:t>
      </w:r>
      <w:bookmarkEnd w:id="10"/>
    </w:p>
    <w:p w:rsidR="00620141" w:rsidRDefault="00620141" w:rsidP="00620141">
      <w:pPr>
        <w:keepNext/>
        <w:keepLines/>
        <w:tabs>
          <w:tab w:val="left" w:pos="567"/>
        </w:tabs>
        <w:spacing w:before="200" w:line="360" w:lineRule="auto"/>
        <w:ind w:left="567" w:hanging="567"/>
        <w:outlineLvl w:val="1"/>
        <w:rPr>
          <w:b/>
          <w:bCs/>
        </w:rPr>
      </w:pPr>
      <w:bookmarkStart w:id="11" w:name="_Toc256186230"/>
      <w:bookmarkStart w:id="12" w:name="_Toc370471571"/>
      <w:bookmarkStart w:id="13" w:name="_Toc371670322"/>
      <w:bookmarkStart w:id="14" w:name="_Toc371686613"/>
      <w:bookmarkStart w:id="15" w:name="_Toc372023552"/>
      <w:bookmarkStart w:id="16" w:name="_Toc372023648"/>
      <w:bookmarkStart w:id="17" w:name="_Toc16166249"/>
      <w:r w:rsidRPr="003B3640">
        <w:rPr>
          <w:b/>
          <w:bCs/>
        </w:rPr>
        <w:t xml:space="preserve">3.1. </w:t>
      </w:r>
      <w:bookmarkEnd w:id="11"/>
      <w:bookmarkEnd w:id="12"/>
      <w:bookmarkEnd w:id="13"/>
      <w:bookmarkEnd w:id="14"/>
      <w:bookmarkEnd w:id="15"/>
      <w:bookmarkEnd w:id="16"/>
      <w:r w:rsidRPr="003B3640">
        <w:rPr>
          <w:b/>
          <w:bCs/>
        </w:rPr>
        <w:t>Объем изучаемого материала и его распределение по</w:t>
      </w:r>
      <w:r w:rsidRPr="00DC24C5">
        <w:rPr>
          <w:b/>
          <w:bCs/>
        </w:rPr>
        <w:t xml:space="preserve"> </w:t>
      </w:r>
      <w:r>
        <w:rPr>
          <w:b/>
          <w:bCs/>
        </w:rPr>
        <w:t>темам</w:t>
      </w:r>
      <w:bookmarkEnd w:id="17"/>
    </w:p>
    <w:p w:rsidR="00620141" w:rsidRPr="00A465F8" w:rsidRDefault="00620141" w:rsidP="00620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rPr>
      </w:pPr>
    </w:p>
    <w:tbl>
      <w:tblPr>
        <w:tblW w:w="5162" w:type="pct"/>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347"/>
        <w:gridCol w:w="9426"/>
        <w:gridCol w:w="3860"/>
      </w:tblGrid>
      <w:tr w:rsidR="00CC7D2C" w:rsidRPr="00720124" w:rsidTr="00CC7D2C">
        <w:trPr>
          <w:gridAfter w:val="1"/>
          <w:wAfter w:w="3860" w:type="dxa"/>
          <w:trHeight w:val="414"/>
        </w:trPr>
        <w:tc>
          <w:tcPr>
            <w:tcW w:w="1347" w:type="dxa"/>
            <w:vMerge w:val="restart"/>
            <w:tcBorders>
              <w:top w:val="single" w:sz="12" w:space="0" w:color="auto"/>
            </w:tcBorders>
            <w:tcMar>
              <w:top w:w="57" w:type="dxa"/>
              <w:bottom w:w="57" w:type="dxa"/>
            </w:tcMar>
            <w:vAlign w:val="center"/>
          </w:tcPr>
          <w:p w:rsidR="00CC7D2C" w:rsidRPr="00947506" w:rsidRDefault="00CC7D2C" w:rsidP="00620141">
            <w:pPr>
              <w:pStyle w:val="af1"/>
              <w:shd w:val="clear" w:color="auto" w:fill="auto"/>
              <w:spacing w:line="360" w:lineRule="auto"/>
              <w:jc w:val="center"/>
              <w:rPr>
                <w:rFonts w:ascii="Times New Roman" w:hAnsi="Times New Roman" w:cs="Times New Roman"/>
                <w:sz w:val="24"/>
                <w:szCs w:val="24"/>
              </w:rPr>
            </w:pPr>
            <w:r w:rsidRPr="00947506">
              <w:rPr>
                <w:rFonts w:ascii="Times New Roman" w:hAnsi="Times New Roman" w:cs="Times New Roman"/>
                <w:b/>
                <w:bCs/>
                <w:sz w:val="24"/>
                <w:szCs w:val="24"/>
                <w:lang w:val="en-US" w:bidi="en-US"/>
              </w:rPr>
              <w:t>№</w:t>
            </w:r>
          </w:p>
        </w:tc>
        <w:tc>
          <w:tcPr>
            <w:tcW w:w="9426" w:type="dxa"/>
            <w:vMerge w:val="restart"/>
            <w:tcBorders>
              <w:top w:val="single" w:sz="12" w:space="0" w:color="auto"/>
              <w:right w:val="single" w:sz="12" w:space="0" w:color="auto"/>
            </w:tcBorders>
            <w:tcMar>
              <w:top w:w="57" w:type="dxa"/>
              <w:bottom w:w="57" w:type="dxa"/>
            </w:tcMar>
            <w:vAlign w:val="center"/>
          </w:tcPr>
          <w:p w:rsidR="00CC7D2C" w:rsidRPr="00947506" w:rsidRDefault="00CC7D2C" w:rsidP="00620141">
            <w:pPr>
              <w:pStyle w:val="af1"/>
              <w:shd w:val="clear" w:color="auto" w:fill="auto"/>
              <w:spacing w:line="360" w:lineRule="auto"/>
              <w:jc w:val="center"/>
              <w:rPr>
                <w:rFonts w:ascii="Times New Roman" w:hAnsi="Times New Roman" w:cs="Times New Roman"/>
                <w:sz w:val="24"/>
                <w:szCs w:val="24"/>
              </w:rPr>
            </w:pPr>
            <w:r w:rsidRPr="00947506">
              <w:rPr>
                <w:rFonts w:ascii="Times New Roman" w:hAnsi="Times New Roman" w:cs="Times New Roman"/>
                <w:b/>
                <w:bCs/>
                <w:sz w:val="24"/>
                <w:szCs w:val="24"/>
              </w:rPr>
              <w:t>Тема</w:t>
            </w:r>
          </w:p>
        </w:tc>
      </w:tr>
      <w:tr w:rsidR="00CC7D2C" w:rsidRPr="00720124" w:rsidTr="00CC7D2C">
        <w:trPr>
          <w:cantSplit/>
          <w:trHeight w:val="414"/>
        </w:trPr>
        <w:tc>
          <w:tcPr>
            <w:tcW w:w="1347" w:type="dxa"/>
            <w:vMerge/>
            <w:tcMar>
              <w:top w:w="57" w:type="dxa"/>
              <w:bottom w:w="57" w:type="dxa"/>
            </w:tcMar>
            <w:vAlign w:val="center"/>
          </w:tcPr>
          <w:p w:rsidR="00CC7D2C" w:rsidRPr="00947506" w:rsidRDefault="00CC7D2C" w:rsidP="00620141">
            <w:pPr>
              <w:spacing w:line="360" w:lineRule="auto"/>
              <w:jc w:val="center"/>
              <w:rPr>
                <w:rFonts w:eastAsia="Calibri"/>
                <w:lang w:eastAsia="en-US"/>
              </w:rPr>
            </w:pPr>
          </w:p>
        </w:tc>
        <w:tc>
          <w:tcPr>
            <w:tcW w:w="9426" w:type="dxa"/>
            <w:vMerge/>
            <w:tcBorders>
              <w:right w:val="single" w:sz="12" w:space="0" w:color="auto"/>
            </w:tcBorders>
            <w:tcMar>
              <w:top w:w="57" w:type="dxa"/>
              <w:bottom w:w="57" w:type="dxa"/>
            </w:tcMar>
            <w:vAlign w:val="center"/>
          </w:tcPr>
          <w:p w:rsidR="00CC7D2C" w:rsidRPr="00947506" w:rsidRDefault="00CC7D2C" w:rsidP="00620141">
            <w:pPr>
              <w:spacing w:line="360" w:lineRule="auto"/>
              <w:jc w:val="center"/>
              <w:rPr>
                <w:rFonts w:eastAsia="Calibri"/>
                <w:lang w:eastAsia="en-US"/>
              </w:rPr>
            </w:pPr>
          </w:p>
        </w:tc>
        <w:tc>
          <w:tcPr>
            <w:tcW w:w="3860" w:type="dxa"/>
            <w:vMerge w:val="restart"/>
            <w:tcBorders>
              <w:top w:val="single" w:sz="4" w:space="0" w:color="auto"/>
              <w:left w:val="single" w:sz="12" w:space="0" w:color="auto"/>
            </w:tcBorders>
            <w:tcMar>
              <w:top w:w="57" w:type="dxa"/>
              <w:bottom w:w="57" w:type="dxa"/>
            </w:tcMar>
            <w:vAlign w:val="center"/>
          </w:tcPr>
          <w:p w:rsidR="00CC7D2C" w:rsidRPr="00720124" w:rsidRDefault="00CC7D2C" w:rsidP="00620141">
            <w:pPr>
              <w:pStyle w:val="af1"/>
              <w:spacing w:line="360" w:lineRule="auto"/>
              <w:jc w:val="center"/>
              <w:rPr>
                <w:rFonts w:ascii="Times New Roman" w:hAnsi="Times New Roman" w:cs="Times New Roman"/>
                <w:b/>
                <w:bCs/>
                <w:sz w:val="24"/>
                <w:szCs w:val="24"/>
              </w:rPr>
            </w:pPr>
            <w:r w:rsidRPr="00720124">
              <w:rPr>
                <w:rFonts w:ascii="Times New Roman" w:hAnsi="Times New Roman" w:cs="Times New Roman"/>
                <w:b/>
                <w:bCs/>
                <w:sz w:val="24"/>
                <w:szCs w:val="24"/>
              </w:rPr>
              <w:t>Всего</w:t>
            </w:r>
          </w:p>
        </w:tc>
      </w:tr>
      <w:tr w:rsidR="00CC7D2C" w:rsidRPr="00720124" w:rsidTr="00CC7D2C">
        <w:trPr>
          <w:cantSplit/>
          <w:trHeight w:val="619"/>
        </w:trPr>
        <w:tc>
          <w:tcPr>
            <w:tcW w:w="1347" w:type="dxa"/>
            <w:vMerge/>
            <w:tcBorders>
              <w:bottom w:val="single" w:sz="12" w:space="0" w:color="auto"/>
            </w:tcBorders>
            <w:tcMar>
              <w:top w:w="57" w:type="dxa"/>
              <w:bottom w:w="57" w:type="dxa"/>
            </w:tcMar>
            <w:vAlign w:val="center"/>
          </w:tcPr>
          <w:p w:rsidR="00CC7D2C" w:rsidRPr="00947506" w:rsidRDefault="00CC7D2C" w:rsidP="00620141">
            <w:pPr>
              <w:spacing w:line="360" w:lineRule="auto"/>
              <w:jc w:val="center"/>
              <w:rPr>
                <w:rFonts w:eastAsia="Calibri"/>
                <w:lang w:eastAsia="en-US"/>
              </w:rPr>
            </w:pPr>
          </w:p>
        </w:tc>
        <w:tc>
          <w:tcPr>
            <w:tcW w:w="9426" w:type="dxa"/>
            <w:vMerge/>
            <w:tcBorders>
              <w:bottom w:val="single" w:sz="12" w:space="0" w:color="auto"/>
              <w:right w:val="single" w:sz="12" w:space="0" w:color="auto"/>
            </w:tcBorders>
            <w:tcMar>
              <w:top w:w="57" w:type="dxa"/>
              <w:bottom w:w="57" w:type="dxa"/>
            </w:tcMar>
            <w:vAlign w:val="center"/>
          </w:tcPr>
          <w:p w:rsidR="00CC7D2C" w:rsidRPr="00947506" w:rsidRDefault="00CC7D2C" w:rsidP="00620141">
            <w:pPr>
              <w:spacing w:line="360" w:lineRule="auto"/>
              <w:jc w:val="center"/>
              <w:rPr>
                <w:rFonts w:eastAsia="Calibri"/>
                <w:lang w:eastAsia="en-US"/>
              </w:rPr>
            </w:pPr>
          </w:p>
        </w:tc>
        <w:tc>
          <w:tcPr>
            <w:tcW w:w="3860" w:type="dxa"/>
            <w:vMerge/>
            <w:tcBorders>
              <w:left w:val="single" w:sz="12" w:space="0" w:color="auto"/>
              <w:bottom w:val="single" w:sz="12" w:space="0" w:color="auto"/>
            </w:tcBorders>
            <w:tcMar>
              <w:top w:w="57" w:type="dxa"/>
              <w:bottom w:w="57" w:type="dxa"/>
            </w:tcMar>
            <w:vAlign w:val="center"/>
          </w:tcPr>
          <w:p w:rsidR="00CC7D2C" w:rsidRPr="00720124" w:rsidRDefault="00CC7D2C" w:rsidP="00620141">
            <w:pPr>
              <w:pStyle w:val="af1"/>
              <w:spacing w:line="360" w:lineRule="auto"/>
              <w:jc w:val="center"/>
              <w:rPr>
                <w:rFonts w:ascii="Times New Roman" w:hAnsi="Times New Roman" w:cs="Times New Roman"/>
                <w:b/>
                <w:bCs/>
                <w:sz w:val="24"/>
                <w:szCs w:val="24"/>
              </w:rPr>
            </w:pPr>
          </w:p>
        </w:tc>
      </w:tr>
      <w:tr w:rsidR="00CC7D2C" w:rsidRPr="00947506" w:rsidTr="00CC7D2C">
        <w:trPr>
          <w:trHeight w:val="600"/>
        </w:trPr>
        <w:tc>
          <w:tcPr>
            <w:tcW w:w="1347" w:type="dxa"/>
            <w:tcBorders>
              <w:top w:val="single" w:sz="12" w:space="0" w:color="auto"/>
            </w:tcBorders>
            <w:tcMar>
              <w:top w:w="57" w:type="dxa"/>
              <w:bottom w:w="57" w:type="dxa"/>
            </w:tcMar>
            <w:vAlign w:val="center"/>
          </w:tcPr>
          <w:p w:rsidR="00CC7D2C" w:rsidRPr="00947506" w:rsidRDefault="00CC7D2C" w:rsidP="00620141">
            <w:pPr>
              <w:pStyle w:val="af1"/>
              <w:shd w:val="clear" w:color="auto" w:fill="auto"/>
              <w:spacing w:line="360" w:lineRule="auto"/>
              <w:jc w:val="center"/>
              <w:rPr>
                <w:rFonts w:ascii="Times New Roman" w:hAnsi="Times New Roman" w:cs="Times New Roman"/>
                <w:sz w:val="24"/>
                <w:szCs w:val="24"/>
              </w:rPr>
            </w:pPr>
            <w:r w:rsidRPr="00947506">
              <w:rPr>
                <w:rFonts w:ascii="Times New Roman" w:hAnsi="Times New Roman" w:cs="Times New Roman"/>
                <w:sz w:val="24"/>
                <w:szCs w:val="24"/>
              </w:rPr>
              <w:t>1</w:t>
            </w:r>
          </w:p>
        </w:tc>
        <w:tc>
          <w:tcPr>
            <w:tcW w:w="9426" w:type="dxa"/>
            <w:tcBorders>
              <w:top w:val="single" w:sz="12" w:space="0" w:color="auto"/>
              <w:right w:val="single" w:sz="12" w:space="0" w:color="auto"/>
            </w:tcBorders>
            <w:tcMar>
              <w:top w:w="57" w:type="dxa"/>
              <w:bottom w:w="57" w:type="dxa"/>
            </w:tcMar>
          </w:tcPr>
          <w:p w:rsidR="00CC7D2C" w:rsidRPr="00CC7D2C" w:rsidRDefault="00CC7D2C" w:rsidP="00CC7D2C">
            <w:pPr>
              <w:spacing w:line="360" w:lineRule="auto"/>
              <w:jc w:val="both"/>
              <w:rPr>
                <w:b/>
                <w:lang w:eastAsia="zh-CN"/>
              </w:rPr>
            </w:pPr>
            <w:r w:rsidRPr="00947506">
              <w:rPr>
                <w:b/>
                <w:lang w:eastAsia="zh-CN"/>
              </w:rPr>
              <w:t>Язык и общение</w:t>
            </w:r>
          </w:p>
        </w:tc>
        <w:tc>
          <w:tcPr>
            <w:tcW w:w="3860" w:type="dxa"/>
            <w:tcBorders>
              <w:top w:val="single" w:sz="12" w:space="0" w:color="auto"/>
              <w:left w:val="single" w:sz="12" w:space="0" w:color="auto"/>
            </w:tcBorders>
            <w:tcMar>
              <w:top w:w="57" w:type="dxa"/>
              <w:bottom w:w="57" w:type="dxa"/>
            </w:tcMar>
            <w:vAlign w:val="center"/>
          </w:tcPr>
          <w:p w:rsidR="00CC7D2C" w:rsidRPr="00947506" w:rsidRDefault="00CC7D2C" w:rsidP="00620141">
            <w:pPr>
              <w:spacing w:line="360" w:lineRule="auto"/>
              <w:jc w:val="center"/>
              <w:rPr>
                <w:lang w:eastAsia="zh-CN"/>
              </w:rPr>
            </w:pPr>
            <w:r>
              <w:rPr>
                <w:lang w:eastAsia="zh-CN"/>
              </w:rPr>
              <w:t>4</w:t>
            </w:r>
            <w:r w:rsidRPr="00947506">
              <w:rPr>
                <w:lang w:eastAsia="zh-CN"/>
              </w:rPr>
              <w:t>ч</w:t>
            </w:r>
          </w:p>
        </w:tc>
      </w:tr>
      <w:tr w:rsidR="00CC7D2C" w:rsidRPr="00947506" w:rsidTr="00CC7D2C">
        <w:tc>
          <w:tcPr>
            <w:tcW w:w="1347" w:type="dxa"/>
            <w:tcMar>
              <w:top w:w="57" w:type="dxa"/>
              <w:bottom w:w="57" w:type="dxa"/>
            </w:tcMar>
            <w:vAlign w:val="center"/>
          </w:tcPr>
          <w:p w:rsidR="00CC7D2C" w:rsidRPr="00947506" w:rsidRDefault="00CC7D2C" w:rsidP="00620141">
            <w:pPr>
              <w:pStyle w:val="af1"/>
              <w:shd w:val="clear" w:color="auto" w:fill="auto"/>
              <w:spacing w:line="360" w:lineRule="auto"/>
              <w:jc w:val="center"/>
              <w:rPr>
                <w:rFonts w:ascii="Times New Roman" w:hAnsi="Times New Roman" w:cs="Times New Roman"/>
                <w:sz w:val="24"/>
                <w:szCs w:val="24"/>
              </w:rPr>
            </w:pPr>
            <w:r w:rsidRPr="00947506">
              <w:rPr>
                <w:rFonts w:ascii="Times New Roman" w:hAnsi="Times New Roman" w:cs="Times New Roman"/>
                <w:sz w:val="24"/>
                <w:szCs w:val="24"/>
                <w:lang w:val="en-US" w:bidi="en-US"/>
              </w:rPr>
              <w:t>2</w:t>
            </w:r>
          </w:p>
        </w:tc>
        <w:tc>
          <w:tcPr>
            <w:tcW w:w="9426" w:type="dxa"/>
            <w:tcBorders>
              <w:right w:val="single" w:sz="12" w:space="0" w:color="auto"/>
            </w:tcBorders>
            <w:tcMar>
              <w:top w:w="57" w:type="dxa"/>
              <w:bottom w:w="57" w:type="dxa"/>
            </w:tcMar>
          </w:tcPr>
          <w:p w:rsidR="00CC7D2C" w:rsidRPr="00947506" w:rsidRDefault="00CC7D2C" w:rsidP="00620141">
            <w:pPr>
              <w:spacing w:line="360" w:lineRule="auto"/>
              <w:rPr>
                <w:lang w:val="uk-UA" w:eastAsia="zh-CN"/>
              </w:rPr>
            </w:pPr>
            <w:r w:rsidRPr="00947506">
              <w:rPr>
                <w:b/>
                <w:lang w:eastAsia="zh-CN"/>
              </w:rPr>
              <w:t>Вспоминаем, повторяем, изучаем</w:t>
            </w:r>
          </w:p>
        </w:tc>
        <w:tc>
          <w:tcPr>
            <w:tcW w:w="3860" w:type="dxa"/>
            <w:tcBorders>
              <w:left w:val="single" w:sz="12" w:space="0" w:color="auto"/>
            </w:tcBorders>
            <w:tcMar>
              <w:top w:w="57" w:type="dxa"/>
              <w:bottom w:w="57" w:type="dxa"/>
            </w:tcMar>
            <w:vAlign w:val="center"/>
          </w:tcPr>
          <w:p w:rsidR="00CC7D2C" w:rsidRPr="00CC7D2C" w:rsidRDefault="00CC7D2C" w:rsidP="00CC7D2C">
            <w:pPr>
              <w:spacing w:line="360" w:lineRule="auto"/>
              <w:jc w:val="center"/>
              <w:rPr>
                <w:b/>
                <w:lang w:val="tt-RU" w:eastAsia="zh-CN"/>
              </w:rPr>
            </w:pPr>
            <w:r>
              <w:rPr>
                <w:b/>
                <w:lang w:eastAsia="zh-CN"/>
              </w:rPr>
              <w:t>2</w:t>
            </w:r>
            <w:r>
              <w:rPr>
                <w:b/>
                <w:lang w:val="tt-RU" w:eastAsia="zh-CN"/>
              </w:rPr>
              <w:t>1</w:t>
            </w:r>
          </w:p>
        </w:tc>
      </w:tr>
      <w:tr w:rsidR="00CC7D2C" w:rsidRPr="00947506" w:rsidTr="00CC7D2C">
        <w:tc>
          <w:tcPr>
            <w:tcW w:w="1347" w:type="dxa"/>
            <w:tcMar>
              <w:top w:w="57" w:type="dxa"/>
              <w:bottom w:w="57" w:type="dxa"/>
            </w:tcMar>
            <w:vAlign w:val="center"/>
          </w:tcPr>
          <w:p w:rsidR="00CC7D2C" w:rsidRPr="00947506" w:rsidRDefault="00CC7D2C" w:rsidP="00620141">
            <w:pPr>
              <w:pStyle w:val="af1"/>
              <w:shd w:val="clear" w:color="auto" w:fill="auto"/>
              <w:spacing w:line="360" w:lineRule="auto"/>
              <w:jc w:val="center"/>
              <w:rPr>
                <w:rFonts w:ascii="Times New Roman" w:hAnsi="Times New Roman" w:cs="Times New Roman"/>
                <w:sz w:val="24"/>
                <w:szCs w:val="24"/>
              </w:rPr>
            </w:pPr>
            <w:r w:rsidRPr="00947506">
              <w:rPr>
                <w:rFonts w:ascii="Times New Roman" w:hAnsi="Times New Roman" w:cs="Times New Roman"/>
                <w:sz w:val="24"/>
                <w:szCs w:val="24"/>
              </w:rPr>
              <w:t>3</w:t>
            </w:r>
          </w:p>
        </w:tc>
        <w:tc>
          <w:tcPr>
            <w:tcW w:w="9426" w:type="dxa"/>
            <w:tcBorders>
              <w:right w:val="single" w:sz="12" w:space="0" w:color="auto"/>
            </w:tcBorders>
            <w:tcMar>
              <w:top w:w="57" w:type="dxa"/>
              <w:bottom w:w="57" w:type="dxa"/>
            </w:tcMar>
          </w:tcPr>
          <w:p w:rsidR="00CC7D2C" w:rsidRPr="00947506" w:rsidRDefault="00CC7D2C" w:rsidP="00620141">
            <w:pPr>
              <w:spacing w:line="360" w:lineRule="auto"/>
              <w:rPr>
                <w:b/>
                <w:lang w:val="uk-UA" w:eastAsia="zh-CN"/>
              </w:rPr>
            </w:pPr>
            <w:r w:rsidRPr="00947506">
              <w:rPr>
                <w:b/>
                <w:lang w:val="uk-UA" w:eastAsia="zh-CN"/>
              </w:rPr>
              <w:t>Синтаксис. Пунктуация. Культура речи</w:t>
            </w:r>
          </w:p>
        </w:tc>
        <w:tc>
          <w:tcPr>
            <w:tcW w:w="3860" w:type="dxa"/>
            <w:tcBorders>
              <w:left w:val="single" w:sz="12" w:space="0" w:color="auto"/>
            </w:tcBorders>
            <w:tcMar>
              <w:top w:w="57" w:type="dxa"/>
              <w:bottom w:w="57" w:type="dxa"/>
            </w:tcMar>
            <w:vAlign w:val="center"/>
          </w:tcPr>
          <w:p w:rsidR="00CC7D2C" w:rsidRPr="00947506" w:rsidRDefault="00CC7D2C" w:rsidP="00620141">
            <w:pPr>
              <w:spacing w:line="360" w:lineRule="auto"/>
              <w:jc w:val="center"/>
              <w:rPr>
                <w:b/>
                <w:lang w:val="uk-UA" w:eastAsia="zh-CN"/>
              </w:rPr>
            </w:pPr>
            <w:r>
              <w:rPr>
                <w:b/>
                <w:lang w:val="uk-UA" w:eastAsia="zh-CN"/>
              </w:rPr>
              <w:t>32</w:t>
            </w:r>
          </w:p>
        </w:tc>
      </w:tr>
      <w:tr w:rsidR="00CC7D2C" w:rsidRPr="00947506" w:rsidTr="00CC7D2C">
        <w:tc>
          <w:tcPr>
            <w:tcW w:w="1347" w:type="dxa"/>
            <w:tcMar>
              <w:top w:w="57" w:type="dxa"/>
              <w:bottom w:w="57" w:type="dxa"/>
            </w:tcMar>
            <w:vAlign w:val="center"/>
          </w:tcPr>
          <w:p w:rsidR="00CC7D2C" w:rsidRPr="00947506" w:rsidRDefault="00CC7D2C" w:rsidP="00620141">
            <w:pPr>
              <w:pStyle w:val="af1"/>
              <w:shd w:val="clear" w:color="auto" w:fill="auto"/>
              <w:spacing w:line="360" w:lineRule="auto"/>
              <w:jc w:val="center"/>
              <w:rPr>
                <w:rFonts w:ascii="Times New Roman" w:hAnsi="Times New Roman" w:cs="Times New Roman"/>
                <w:sz w:val="24"/>
                <w:szCs w:val="24"/>
              </w:rPr>
            </w:pPr>
            <w:r w:rsidRPr="00947506">
              <w:rPr>
                <w:rFonts w:ascii="Times New Roman" w:hAnsi="Times New Roman" w:cs="Times New Roman"/>
                <w:sz w:val="24"/>
                <w:szCs w:val="24"/>
              </w:rPr>
              <w:t>4</w:t>
            </w:r>
          </w:p>
        </w:tc>
        <w:tc>
          <w:tcPr>
            <w:tcW w:w="9426" w:type="dxa"/>
            <w:tcBorders>
              <w:right w:val="single" w:sz="12" w:space="0" w:color="auto"/>
            </w:tcBorders>
            <w:tcMar>
              <w:top w:w="57" w:type="dxa"/>
              <w:bottom w:w="57" w:type="dxa"/>
            </w:tcMar>
          </w:tcPr>
          <w:p w:rsidR="00CC7D2C" w:rsidRPr="00947506" w:rsidRDefault="00CC7D2C" w:rsidP="00620141">
            <w:pPr>
              <w:spacing w:line="360" w:lineRule="auto"/>
              <w:rPr>
                <w:b/>
                <w:lang w:eastAsia="zh-CN"/>
              </w:rPr>
            </w:pPr>
            <w:r w:rsidRPr="00947506">
              <w:rPr>
                <w:b/>
                <w:lang w:eastAsia="zh-CN"/>
              </w:rPr>
              <w:t>Фонетика. Орфоэпия. Графика. Орфография.</w:t>
            </w:r>
          </w:p>
        </w:tc>
        <w:tc>
          <w:tcPr>
            <w:tcW w:w="3860" w:type="dxa"/>
            <w:tcBorders>
              <w:left w:val="single" w:sz="12" w:space="0" w:color="auto"/>
            </w:tcBorders>
            <w:tcMar>
              <w:top w:w="57" w:type="dxa"/>
              <w:bottom w:w="57" w:type="dxa"/>
            </w:tcMar>
            <w:vAlign w:val="center"/>
          </w:tcPr>
          <w:p w:rsidR="00CC7D2C" w:rsidRPr="00947506" w:rsidRDefault="00CC7D2C" w:rsidP="00620141">
            <w:pPr>
              <w:spacing w:line="360" w:lineRule="auto"/>
              <w:jc w:val="center"/>
              <w:rPr>
                <w:b/>
                <w:lang w:val="uk-UA" w:eastAsia="zh-CN"/>
              </w:rPr>
            </w:pPr>
            <w:r>
              <w:rPr>
                <w:b/>
                <w:lang w:val="uk-UA" w:eastAsia="zh-CN"/>
              </w:rPr>
              <w:t>15</w:t>
            </w:r>
          </w:p>
        </w:tc>
      </w:tr>
      <w:tr w:rsidR="00CC7D2C" w:rsidRPr="00947506" w:rsidTr="00CC7D2C">
        <w:tc>
          <w:tcPr>
            <w:tcW w:w="1347" w:type="dxa"/>
            <w:tcMar>
              <w:top w:w="57" w:type="dxa"/>
              <w:bottom w:w="57" w:type="dxa"/>
            </w:tcMar>
            <w:vAlign w:val="center"/>
          </w:tcPr>
          <w:p w:rsidR="00CC7D2C" w:rsidRPr="00947506" w:rsidRDefault="00CC7D2C" w:rsidP="00620141">
            <w:pPr>
              <w:pStyle w:val="af1"/>
              <w:shd w:val="clear" w:color="auto" w:fill="auto"/>
              <w:spacing w:line="360" w:lineRule="auto"/>
              <w:jc w:val="center"/>
              <w:rPr>
                <w:rFonts w:ascii="Times New Roman" w:hAnsi="Times New Roman" w:cs="Times New Roman"/>
                <w:sz w:val="24"/>
                <w:szCs w:val="24"/>
              </w:rPr>
            </w:pPr>
            <w:r w:rsidRPr="00947506">
              <w:rPr>
                <w:rFonts w:ascii="Times New Roman" w:hAnsi="Times New Roman" w:cs="Times New Roman"/>
                <w:sz w:val="24"/>
                <w:szCs w:val="24"/>
              </w:rPr>
              <w:t>5</w:t>
            </w:r>
          </w:p>
        </w:tc>
        <w:tc>
          <w:tcPr>
            <w:tcW w:w="9426" w:type="dxa"/>
            <w:tcBorders>
              <w:right w:val="single" w:sz="12" w:space="0" w:color="auto"/>
            </w:tcBorders>
            <w:tcMar>
              <w:top w:w="57" w:type="dxa"/>
              <w:bottom w:w="57" w:type="dxa"/>
            </w:tcMar>
          </w:tcPr>
          <w:p w:rsidR="00CC7D2C" w:rsidRPr="00947506" w:rsidRDefault="00CC7D2C" w:rsidP="00620141">
            <w:pPr>
              <w:spacing w:line="360" w:lineRule="auto"/>
              <w:rPr>
                <w:b/>
                <w:lang w:eastAsia="zh-CN"/>
              </w:rPr>
            </w:pPr>
            <w:r w:rsidRPr="00947506">
              <w:rPr>
                <w:b/>
                <w:lang w:eastAsia="zh-CN"/>
              </w:rPr>
              <w:t>Лексикология. Культура речи</w:t>
            </w:r>
          </w:p>
        </w:tc>
        <w:tc>
          <w:tcPr>
            <w:tcW w:w="3860" w:type="dxa"/>
            <w:tcBorders>
              <w:left w:val="single" w:sz="12" w:space="0" w:color="auto"/>
            </w:tcBorders>
            <w:tcMar>
              <w:top w:w="57" w:type="dxa"/>
              <w:bottom w:w="57" w:type="dxa"/>
            </w:tcMar>
            <w:vAlign w:val="center"/>
          </w:tcPr>
          <w:p w:rsidR="00CC7D2C" w:rsidRPr="00947506" w:rsidRDefault="00CC7D2C" w:rsidP="00620141">
            <w:pPr>
              <w:spacing w:line="360" w:lineRule="auto"/>
              <w:jc w:val="center"/>
              <w:rPr>
                <w:b/>
                <w:lang w:eastAsia="zh-CN"/>
              </w:rPr>
            </w:pPr>
            <w:r>
              <w:rPr>
                <w:b/>
                <w:lang w:eastAsia="zh-CN"/>
              </w:rPr>
              <w:t>9</w:t>
            </w:r>
          </w:p>
        </w:tc>
      </w:tr>
      <w:tr w:rsidR="00CC7D2C" w:rsidRPr="00947506" w:rsidTr="00CC7D2C">
        <w:tc>
          <w:tcPr>
            <w:tcW w:w="1347" w:type="dxa"/>
            <w:tcMar>
              <w:top w:w="57" w:type="dxa"/>
              <w:bottom w:w="57" w:type="dxa"/>
            </w:tcMar>
            <w:vAlign w:val="center"/>
          </w:tcPr>
          <w:p w:rsidR="00CC7D2C" w:rsidRPr="00947506" w:rsidRDefault="00CC7D2C" w:rsidP="00620141">
            <w:pPr>
              <w:pStyle w:val="af1"/>
              <w:shd w:val="clear" w:color="auto" w:fill="auto"/>
              <w:spacing w:line="360" w:lineRule="auto"/>
              <w:jc w:val="center"/>
              <w:rPr>
                <w:rFonts w:ascii="Times New Roman" w:hAnsi="Times New Roman" w:cs="Times New Roman"/>
                <w:sz w:val="24"/>
                <w:szCs w:val="24"/>
              </w:rPr>
            </w:pPr>
            <w:r w:rsidRPr="00947506">
              <w:rPr>
                <w:rFonts w:ascii="Times New Roman" w:hAnsi="Times New Roman" w:cs="Times New Roman"/>
                <w:sz w:val="24"/>
                <w:szCs w:val="24"/>
              </w:rPr>
              <w:t>6</w:t>
            </w:r>
          </w:p>
        </w:tc>
        <w:tc>
          <w:tcPr>
            <w:tcW w:w="9426" w:type="dxa"/>
            <w:tcBorders>
              <w:right w:val="single" w:sz="12" w:space="0" w:color="auto"/>
            </w:tcBorders>
            <w:tcMar>
              <w:top w:w="57" w:type="dxa"/>
              <w:bottom w:w="57" w:type="dxa"/>
            </w:tcMar>
          </w:tcPr>
          <w:p w:rsidR="00CC7D2C" w:rsidRPr="00947506" w:rsidRDefault="00CC7D2C" w:rsidP="00620141">
            <w:pPr>
              <w:spacing w:line="360" w:lineRule="auto"/>
              <w:rPr>
                <w:b/>
                <w:lang w:eastAsia="zh-CN"/>
              </w:rPr>
            </w:pPr>
            <w:r w:rsidRPr="00947506">
              <w:rPr>
                <w:b/>
                <w:lang w:eastAsia="zh-CN"/>
              </w:rPr>
              <w:t>Морфемика.  Орфография. Культура речи</w:t>
            </w:r>
          </w:p>
        </w:tc>
        <w:tc>
          <w:tcPr>
            <w:tcW w:w="3860" w:type="dxa"/>
            <w:tcBorders>
              <w:left w:val="single" w:sz="12" w:space="0" w:color="auto"/>
            </w:tcBorders>
            <w:tcMar>
              <w:top w:w="57" w:type="dxa"/>
              <w:bottom w:w="57" w:type="dxa"/>
            </w:tcMar>
            <w:vAlign w:val="center"/>
          </w:tcPr>
          <w:p w:rsidR="00CC7D2C" w:rsidRPr="00947506" w:rsidRDefault="00CC7D2C" w:rsidP="00620141">
            <w:pPr>
              <w:spacing w:line="360" w:lineRule="auto"/>
              <w:jc w:val="center"/>
              <w:rPr>
                <w:b/>
                <w:lang w:eastAsia="zh-CN"/>
              </w:rPr>
            </w:pPr>
            <w:r>
              <w:rPr>
                <w:b/>
                <w:lang w:eastAsia="zh-CN"/>
              </w:rPr>
              <w:t>22</w:t>
            </w:r>
          </w:p>
        </w:tc>
      </w:tr>
      <w:tr w:rsidR="00CC7D2C" w:rsidRPr="00947506" w:rsidTr="00CC7D2C">
        <w:trPr>
          <w:trHeight w:val="868"/>
        </w:trPr>
        <w:tc>
          <w:tcPr>
            <w:tcW w:w="1347" w:type="dxa"/>
            <w:tcMar>
              <w:top w:w="57" w:type="dxa"/>
              <w:bottom w:w="57" w:type="dxa"/>
            </w:tcMar>
            <w:vAlign w:val="center"/>
          </w:tcPr>
          <w:p w:rsidR="00CC7D2C" w:rsidRPr="00947506" w:rsidRDefault="00CC7D2C" w:rsidP="00620141">
            <w:pPr>
              <w:pStyle w:val="af1"/>
              <w:shd w:val="clear" w:color="auto" w:fill="auto"/>
              <w:spacing w:line="360" w:lineRule="auto"/>
              <w:jc w:val="center"/>
              <w:rPr>
                <w:rFonts w:ascii="Times New Roman" w:hAnsi="Times New Roman" w:cs="Times New Roman"/>
                <w:sz w:val="24"/>
                <w:szCs w:val="24"/>
              </w:rPr>
            </w:pPr>
            <w:r w:rsidRPr="00947506">
              <w:rPr>
                <w:rFonts w:ascii="Times New Roman" w:hAnsi="Times New Roman" w:cs="Times New Roman"/>
                <w:sz w:val="24"/>
                <w:szCs w:val="24"/>
              </w:rPr>
              <w:t>7</w:t>
            </w:r>
          </w:p>
        </w:tc>
        <w:tc>
          <w:tcPr>
            <w:tcW w:w="9426" w:type="dxa"/>
            <w:tcBorders>
              <w:right w:val="single" w:sz="12" w:space="0" w:color="auto"/>
            </w:tcBorders>
            <w:tcMar>
              <w:top w:w="57" w:type="dxa"/>
              <w:bottom w:w="57" w:type="dxa"/>
            </w:tcMar>
          </w:tcPr>
          <w:p w:rsidR="00CC7D2C" w:rsidRPr="00947506" w:rsidRDefault="00CC7D2C" w:rsidP="00620141">
            <w:pPr>
              <w:spacing w:line="360" w:lineRule="auto"/>
              <w:rPr>
                <w:b/>
                <w:lang w:eastAsia="zh-CN"/>
              </w:rPr>
            </w:pPr>
            <w:r w:rsidRPr="00947506">
              <w:rPr>
                <w:b/>
                <w:lang w:eastAsia="zh-CN"/>
              </w:rPr>
              <w:t>Морфология. Орфография. Культура речи</w:t>
            </w:r>
          </w:p>
          <w:p w:rsidR="00CC7D2C" w:rsidRPr="00CC7D2C" w:rsidRDefault="00CC7D2C" w:rsidP="00CC7D2C">
            <w:pPr>
              <w:spacing w:line="360" w:lineRule="auto"/>
              <w:rPr>
                <w:b/>
                <w:lang w:eastAsia="zh-CN"/>
              </w:rPr>
            </w:pPr>
            <w:r w:rsidRPr="00947506">
              <w:rPr>
                <w:b/>
                <w:lang w:eastAsia="zh-CN"/>
              </w:rPr>
              <w:t>Имя существительное</w:t>
            </w:r>
          </w:p>
        </w:tc>
        <w:tc>
          <w:tcPr>
            <w:tcW w:w="3860" w:type="dxa"/>
            <w:tcBorders>
              <w:left w:val="single" w:sz="12" w:space="0" w:color="auto"/>
            </w:tcBorders>
            <w:tcMar>
              <w:top w:w="57" w:type="dxa"/>
              <w:bottom w:w="57" w:type="dxa"/>
            </w:tcMar>
            <w:vAlign w:val="center"/>
          </w:tcPr>
          <w:p w:rsidR="00CC7D2C" w:rsidRDefault="00CC7D2C" w:rsidP="00620141">
            <w:pPr>
              <w:spacing w:line="360" w:lineRule="auto"/>
              <w:jc w:val="center"/>
              <w:rPr>
                <w:b/>
                <w:lang w:eastAsia="zh-CN"/>
              </w:rPr>
            </w:pPr>
          </w:p>
          <w:p w:rsidR="00CC7D2C" w:rsidRDefault="00CC7D2C" w:rsidP="00620141">
            <w:pPr>
              <w:spacing w:line="360" w:lineRule="auto"/>
              <w:jc w:val="center"/>
              <w:rPr>
                <w:b/>
                <w:lang w:eastAsia="zh-CN"/>
              </w:rPr>
            </w:pPr>
          </w:p>
          <w:p w:rsidR="00CC7D2C" w:rsidRPr="00947506" w:rsidRDefault="00CC7D2C" w:rsidP="00620141">
            <w:pPr>
              <w:spacing w:line="360" w:lineRule="auto"/>
              <w:jc w:val="center"/>
              <w:rPr>
                <w:b/>
                <w:lang w:eastAsia="zh-CN"/>
              </w:rPr>
            </w:pPr>
            <w:r>
              <w:rPr>
                <w:b/>
                <w:lang w:eastAsia="zh-CN"/>
              </w:rPr>
              <w:t>21</w:t>
            </w:r>
          </w:p>
        </w:tc>
      </w:tr>
      <w:tr w:rsidR="00CC7D2C" w:rsidRPr="00947506" w:rsidTr="00CC7D2C">
        <w:tc>
          <w:tcPr>
            <w:tcW w:w="1347" w:type="dxa"/>
            <w:tcMar>
              <w:top w:w="57" w:type="dxa"/>
              <w:bottom w:w="57" w:type="dxa"/>
            </w:tcMar>
            <w:vAlign w:val="center"/>
          </w:tcPr>
          <w:p w:rsidR="00CC7D2C" w:rsidRPr="00947506" w:rsidRDefault="00CC7D2C" w:rsidP="00620141">
            <w:pPr>
              <w:pStyle w:val="af1"/>
              <w:shd w:val="clear" w:color="auto" w:fill="auto"/>
              <w:spacing w:line="360" w:lineRule="auto"/>
              <w:jc w:val="center"/>
              <w:rPr>
                <w:rFonts w:ascii="Times New Roman" w:hAnsi="Times New Roman" w:cs="Times New Roman"/>
                <w:sz w:val="24"/>
                <w:szCs w:val="24"/>
              </w:rPr>
            </w:pPr>
            <w:r w:rsidRPr="00947506">
              <w:rPr>
                <w:rFonts w:ascii="Times New Roman" w:hAnsi="Times New Roman" w:cs="Times New Roman"/>
                <w:sz w:val="24"/>
                <w:szCs w:val="24"/>
              </w:rPr>
              <w:t>8</w:t>
            </w:r>
          </w:p>
        </w:tc>
        <w:tc>
          <w:tcPr>
            <w:tcW w:w="9426" w:type="dxa"/>
            <w:tcBorders>
              <w:right w:val="single" w:sz="12" w:space="0" w:color="auto"/>
            </w:tcBorders>
            <w:tcMar>
              <w:top w:w="57" w:type="dxa"/>
              <w:bottom w:w="57" w:type="dxa"/>
            </w:tcMar>
          </w:tcPr>
          <w:p w:rsidR="00CC7D2C" w:rsidRPr="00947506" w:rsidRDefault="00CC7D2C" w:rsidP="00620141">
            <w:pPr>
              <w:spacing w:line="360" w:lineRule="auto"/>
              <w:rPr>
                <w:b/>
                <w:lang w:eastAsia="zh-CN"/>
              </w:rPr>
            </w:pPr>
            <w:r w:rsidRPr="00947506">
              <w:rPr>
                <w:b/>
                <w:lang w:eastAsia="zh-CN"/>
              </w:rPr>
              <w:t>Имя прилагательное</w:t>
            </w:r>
          </w:p>
        </w:tc>
        <w:tc>
          <w:tcPr>
            <w:tcW w:w="3860" w:type="dxa"/>
            <w:tcBorders>
              <w:left w:val="single" w:sz="12" w:space="0" w:color="auto"/>
            </w:tcBorders>
            <w:tcMar>
              <w:top w:w="57" w:type="dxa"/>
              <w:bottom w:w="57" w:type="dxa"/>
            </w:tcMar>
          </w:tcPr>
          <w:p w:rsidR="00CC7D2C" w:rsidRPr="00947506" w:rsidRDefault="00CC7D2C" w:rsidP="00620141">
            <w:pPr>
              <w:spacing w:line="360" w:lineRule="auto"/>
              <w:jc w:val="center"/>
              <w:rPr>
                <w:b/>
                <w:lang w:eastAsia="zh-CN"/>
              </w:rPr>
            </w:pPr>
            <w:r>
              <w:rPr>
                <w:b/>
                <w:lang w:eastAsia="zh-CN"/>
              </w:rPr>
              <w:t>12</w:t>
            </w:r>
          </w:p>
        </w:tc>
      </w:tr>
      <w:tr w:rsidR="00CC7D2C" w:rsidRPr="00947506" w:rsidTr="00CC7D2C">
        <w:tc>
          <w:tcPr>
            <w:tcW w:w="1347" w:type="dxa"/>
            <w:tcMar>
              <w:top w:w="57" w:type="dxa"/>
              <w:bottom w:w="57" w:type="dxa"/>
            </w:tcMar>
            <w:vAlign w:val="center"/>
          </w:tcPr>
          <w:p w:rsidR="00CC7D2C" w:rsidRPr="00947506" w:rsidRDefault="00CC7D2C" w:rsidP="00620141">
            <w:pPr>
              <w:pStyle w:val="af1"/>
              <w:shd w:val="clear" w:color="auto" w:fill="auto"/>
              <w:spacing w:line="360" w:lineRule="auto"/>
              <w:jc w:val="center"/>
              <w:rPr>
                <w:rFonts w:ascii="Times New Roman" w:hAnsi="Times New Roman" w:cs="Times New Roman"/>
                <w:sz w:val="24"/>
                <w:szCs w:val="24"/>
              </w:rPr>
            </w:pPr>
            <w:r w:rsidRPr="00947506">
              <w:rPr>
                <w:rFonts w:ascii="Times New Roman" w:hAnsi="Times New Roman" w:cs="Times New Roman"/>
                <w:sz w:val="24"/>
                <w:szCs w:val="24"/>
              </w:rPr>
              <w:lastRenderedPageBreak/>
              <w:t>9</w:t>
            </w:r>
          </w:p>
        </w:tc>
        <w:tc>
          <w:tcPr>
            <w:tcW w:w="9426" w:type="dxa"/>
            <w:tcBorders>
              <w:right w:val="single" w:sz="12" w:space="0" w:color="auto"/>
            </w:tcBorders>
            <w:tcMar>
              <w:top w:w="57" w:type="dxa"/>
              <w:bottom w:w="57" w:type="dxa"/>
            </w:tcMar>
          </w:tcPr>
          <w:p w:rsidR="00CC7D2C" w:rsidRPr="00947506" w:rsidRDefault="00CC7D2C" w:rsidP="00620141">
            <w:pPr>
              <w:spacing w:line="360" w:lineRule="auto"/>
              <w:rPr>
                <w:b/>
                <w:lang w:eastAsia="zh-CN"/>
              </w:rPr>
            </w:pPr>
            <w:r w:rsidRPr="00947506">
              <w:rPr>
                <w:b/>
                <w:lang w:eastAsia="zh-CN"/>
              </w:rPr>
              <w:t>Глагол</w:t>
            </w:r>
          </w:p>
        </w:tc>
        <w:tc>
          <w:tcPr>
            <w:tcW w:w="3860" w:type="dxa"/>
            <w:tcBorders>
              <w:left w:val="single" w:sz="12" w:space="0" w:color="auto"/>
            </w:tcBorders>
            <w:tcMar>
              <w:top w:w="57" w:type="dxa"/>
              <w:bottom w:w="57" w:type="dxa"/>
            </w:tcMar>
          </w:tcPr>
          <w:p w:rsidR="00CC7D2C" w:rsidRPr="00947506" w:rsidRDefault="00CC7D2C" w:rsidP="00620141">
            <w:pPr>
              <w:spacing w:line="360" w:lineRule="auto"/>
              <w:jc w:val="center"/>
              <w:rPr>
                <w:b/>
                <w:lang w:eastAsia="zh-CN"/>
              </w:rPr>
            </w:pPr>
            <w:r>
              <w:rPr>
                <w:b/>
                <w:lang w:eastAsia="zh-CN"/>
              </w:rPr>
              <w:t>29</w:t>
            </w:r>
          </w:p>
        </w:tc>
      </w:tr>
      <w:tr w:rsidR="00CC7D2C" w:rsidRPr="00947506" w:rsidTr="00CC7D2C">
        <w:tc>
          <w:tcPr>
            <w:tcW w:w="1347" w:type="dxa"/>
            <w:tcMar>
              <w:top w:w="57" w:type="dxa"/>
              <w:bottom w:w="57" w:type="dxa"/>
            </w:tcMar>
            <w:vAlign w:val="center"/>
          </w:tcPr>
          <w:p w:rsidR="00CC7D2C" w:rsidRPr="00947506" w:rsidRDefault="00CC7D2C" w:rsidP="00620141">
            <w:pPr>
              <w:pStyle w:val="af1"/>
              <w:shd w:val="clear" w:color="auto" w:fill="auto"/>
              <w:spacing w:line="360" w:lineRule="auto"/>
              <w:jc w:val="center"/>
              <w:rPr>
                <w:rFonts w:ascii="Times New Roman" w:hAnsi="Times New Roman" w:cs="Times New Roman"/>
                <w:sz w:val="24"/>
                <w:szCs w:val="24"/>
              </w:rPr>
            </w:pPr>
          </w:p>
        </w:tc>
        <w:tc>
          <w:tcPr>
            <w:tcW w:w="9426" w:type="dxa"/>
            <w:tcBorders>
              <w:right w:val="single" w:sz="12" w:space="0" w:color="auto"/>
            </w:tcBorders>
            <w:tcMar>
              <w:top w:w="57" w:type="dxa"/>
              <w:bottom w:w="57" w:type="dxa"/>
            </w:tcMar>
          </w:tcPr>
          <w:p w:rsidR="00CC7D2C" w:rsidRPr="00947506" w:rsidRDefault="00CC7D2C" w:rsidP="00620141">
            <w:pPr>
              <w:spacing w:line="360" w:lineRule="auto"/>
              <w:rPr>
                <w:b/>
                <w:lang w:eastAsia="zh-CN"/>
              </w:rPr>
            </w:pPr>
            <w:r w:rsidRPr="00947506">
              <w:rPr>
                <w:b/>
                <w:lang w:eastAsia="zh-CN"/>
              </w:rPr>
              <w:t>Повторение</w:t>
            </w:r>
          </w:p>
        </w:tc>
        <w:tc>
          <w:tcPr>
            <w:tcW w:w="3860" w:type="dxa"/>
            <w:tcBorders>
              <w:left w:val="single" w:sz="12" w:space="0" w:color="auto"/>
            </w:tcBorders>
            <w:tcMar>
              <w:top w:w="57" w:type="dxa"/>
              <w:bottom w:w="57" w:type="dxa"/>
            </w:tcMar>
          </w:tcPr>
          <w:p w:rsidR="00CC7D2C" w:rsidRPr="00947506" w:rsidRDefault="00CC7D2C" w:rsidP="00620141">
            <w:pPr>
              <w:spacing w:line="360" w:lineRule="auto"/>
              <w:jc w:val="center"/>
              <w:rPr>
                <w:b/>
                <w:lang w:val="uk-UA" w:eastAsia="zh-CN"/>
              </w:rPr>
            </w:pPr>
            <w:r>
              <w:rPr>
                <w:b/>
                <w:lang w:val="uk-UA" w:eastAsia="zh-CN"/>
              </w:rPr>
              <w:t>10</w:t>
            </w:r>
          </w:p>
        </w:tc>
      </w:tr>
      <w:tr w:rsidR="00CC7D2C" w:rsidRPr="00947506" w:rsidTr="00CC7D2C">
        <w:tc>
          <w:tcPr>
            <w:tcW w:w="10773" w:type="dxa"/>
            <w:gridSpan w:val="2"/>
            <w:tcBorders>
              <w:top w:val="single" w:sz="12" w:space="0" w:color="auto"/>
              <w:bottom w:val="single" w:sz="12" w:space="0" w:color="auto"/>
              <w:right w:val="single" w:sz="12" w:space="0" w:color="auto"/>
            </w:tcBorders>
            <w:tcMar>
              <w:top w:w="57" w:type="dxa"/>
              <w:bottom w:w="57" w:type="dxa"/>
            </w:tcMar>
            <w:vAlign w:val="center"/>
          </w:tcPr>
          <w:p w:rsidR="00CC7D2C" w:rsidRPr="00947506" w:rsidRDefault="00CC7D2C" w:rsidP="00620141">
            <w:pPr>
              <w:pStyle w:val="af1"/>
              <w:shd w:val="clear" w:color="auto" w:fill="auto"/>
              <w:spacing w:line="360" w:lineRule="auto"/>
              <w:jc w:val="right"/>
              <w:rPr>
                <w:rFonts w:ascii="Times New Roman" w:hAnsi="Times New Roman" w:cs="Times New Roman"/>
                <w:sz w:val="24"/>
                <w:szCs w:val="24"/>
              </w:rPr>
            </w:pPr>
            <w:r w:rsidRPr="00947506">
              <w:rPr>
                <w:rFonts w:ascii="Times New Roman" w:hAnsi="Times New Roman" w:cs="Times New Roman"/>
                <w:b/>
                <w:bCs/>
                <w:sz w:val="24"/>
                <w:szCs w:val="24"/>
              </w:rPr>
              <w:t>Всего</w:t>
            </w:r>
          </w:p>
        </w:tc>
        <w:tc>
          <w:tcPr>
            <w:tcW w:w="3860" w:type="dxa"/>
            <w:tcBorders>
              <w:top w:val="single" w:sz="12" w:space="0" w:color="auto"/>
              <w:left w:val="single" w:sz="12" w:space="0" w:color="auto"/>
              <w:bottom w:val="single" w:sz="12" w:space="0" w:color="auto"/>
            </w:tcBorders>
            <w:tcMar>
              <w:top w:w="57" w:type="dxa"/>
              <w:bottom w:w="57" w:type="dxa"/>
            </w:tcMar>
            <w:vAlign w:val="center"/>
          </w:tcPr>
          <w:p w:rsidR="00CC7D2C" w:rsidRPr="00947506" w:rsidRDefault="00CC7D2C" w:rsidP="00620141">
            <w:pPr>
              <w:pStyle w:val="af1"/>
              <w:shd w:val="clear" w:color="auto" w:fill="auto"/>
              <w:spacing w:line="360" w:lineRule="auto"/>
              <w:jc w:val="center"/>
              <w:rPr>
                <w:rFonts w:ascii="Times New Roman" w:hAnsi="Times New Roman" w:cs="Times New Roman"/>
                <w:b/>
                <w:sz w:val="24"/>
                <w:szCs w:val="24"/>
              </w:rPr>
            </w:pPr>
            <w:r>
              <w:rPr>
                <w:rFonts w:ascii="Times New Roman" w:hAnsi="Times New Roman" w:cs="Times New Roman"/>
                <w:b/>
                <w:sz w:val="24"/>
                <w:szCs w:val="24"/>
              </w:rPr>
              <w:t>170</w:t>
            </w:r>
          </w:p>
        </w:tc>
      </w:tr>
    </w:tbl>
    <w:p w:rsidR="00620141" w:rsidRPr="00947506" w:rsidRDefault="00620141" w:rsidP="00620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sectPr w:rsidR="00620141" w:rsidRPr="00947506" w:rsidSect="00CC7D2C">
          <w:footerReference w:type="default" r:id="rId8"/>
          <w:pgSz w:w="16838" w:h="11906" w:orient="landscape" w:code="9"/>
          <w:pgMar w:top="1800" w:right="1440" w:bottom="1440" w:left="1440" w:header="709" w:footer="825" w:gutter="0"/>
          <w:cols w:space="720"/>
          <w:titlePg/>
          <w:docGrid w:linePitch="326"/>
        </w:sectPr>
      </w:pPr>
    </w:p>
    <w:p w:rsidR="00620141" w:rsidRPr="00947506" w:rsidRDefault="00620141" w:rsidP="00CC7D2C">
      <w:pPr>
        <w:keepNext/>
        <w:keepLines/>
        <w:tabs>
          <w:tab w:val="left" w:pos="567"/>
        </w:tabs>
        <w:spacing w:before="200" w:line="360" w:lineRule="auto"/>
        <w:jc w:val="center"/>
        <w:outlineLvl w:val="1"/>
        <w:rPr>
          <w:b/>
          <w:bCs/>
        </w:rPr>
      </w:pPr>
      <w:bookmarkStart w:id="18" w:name="_Toc16166250"/>
      <w:r w:rsidRPr="00947506">
        <w:rPr>
          <w:b/>
          <w:bCs/>
        </w:rPr>
        <w:lastRenderedPageBreak/>
        <w:t>3.2.Календарно-тематический план учебного предмета «русский язык», 5 класс</w:t>
      </w:r>
      <w:bookmarkEnd w:id="18"/>
    </w:p>
    <w:p w:rsidR="00620141" w:rsidRPr="00947506" w:rsidRDefault="00620141" w:rsidP="00CC7D2C">
      <w:pPr>
        <w:spacing w:line="360" w:lineRule="auto"/>
        <w:jc w:val="center"/>
        <w:rPr>
          <w:b/>
        </w:rPr>
      </w:pPr>
      <w:r w:rsidRPr="00947506">
        <w:rPr>
          <w:b/>
        </w:rPr>
        <w:t>Тематическое планирование</w:t>
      </w:r>
    </w:p>
    <w:p w:rsidR="00620141" w:rsidRPr="009D16B8" w:rsidRDefault="00620141" w:rsidP="00CC7D2C">
      <w:pPr>
        <w:pStyle w:val="Style1"/>
        <w:widowControl/>
        <w:spacing w:line="360" w:lineRule="auto"/>
        <w:jc w:val="left"/>
        <w:rPr>
          <w:rStyle w:val="FontStyle28"/>
        </w:rPr>
      </w:pPr>
    </w:p>
    <w:tbl>
      <w:tblPr>
        <w:tblW w:w="1445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4253"/>
        <w:gridCol w:w="992"/>
        <w:gridCol w:w="5528"/>
        <w:gridCol w:w="2835"/>
      </w:tblGrid>
      <w:tr w:rsidR="00620141" w:rsidRPr="009D16B8" w:rsidTr="001E2227">
        <w:trPr>
          <w:trHeight w:val="300"/>
        </w:trPr>
        <w:tc>
          <w:tcPr>
            <w:tcW w:w="850" w:type="dxa"/>
            <w:vMerge w:val="restart"/>
          </w:tcPr>
          <w:p w:rsidR="00620141" w:rsidRPr="009D16B8" w:rsidRDefault="00620141" w:rsidP="00620141">
            <w:pPr>
              <w:pStyle w:val="Style1"/>
              <w:widowControl/>
              <w:spacing w:line="360" w:lineRule="auto"/>
              <w:rPr>
                <w:rStyle w:val="FontStyle28"/>
              </w:rPr>
            </w:pPr>
            <w:r w:rsidRPr="009D16B8">
              <w:rPr>
                <w:rStyle w:val="FontStyle28"/>
              </w:rPr>
              <w:t>№ п/п</w:t>
            </w:r>
          </w:p>
        </w:tc>
        <w:tc>
          <w:tcPr>
            <w:tcW w:w="4253" w:type="dxa"/>
            <w:vMerge w:val="restart"/>
          </w:tcPr>
          <w:p w:rsidR="00620141" w:rsidRPr="009D16B8" w:rsidRDefault="00620141" w:rsidP="00620141">
            <w:pPr>
              <w:pStyle w:val="Style1"/>
              <w:widowControl/>
              <w:spacing w:line="360" w:lineRule="auto"/>
              <w:rPr>
                <w:rStyle w:val="FontStyle28"/>
              </w:rPr>
            </w:pPr>
            <w:r w:rsidRPr="009D16B8">
              <w:rPr>
                <w:rStyle w:val="FontStyle28"/>
              </w:rPr>
              <w:t>Наименование раздела программы, тема</w:t>
            </w:r>
          </w:p>
        </w:tc>
        <w:tc>
          <w:tcPr>
            <w:tcW w:w="992" w:type="dxa"/>
            <w:vMerge w:val="restart"/>
          </w:tcPr>
          <w:p w:rsidR="00620141" w:rsidRPr="009D16B8" w:rsidRDefault="006954AA" w:rsidP="00620141">
            <w:pPr>
              <w:pStyle w:val="Style1"/>
              <w:widowControl/>
              <w:spacing w:line="360" w:lineRule="auto"/>
              <w:rPr>
                <w:rStyle w:val="FontStyle28"/>
              </w:rPr>
            </w:pPr>
            <w:r>
              <w:rPr>
                <w:rStyle w:val="FontStyle28"/>
              </w:rPr>
              <w:t>Кол-во часов</w:t>
            </w:r>
          </w:p>
        </w:tc>
        <w:tc>
          <w:tcPr>
            <w:tcW w:w="8363" w:type="dxa"/>
            <w:gridSpan w:val="2"/>
            <w:tcBorders>
              <w:bottom w:val="single" w:sz="4" w:space="0" w:color="auto"/>
            </w:tcBorders>
          </w:tcPr>
          <w:p w:rsidR="00620141" w:rsidRPr="009D16B8" w:rsidRDefault="006954AA" w:rsidP="00620141">
            <w:pPr>
              <w:pStyle w:val="Style1"/>
              <w:widowControl/>
              <w:spacing w:line="360" w:lineRule="auto"/>
              <w:rPr>
                <w:rStyle w:val="FontStyle28"/>
              </w:rPr>
            </w:pPr>
            <w:r>
              <w:rPr>
                <w:rStyle w:val="FontStyle28"/>
              </w:rPr>
              <w:t xml:space="preserve">Дата </w:t>
            </w:r>
          </w:p>
        </w:tc>
      </w:tr>
      <w:tr w:rsidR="00620141" w:rsidRPr="009D16B8" w:rsidTr="001E2227">
        <w:trPr>
          <w:trHeight w:val="520"/>
        </w:trPr>
        <w:tc>
          <w:tcPr>
            <w:tcW w:w="850" w:type="dxa"/>
            <w:vMerge/>
          </w:tcPr>
          <w:p w:rsidR="00620141" w:rsidRPr="009D16B8" w:rsidRDefault="00620141" w:rsidP="00620141">
            <w:pPr>
              <w:pStyle w:val="Style1"/>
              <w:widowControl/>
              <w:spacing w:line="360" w:lineRule="auto"/>
              <w:rPr>
                <w:rStyle w:val="FontStyle28"/>
              </w:rPr>
            </w:pPr>
          </w:p>
        </w:tc>
        <w:tc>
          <w:tcPr>
            <w:tcW w:w="4253" w:type="dxa"/>
            <w:vMerge/>
          </w:tcPr>
          <w:p w:rsidR="00620141" w:rsidRPr="009D16B8" w:rsidRDefault="00620141" w:rsidP="00620141">
            <w:pPr>
              <w:pStyle w:val="Style1"/>
              <w:widowControl/>
              <w:shd w:val="clear" w:color="auto" w:fill="E5B8B7"/>
              <w:spacing w:line="360" w:lineRule="auto"/>
              <w:rPr>
                <w:rStyle w:val="FontStyle28"/>
              </w:rPr>
            </w:pPr>
          </w:p>
        </w:tc>
        <w:tc>
          <w:tcPr>
            <w:tcW w:w="992" w:type="dxa"/>
            <w:vMerge/>
          </w:tcPr>
          <w:p w:rsidR="00620141" w:rsidRPr="009D16B8" w:rsidRDefault="00620141" w:rsidP="00620141">
            <w:pPr>
              <w:pStyle w:val="Style1"/>
              <w:widowControl/>
              <w:spacing w:line="360" w:lineRule="auto"/>
              <w:rPr>
                <w:rStyle w:val="FontStyle28"/>
              </w:rPr>
            </w:pPr>
          </w:p>
        </w:tc>
        <w:tc>
          <w:tcPr>
            <w:tcW w:w="5528" w:type="dxa"/>
            <w:tcBorders>
              <w:top w:val="single" w:sz="4" w:space="0" w:color="auto"/>
              <w:right w:val="single" w:sz="4" w:space="0" w:color="auto"/>
            </w:tcBorders>
          </w:tcPr>
          <w:p w:rsidR="00620141" w:rsidRPr="009D16B8" w:rsidRDefault="00620141" w:rsidP="00620141">
            <w:pPr>
              <w:pStyle w:val="Style1"/>
              <w:spacing w:line="360" w:lineRule="auto"/>
              <w:rPr>
                <w:rStyle w:val="FontStyle28"/>
              </w:rPr>
            </w:pPr>
            <w:r w:rsidRPr="009D16B8">
              <w:rPr>
                <w:rStyle w:val="FontStyle28"/>
              </w:rPr>
              <w:t>План</w:t>
            </w:r>
          </w:p>
        </w:tc>
        <w:tc>
          <w:tcPr>
            <w:tcW w:w="2835" w:type="dxa"/>
            <w:tcBorders>
              <w:top w:val="single" w:sz="4" w:space="0" w:color="auto"/>
              <w:left w:val="single" w:sz="4" w:space="0" w:color="auto"/>
            </w:tcBorders>
          </w:tcPr>
          <w:p w:rsidR="00620141" w:rsidRPr="009D16B8" w:rsidRDefault="00620141" w:rsidP="00620141">
            <w:pPr>
              <w:pStyle w:val="Style1"/>
              <w:spacing w:line="360" w:lineRule="auto"/>
              <w:rPr>
                <w:rStyle w:val="FontStyle28"/>
              </w:rPr>
            </w:pPr>
            <w:r w:rsidRPr="009D16B8">
              <w:rPr>
                <w:rStyle w:val="FontStyle28"/>
              </w:rPr>
              <w:t>Факт</w:t>
            </w:r>
          </w:p>
        </w:tc>
      </w:tr>
      <w:tr w:rsidR="00620141" w:rsidRPr="009D16B8" w:rsidTr="00CC7D2C">
        <w:tc>
          <w:tcPr>
            <w:tcW w:w="14458" w:type="dxa"/>
            <w:gridSpan w:val="5"/>
          </w:tcPr>
          <w:p w:rsidR="00620141" w:rsidRPr="009D16B8" w:rsidRDefault="00620141" w:rsidP="001E2227">
            <w:pPr>
              <w:pStyle w:val="Style1"/>
              <w:widowControl/>
              <w:spacing w:line="360" w:lineRule="auto"/>
              <w:rPr>
                <w:rStyle w:val="FontStyle28"/>
              </w:rPr>
            </w:pPr>
            <w:r>
              <w:rPr>
                <w:b/>
                <w:color w:val="000000"/>
                <w:spacing w:val="4"/>
              </w:rPr>
              <w:t xml:space="preserve">Язык и общение </w:t>
            </w:r>
          </w:p>
        </w:tc>
      </w:tr>
      <w:tr w:rsidR="00620141" w:rsidRPr="00947506" w:rsidTr="001E2227">
        <w:tc>
          <w:tcPr>
            <w:tcW w:w="850" w:type="dxa"/>
          </w:tcPr>
          <w:p w:rsidR="00620141" w:rsidRPr="00947506" w:rsidRDefault="00620141" w:rsidP="00620141">
            <w:pPr>
              <w:spacing w:line="360" w:lineRule="auto"/>
              <w:jc w:val="center"/>
            </w:pPr>
            <w:r w:rsidRPr="00947506">
              <w:t>1</w:t>
            </w:r>
          </w:p>
        </w:tc>
        <w:tc>
          <w:tcPr>
            <w:tcW w:w="4253" w:type="dxa"/>
          </w:tcPr>
          <w:p w:rsidR="00620141" w:rsidRPr="00947506" w:rsidRDefault="00620141" w:rsidP="00620141">
            <w:pPr>
              <w:spacing w:line="360" w:lineRule="auto"/>
              <w:jc w:val="both"/>
            </w:pPr>
            <w:r w:rsidRPr="00947506">
              <w:t>Язык и человек</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620141">
            <w:pPr>
              <w:spacing w:line="360" w:lineRule="auto"/>
              <w:jc w:val="center"/>
            </w:pPr>
            <w:r w:rsidRPr="00947506">
              <w:t>2</w:t>
            </w:r>
          </w:p>
        </w:tc>
        <w:tc>
          <w:tcPr>
            <w:tcW w:w="4253" w:type="dxa"/>
          </w:tcPr>
          <w:p w:rsidR="00620141" w:rsidRPr="00947506" w:rsidRDefault="00620141" w:rsidP="00620141">
            <w:pPr>
              <w:spacing w:line="360" w:lineRule="auto"/>
              <w:jc w:val="both"/>
            </w:pPr>
            <w:r w:rsidRPr="00947506">
              <w:t xml:space="preserve">Общение устное и письменное. Читаем учебник. </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3</w:t>
            </w:r>
          </w:p>
        </w:tc>
        <w:tc>
          <w:tcPr>
            <w:tcW w:w="4253" w:type="dxa"/>
          </w:tcPr>
          <w:p w:rsidR="00620141" w:rsidRPr="00815BB8" w:rsidRDefault="00620141" w:rsidP="00620141">
            <w:pPr>
              <w:pStyle w:val="Style1"/>
              <w:widowControl/>
              <w:spacing w:line="360" w:lineRule="auto"/>
              <w:jc w:val="both"/>
              <w:rPr>
                <w:rStyle w:val="FontStyle28"/>
              </w:rPr>
            </w:pPr>
            <w:r>
              <w:t>Стили речи.</w:t>
            </w:r>
          </w:p>
        </w:tc>
        <w:tc>
          <w:tcPr>
            <w:tcW w:w="992" w:type="dxa"/>
          </w:tcPr>
          <w:p w:rsidR="00620141" w:rsidRPr="00947506" w:rsidRDefault="00620141" w:rsidP="00620141">
            <w:pPr>
              <w:pStyle w:val="Style1"/>
              <w:widowControl/>
              <w:spacing w:line="360" w:lineRule="auto"/>
              <w:rPr>
                <w:rStyle w:val="FontStyle28"/>
              </w:rPr>
            </w:pPr>
            <w:r w:rsidRPr="00947506">
              <w:rPr>
                <w:rStyle w:val="FontStyle28"/>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CC7D2C">
        <w:tc>
          <w:tcPr>
            <w:tcW w:w="14458" w:type="dxa"/>
            <w:gridSpan w:val="5"/>
          </w:tcPr>
          <w:p w:rsidR="00620141" w:rsidRPr="00947506" w:rsidRDefault="00620141" w:rsidP="001E2227">
            <w:pPr>
              <w:pStyle w:val="Standard"/>
              <w:shd w:val="clear" w:color="auto" w:fill="FFFFFF"/>
              <w:spacing w:line="360" w:lineRule="auto"/>
              <w:ind w:left="38"/>
              <w:jc w:val="center"/>
              <w:rPr>
                <w:rStyle w:val="FontStyle28"/>
                <w:sz w:val="24"/>
                <w:szCs w:val="24"/>
              </w:rPr>
            </w:pPr>
            <w:r w:rsidRPr="00947506">
              <w:rPr>
                <w:b/>
                <w:color w:val="000000"/>
                <w:spacing w:val="4"/>
                <w:sz w:val="24"/>
                <w:szCs w:val="24"/>
              </w:rPr>
              <w:t>Вспоминаем, повторяем, изучаем</w:t>
            </w:r>
          </w:p>
        </w:tc>
      </w:tr>
      <w:tr w:rsidR="00620141" w:rsidRPr="00947506" w:rsidTr="001E2227">
        <w:tc>
          <w:tcPr>
            <w:tcW w:w="850" w:type="dxa"/>
          </w:tcPr>
          <w:p w:rsidR="00620141" w:rsidRPr="00947506" w:rsidRDefault="00620141" w:rsidP="00620141">
            <w:pPr>
              <w:pStyle w:val="Style1"/>
              <w:widowControl/>
              <w:spacing w:line="360" w:lineRule="auto"/>
              <w:rPr>
                <w:rStyle w:val="FontStyle28"/>
              </w:rPr>
            </w:pPr>
            <w:r w:rsidRPr="00947506">
              <w:rPr>
                <w:rStyle w:val="FontStyle28"/>
              </w:rPr>
              <w:t>4</w:t>
            </w:r>
          </w:p>
        </w:tc>
        <w:tc>
          <w:tcPr>
            <w:tcW w:w="4253" w:type="dxa"/>
          </w:tcPr>
          <w:p w:rsidR="00620141" w:rsidRPr="00947506" w:rsidRDefault="00620141" w:rsidP="00620141">
            <w:pPr>
              <w:pStyle w:val="Style1"/>
              <w:widowControl/>
              <w:spacing w:line="360" w:lineRule="auto"/>
              <w:jc w:val="both"/>
              <w:rPr>
                <w:rStyle w:val="FontStyle28"/>
              </w:rPr>
            </w:pPr>
            <w:r w:rsidRPr="00947506">
              <w:t>Звуки и буквы</w:t>
            </w:r>
            <w:r>
              <w:t>. Произношение и правописание</w:t>
            </w:r>
          </w:p>
        </w:tc>
        <w:tc>
          <w:tcPr>
            <w:tcW w:w="992" w:type="dxa"/>
          </w:tcPr>
          <w:p w:rsidR="00620141" w:rsidRPr="00815BB8" w:rsidRDefault="00620141" w:rsidP="00620141">
            <w:pPr>
              <w:pStyle w:val="Style1"/>
              <w:widowControl/>
              <w:spacing w:line="360" w:lineRule="auto"/>
              <w:rPr>
                <w:rStyle w:val="FontStyle28"/>
              </w:rPr>
            </w:pPr>
            <w:r w:rsidRPr="00815BB8">
              <w:rPr>
                <w:rStyle w:val="FontStyle28"/>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815BB8" w:rsidRDefault="00620141" w:rsidP="00620141">
            <w:pPr>
              <w:pStyle w:val="Style1"/>
              <w:widowControl/>
              <w:spacing w:line="360" w:lineRule="auto"/>
              <w:rPr>
                <w:rStyle w:val="FontStyle28"/>
              </w:rPr>
            </w:pPr>
            <w:r w:rsidRPr="00815BB8">
              <w:rPr>
                <w:rStyle w:val="FontStyle28"/>
              </w:rPr>
              <w:t>5</w:t>
            </w:r>
          </w:p>
        </w:tc>
        <w:tc>
          <w:tcPr>
            <w:tcW w:w="4253" w:type="dxa"/>
          </w:tcPr>
          <w:p w:rsidR="00620141" w:rsidRPr="00947506" w:rsidRDefault="00620141" w:rsidP="00620141">
            <w:pPr>
              <w:pStyle w:val="Style1"/>
              <w:widowControl/>
              <w:spacing w:line="360" w:lineRule="auto"/>
              <w:jc w:val="both"/>
              <w:rPr>
                <w:rStyle w:val="FontStyle28"/>
              </w:rPr>
            </w:pPr>
            <w:r w:rsidRPr="00947506">
              <w:t>Орфограмма</w:t>
            </w:r>
          </w:p>
        </w:tc>
        <w:tc>
          <w:tcPr>
            <w:tcW w:w="992" w:type="dxa"/>
          </w:tcPr>
          <w:p w:rsidR="00620141" w:rsidRPr="00815BB8" w:rsidRDefault="00620141" w:rsidP="00620141">
            <w:pPr>
              <w:pStyle w:val="Style1"/>
              <w:widowControl/>
              <w:spacing w:line="360" w:lineRule="auto"/>
              <w:rPr>
                <w:rStyle w:val="FontStyle28"/>
              </w:rPr>
            </w:pPr>
            <w:r w:rsidRPr="00815BB8">
              <w:rPr>
                <w:rStyle w:val="FontStyle28"/>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1E2227" w:rsidRPr="00947506" w:rsidTr="001E2227">
        <w:tc>
          <w:tcPr>
            <w:tcW w:w="850" w:type="dxa"/>
          </w:tcPr>
          <w:p w:rsidR="001E2227" w:rsidRPr="001E2227" w:rsidRDefault="001E2227" w:rsidP="00620141">
            <w:pPr>
              <w:pStyle w:val="Style1"/>
              <w:widowControl/>
              <w:spacing w:line="360" w:lineRule="auto"/>
              <w:rPr>
                <w:rStyle w:val="FontStyle28"/>
                <w:lang w:val="tt-RU"/>
              </w:rPr>
            </w:pPr>
            <w:r>
              <w:rPr>
                <w:rStyle w:val="FontStyle28"/>
                <w:lang w:val="tt-RU"/>
              </w:rPr>
              <w:t>6</w:t>
            </w:r>
          </w:p>
        </w:tc>
        <w:tc>
          <w:tcPr>
            <w:tcW w:w="4253" w:type="dxa"/>
          </w:tcPr>
          <w:p w:rsidR="001E2227" w:rsidRPr="001E2227" w:rsidRDefault="001E2227" w:rsidP="00620141">
            <w:pPr>
              <w:pStyle w:val="Style1"/>
              <w:widowControl/>
              <w:spacing w:line="360" w:lineRule="auto"/>
              <w:jc w:val="both"/>
              <w:rPr>
                <w:b/>
                <w:lang w:val="tt-RU"/>
              </w:rPr>
            </w:pPr>
            <w:r w:rsidRPr="001E2227">
              <w:rPr>
                <w:b/>
                <w:lang w:val="tt-RU"/>
              </w:rPr>
              <w:t xml:space="preserve">Входная контрольная работа </w:t>
            </w:r>
          </w:p>
        </w:tc>
        <w:tc>
          <w:tcPr>
            <w:tcW w:w="992" w:type="dxa"/>
          </w:tcPr>
          <w:p w:rsidR="001E2227" w:rsidRPr="00815BB8" w:rsidRDefault="001E2227" w:rsidP="00620141">
            <w:pPr>
              <w:pStyle w:val="Style1"/>
              <w:widowControl/>
              <w:spacing w:line="360" w:lineRule="auto"/>
              <w:rPr>
                <w:rStyle w:val="FontStyle28"/>
              </w:rPr>
            </w:pPr>
            <w:r>
              <w:rPr>
                <w:rStyle w:val="FontStyle28"/>
              </w:rPr>
              <w:t>1</w:t>
            </w:r>
          </w:p>
        </w:tc>
        <w:tc>
          <w:tcPr>
            <w:tcW w:w="5528" w:type="dxa"/>
          </w:tcPr>
          <w:p w:rsidR="001E2227" w:rsidRPr="00947506" w:rsidRDefault="001E2227" w:rsidP="00620141">
            <w:pPr>
              <w:pStyle w:val="Style1"/>
              <w:widowControl/>
              <w:spacing w:line="360" w:lineRule="auto"/>
              <w:rPr>
                <w:rStyle w:val="FontStyle28"/>
              </w:rPr>
            </w:pPr>
          </w:p>
        </w:tc>
        <w:tc>
          <w:tcPr>
            <w:tcW w:w="2835" w:type="dxa"/>
          </w:tcPr>
          <w:p w:rsidR="001E2227" w:rsidRPr="00947506" w:rsidRDefault="001E2227" w:rsidP="00620141">
            <w:pPr>
              <w:pStyle w:val="Style1"/>
              <w:widowControl/>
              <w:spacing w:line="360" w:lineRule="auto"/>
              <w:rPr>
                <w:rStyle w:val="FontStyle28"/>
              </w:rPr>
            </w:pPr>
          </w:p>
        </w:tc>
      </w:tr>
      <w:tr w:rsidR="00620141" w:rsidRPr="00947506" w:rsidTr="001E2227">
        <w:tc>
          <w:tcPr>
            <w:tcW w:w="850" w:type="dxa"/>
          </w:tcPr>
          <w:p w:rsidR="00620141" w:rsidRPr="00815BB8" w:rsidRDefault="001E2227" w:rsidP="00620141">
            <w:pPr>
              <w:pStyle w:val="Style1"/>
              <w:widowControl/>
              <w:spacing w:line="360" w:lineRule="auto"/>
              <w:rPr>
                <w:rStyle w:val="FontStyle28"/>
              </w:rPr>
            </w:pPr>
            <w:r>
              <w:rPr>
                <w:rStyle w:val="FontStyle28"/>
              </w:rPr>
              <w:t>7</w:t>
            </w:r>
          </w:p>
        </w:tc>
        <w:tc>
          <w:tcPr>
            <w:tcW w:w="4253" w:type="dxa"/>
          </w:tcPr>
          <w:p w:rsidR="00620141" w:rsidRPr="00947506" w:rsidRDefault="00620141" w:rsidP="00620141">
            <w:pPr>
              <w:pStyle w:val="Style1"/>
              <w:widowControl/>
              <w:spacing w:line="360" w:lineRule="auto"/>
              <w:jc w:val="both"/>
              <w:rPr>
                <w:rStyle w:val="FontStyle28"/>
              </w:rPr>
            </w:pPr>
            <w:r w:rsidRPr="00947506">
              <w:t>Правописание проверяемых безударных гласных в корне слова</w:t>
            </w:r>
          </w:p>
        </w:tc>
        <w:tc>
          <w:tcPr>
            <w:tcW w:w="992" w:type="dxa"/>
          </w:tcPr>
          <w:p w:rsidR="00620141" w:rsidRPr="00815BB8" w:rsidRDefault="00620141" w:rsidP="00620141">
            <w:pPr>
              <w:pStyle w:val="Style1"/>
              <w:widowControl/>
              <w:spacing w:line="360" w:lineRule="auto"/>
              <w:rPr>
                <w:rStyle w:val="FontStyle28"/>
              </w:rPr>
            </w:pPr>
            <w:r w:rsidRPr="00815BB8">
              <w:rPr>
                <w:rStyle w:val="FontStyle28"/>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815BB8" w:rsidRDefault="001E2227" w:rsidP="00620141">
            <w:pPr>
              <w:pStyle w:val="Style1"/>
              <w:widowControl/>
              <w:spacing w:line="360" w:lineRule="auto"/>
              <w:rPr>
                <w:rStyle w:val="FontStyle28"/>
              </w:rPr>
            </w:pPr>
            <w:r>
              <w:rPr>
                <w:rStyle w:val="FontStyle28"/>
              </w:rPr>
              <w:t>8</w:t>
            </w:r>
          </w:p>
        </w:tc>
        <w:tc>
          <w:tcPr>
            <w:tcW w:w="4253" w:type="dxa"/>
          </w:tcPr>
          <w:p w:rsidR="00620141" w:rsidRPr="00947506" w:rsidRDefault="00620141" w:rsidP="00620141">
            <w:pPr>
              <w:spacing w:line="360" w:lineRule="auto"/>
              <w:jc w:val="both"/>
            </w:pPr>
            <w:r w:rsidRPr="00947506">
              <w:t>Правописание проверяемых согласных в корне слова</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1E2227" w:rsidRDefault="001E2227" w:rsidP="00620141">
            <w:pPr>
              <w:pStyle w:val="Style1"/>
              <w:widowControl/>
              <w:spacing w:line="360" w:lineRule="auto"/>
              <w:rPr>
                <w:rStyle w:val="FontStyle28"/>
              </w:rPr>
            </w:pPr>
            <w:r>
              <w:rPr>
                <w:rStyle w:val="FontStyle28"/>
              </w:rPr>
              <w:t>9</w:t>
            </w:r>
          </w:p>
        </w:tc>
        <w:tc>
          <w:tcPr>
            <w:tcW w:w="4253" w:type="dxa"/>
          </w:tcPr>
          <w:p w:rsidR="00620141" w:rsidRPr="00947506" w:rsidRDefault="00620141" w:rsidP="00620141">
            <w:pPr>
              <w:spacing w:line="360" w:lineRule="auto"/>
              <w:jc w:val="both"/>
            </w:pPr>
            <w:r w:rsidRPr="00947506">
              <w:t xml:space="preserve">Правописание непроизносимых </w:t>
            </w:r>
            <w:r w:rsidRPr="00947506">
              <w:lastRenderedPageBreak/>
              <w:t>согласных в корне слова</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lastRenderedPageBreak/>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1E2227" w:rsidRDefault="001E2227" w:rsidP="00620141">
            <w:pPr>
              <w:pStyle w:val="Style1"/>
              <w:widowControl/>
              <w:spacing w:line="360" w:lineRule="auto"/>
              <w:rPr>
                <w:rStyle w:val="FontStyle28"/>
              </w:rPr>
            </w:pPr>
            <w:r>
              <w:rPr>
                <w:rStyle w:val="FontStyle28"/>
              </w:rPr>
              <w:lastRenderedPageBreak/>
              <w:t>10</w:t>
            </w:r>
          </w:p>
        </w:tc>
        <w:tc>
          <w:tcPr>
            <w:tcW w:w="4253" w:type="dxa"/>
          </w:tcPr>
          <w:p w:rsidR="00620141" w:rsidRPr="00947506" w:rsidRDefault="00620141" w:rsidP="00620141">
            <w:pPr>
              <w:spacing w:line="360" w:lineRule="auto"/>
              <w:jc w:val="both"/>
            </w:pPr>
            <w:r w:rsidRPr="00947506">
              <w:t xml:space="preserve">Буквы </w:t>
            </w:r>
            <w:r w:rsidRPr="00947506">
              <w:rPr>
                <w:b/>
              </w:rPr>
              <w:t>и,у,а</w:t>
            </w:r>
            <w:r w:rsidRPr="00947506">
              <w:t xml:space="preserve"> после шипящих</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1E2227" w:rsidP="00620141">
            <w:pPr>
              <w:pStyle w:val="Style1"/>
              <w:widowControl/>
              <w:spacing w:line="360" w:lineRule="auto"/>
              <w:rPr>
                <w:rStyle w:val="FontStyle28"/>
                <w:lang w:val="en-US"/>
              </w:rPr>
            </w:pPr>
            <w:r>
              <w:rPr>
                <w:rStyle w:val="FontStyle28"/>
                <w:lang w:val="en-US"/>
              </w:rPr>
              <w:t>11</w:t>
            </w:r>
          </w:p>
        </w:tc>
        <w:tc>
          <w:tcPr>
            <w:tcW w:w="4253" w:type="dxa"/>
          </w:tcPr>
          <w:p w:rsidR="00620141" w:rsidRPr="00947506" w:rsidRDefault="00620141" w:rsidP="00620141">
            <w:pPr>
              <w:spacing w:line="360" w:lineRule="auto"/>
              <w:jc w:val="both"/>
            </w:pPr>
            <w:r w:rsidRPr="00947506">
              <w:t>Разделительные Ъ и Ь</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1E2227" w:rsidP="00620141">
            <w:pPr>
              <w:pStyle w:val="Style1"/>
              <w:widowControl/>
              <w:spacing w:line="360" w:lineRule="auto"/>
              <w:rPr>
                <w:rStyle w:val="FontStyle28"/>
                <w:lang w:val="en-US"/>
              </w:rPr>
            </w:pPr>
            <w:r>
              <w:rPr>
                <w:rStyle w:val="FontStyle28"/>
                <w:lang w:val="en-US"/>
              </w:rPr>
              <w:t>12</w:t>
            </w:r>
          </w:p>
        </w:tc>
        <w:tc>
          <w:tcPr>
            <w:tcW w:w="4253" w:type="dxa"/>
          </w:tcPr>
          <w:p w:rsidR="00620141" w:rsidRPr="00947506" w:rsidRDefault="00620141" w:rsidP="00620141">
            <w:pPr>
              <w:spacing w:line="360" w:lineRule="auto"/>
              <w:jc w:val="both"/>
            </w:pPr>
            <w:r w:rsidRPr="00947506">
              <w:t>Раздельное написание предлогов с другими словами</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CC7D2C">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1E2227" w:rsidP="00620141">
            <w:pPr>
              <w:pStyle w:val="Style1"/>
              <w:widowControl/>
              <w:spacing w:line="360" w:lineRule="auto"/>
              <w:rPr>
                <w:rStyle w:val="FontStyle28"/>
                <w:lang w:val="en-US"/>
              </w:rPr>
            </w:pPr>
            <w:r>
              <w:rPr>
                <w:rStyle w:val="FontStyle28"/>
                <w:lang w:val="en-US"/>
              </w:rPr>
              <w:t>13</w:t>
            </w:r>
          </w:p>
        </w:tc>
        <w:tc>
          <w:tcPr>
            <w:tcW w:w="4253" w:type="dxa"/>
          </w:tcPr>
          <w:p w:rsidR="00620141" w:rsidRPr="00815BB8" w:rsidRDefault="00620141" w:rsidP="00620141">
            <w:pPr>
              <w:spacing w:line="360" w:lineRule="auto"/>
              <w:jc w:val="both"/>
            </w:pPr>
            <w:r w:rsidRPr="00815BB8">
              <w:t>Что мы знаем о тексте</w:t>
            </w:r>
            <w:r>
              <w:t>.</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1E2227" w:rsidP="00620141">
            <w:pPr>
              <w:spacing w:line="360" w:lineRule="auto"/>
              <w:jc w:val="center"/>
            </w:pPr>
            <w:r>
              <w:t>14</w:t>
            </w:r>
          </w:p>
        </w:tc>
        <w:tc>
          <w:tcPr>
            <w:tcW w:w="4253" w:type="dxa"/>
          </w:tcPr>
          <w:p w:rsidR="00620141" w:rsidRPr="00947506" w:rsidRDefault="00620141" w:rsidP="00620141">
            <w:pPr>
              <w:spacing w:line="360" w:lineRule="auto"/>
              <w:jc w:val="both"/>
            </w:pPr>
            <w:r w:rsidRPr="00947506">
              <w:t>Части речи</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1E2227" w:rsidP="00620141">
            <w:pPr>
              <w:spacing w:line="360" w:lineRule="auto"/>
              <w:jc w:val="center"/>
            </w:pPr>
            <w:r>
              <w:t>15-16</w:t>
            </w:r>
          </w:p>
        </w:tc>
        <w:tc>
          <w:tcPr>
            <w:tcW w:w="4253" w:type="dxa"/>
          </w:tcPr>
          <w:p w:rsidR="00620141" w:rsidRPr="00947506" w:rsidRDefault="00620141" w:rsidP="00620141">
            <w:pPr>
              <w:spacing w:line="360" w:lineRule="auto"/>
              <w:jc w:val="both"/>
            </w:pPr>
            <w:r w:rsidRPr="00947506">
              <w:t>Глагол</w:t>
            </w:r>
          </w:p>
        </w:tc>
        <w:tc>
          <w:tcPr>
            <w:tcW w:w="992" w:type="dxa"/>
          </w:tcPr>
          <w:p w:rsidR="00620141" w:rsidRPr="001E2227" w:rsidRDefault="001E2227" w:rsidP="00620141">
            <w:pPr>
              <w:pStyle w:val="Style1"/>
              <w:widowControl/>
              <w:spacing w:line="360" w:lineRule="auto"/>
              <w:rPr>
                <w:rStyle w:val="FontStyle28"/>
              </w:rPr>
            </w:pPr>
            <w:r>
              <w:rPr>
                <w:rStyle w:val="FontStyle28"/>
              </w:rPr>
              <w:t>2</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1</w:t>
            </w:r>
            <w:r w:rsidR="001E2227">
              <w:t>7</w:t>
            </w:r>
          </w:p>
        </w:tc>
        <w:tc>
          <w:tcPr>
            <w:tcW w:w="4253" w:type="dxa"/>
          </w:tcPr>
          <w:p w:rsidR="00620141" w:rsidRPr="00947506" w:rsidRDefault="00620141" w:rsidP="00620141">
            <w:pPr>
              <w:spacing w:line="360" w:lineRule="auto"/>
              <w:jc w:val="both"/>
            </w:pPr>
            <w:r w:rsidRPr="00947506">
              <w:rPr>
                <w:b/>
              </w:rPr>
              <w:t>-Тся</w:t>
            </w:r>
            <w:r w:rsidRPr="00947506">
              <w:t xml:space="preserve"> и </w:t>
            </w:r>
            <w:r w:rsidRPr="00947506">
              <w:rPr>
                <w:b/>
              </w:rPr>
              <w:t>-ться</w:t>
            </w:r>
            <w:r w:rsidRPr="00947506">
              <w:t xml:space="preserve"> в глаголах</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1</w:t>
            </w:r>
            <w:r w:rsidR="001E2227">
              <w:t>8</w:t>
            </w:r>
          </w:p>
        </w:tc>
        <w:tc>
          <w:tcPr>
            <w:tcW w:w="4253" w:type="dxa"/>
          </w:tcPr>
          <w:p w:rsidR="00620141" w:rsidRPr="00947506" w:rsidRDefault="00620141" w:rsidP="00620141">
            <w:pPr>
              <w:spacing w:line="360" w:lineRule="auto"/>
              <w:jc w:val="both"/>
              <w:rPr>
                <w:b/>
              </w:rPr>
            </w:pPr>
            <w:r w:rsidRPr="00947506">
              <w:rPr>
                <w:b/>
              </w:rPr>
              <w:t xml:space="preserve">Р.р. </w:t>
            </w:r>
            <w:r w:rsidRPr="00947506">
              <w:t>Тема текста.</w:t>
            </w:r>
          </w:p>
        </w:tc>
        <w:tc>
          <w:tcPr>
            <w:tcW w:w="992" w:type="dxa"/>
          </w:tcPr>
          <w:p w:rsidR="00620141" w:rsidRPr="00947506" w:rsidRDefault="00620141" w:rsidP="00620141">
            <w:pPr>
              <w:pStyle w:val="Style1"/>
              <w:widowControl/>
              <w:spacing w:line="360" w:lineRule="auto"/>
              <w:rPr>
                <w:rStyle w:val="FontStyle28"/>
              </w:rPr>
            </w:pPr>
            <w:r w:rsidRPr="00947506">
              <w:rPr>
                <w:rStyle w:val="FontStyle28"/>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1</w:t>
            </w:r>
            <w:r w:rsidR="001E2227">
              <w:t>9</w:t>
            </w:r>
          </w:p>
        </w:tc>
        <w:tc>
          <w:tcPr>
            <w:tcW w:w="4253" w:type="dxa"/>
          </w:tcPr>
          <w:p w:rsidR="00620141" w:rsidRPr="00947506" w:rsidRDefault="00620141" w:rsidP="00620141">
            <w:pPr>
              <w:spacing w:line="360" w:lineRule="auto"/>
              <w:jc w:val="both"/>
            </w:pPr>
            <w:r w:rsidRPr="00947506">
              <w:t>Личные окончания глаголов</w:t>
            </w:r>
          </w:p>
        </w:tc>
        <w:tc>
          <w:tcPr>
            <w:tcW w:w="992" w:type="dxa"/>
          </w:tcPr>
          <w:p w:rsidR="00620141" w:rsidRPr="00947506" w:rsidRDefault="00620141" w:rsidP="00620141">
            <w:pPr>
              <w:pStyle w:val="Style1"/>
              <w:widowControl/>
              <w:spacing w:line="360" w:lineRule="auto"/>
              <w:rPr>
                <w:rStyle w:val="FontStyle28"/>
              </w:rPr>
            </w:pPr>
            <w:r w:rsidRPr="00947506">
              <w:rPr>
                <w:rStyle w:val="FontStyle28"/>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1E2227" w:rsidP="00620141">
            <w:pPr>
              <w:spacing w:line="360" w:lineRule="auto"/>
              <w:jc w:val="center"/>
            </w:pPr>
            <w:r>
              <w:t>20</w:t>
            </w:r>
          </w:p>
        </w:tc>
        <w:tc>
          <w:tcPr>
            <w:tcW w:w="4253" w:type="dxa"/>
          </w:tcPr>
          <w:p w:rsidR="00620141" w:rsidRPr="00947506" w:rsidRDefault="00620141" w:rsidP="00620141">
            <w:pPr>
              <w:spacing w:line="360" w:lineRule="auto"/>
              <w:jc w:val="both"/>
            </w:pPr>
            <w:r w:rsidRPr="00947506">
              <w:t>Имя существительное</w:t>
            </w:r>
          </w:p>
        </w:tc>
        <w:tc>
          <w:tcPr>
            <w:tcW w:w="992" w:type="dxa"/>
          </w:tcPr>
          <w:p w:rsidR="00620141" w:rsidRPr="00947506" w:rsidRDefault="00620141" w:rsidP="00620141">
            <w:pPr>
              <w:pStyle w:val="Style1"/>
              <w:widowControl/>
              <w:spacing w:line="360" w:lineRule="auto"/>
              <w:rPr>
                <w:rStyle w:val="FontStyle28"/>
              </w:rPr>
            </w:pPr>
            <w:r w:rsidRPr="00947506">
              <w:rPr>
                <w:rStyle w:val="FontStyle28"/>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1E2227" w:rsidP="00620141">
            <w:pPr>
              <w:spacing w:line="360" w:lineRule="auto"/>
              <w:jc w:val="center"/>
            </w:pPr>
            <w:r>
              <w:t>21</w:t>
            </w:r>
          </w:p>
        </w:tc>
        <w:tc>
          <w:tcPr>
            <w:tcW w:w="4253" w:type="dxa"/>
          </w:tcPr>
          <w:p w:rsidR="00620141" w:rsidRPr="00947506" w:rsidRDefault="00620141" w:rsidP="00620141">
            <w:pPr>
              <w:spacing w:line="360" w:lineRule="auto"/>
              <w:jc w:val="both"/>
            </w:pPr>
            <w:r w:rsidRPr="00947506">
              <w:t>Имя существительное</w:t>
            </w:r>
          </w:p>
        </w:tc>
        <w:tc>
          <w:tcPr>
            <w:tcW w:w="992" w:type="dxa"/>
          </w:tcPr>
          <w:p w:rsidR="00620141" w:rsidRPr="00947506" w:rsidRDefault="00620141" w:rsidP="00620141">
            <w:pPr>
              <w:pStyle w:val="Style1"/>
              <w:widowControl/>
              <w:spacing w:line="360" w:lineRule="auto"/>
              <w:rPr>
                <w:rStyle w:val="FontStyle28"/>
              </w:rPr>
            </w:pPr>
            <w:r w:rsidRPr="00947506">
              <w:rPr>
                <w:rStyle w:val="FontStyle28"/>
              </w:rPr>
              <w:t>1</w:t>
            </w:r>
          </w:p>
        </w:tc>
        <w:tc>
          <w:tcPr>
            <w:tcW w:w="5528" w:type="dxa"/>
          </w:tcPr>
          <w:p w:rsidR="00620141" w:rsidRPr="00947506" w:rsidRDefault="00620141" w:rsidP="006954AA">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2</w:t>
            </w:r>
            <w:r w:rsidR="001E2227">
              <w:t>2</w:t>
            </w:r>
          </w:p>
        </w:tc>
        <w:tc>
          <w:tcPr>
            <w:tcW w:w="4253" w:type="dxa"/>
          </w:tcPr>
          <w:p w:rsidR="00620141" w:rsidRPr="00947506" w:rsidRDefault="00620141" w:rsidP="00620141">
            <w:pPr>
              <w:spacing w:line="360" w:lineRule="auto"/>
              <w:jc w:val="both"/>
            </w:pPr>
            <w:r w:rsidRPr="00947506">
              <w:t>Имя прилагательное</w:t>
            </w:r>
          </w:p>
        </w:tc>
        <w:tc>
          <w:tcPr>
            <w:tcW w:w="992" w:type="dxa"/>
          </w:tcPr>
          <w:p w:rsidR="00620141" w:rsidRPr="00947506" w:rsidRDefault="00620141" w:rsidP="00620141">
            <w:pPr>
              <w:pStyle w:val="Style1"/>
              <w:widowControl/>
              <w:spacing w:line="360" w:lineRule="auto"/>
              <w:rPr>
                <w:rStyle w:val="FontStyle28"/>
              </w:rPr>
            </w:pPr>
            <w:r w:rsidRPr="00947506">
              <w:rPr>
                <w:rStyle w:val="FontStyle28"/>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2</w:t>
            </w:r>
            <w:r w:rsidR="001E2227">
              <w:t>3</w:t>
            </w:r>
          </w:p>
        </w:tc>
        <w:tc>
          <w:tcPr>
            <w:tcW w:w="4253" w:type="dxa"/>
          </w:tcPr>
          <w:p w:rsidR="00620141" w:rsidRPr="00947506" w:rsidRDefault="00620141" w:rsidP="00620141">
            <w:pPr>
              <w:spacing w:line="360" w:lineRule="auto"/>
              <w:jc w:val="both"/>
            </w:pPr>
            <w:r w:rsidRPr="00947506">
              <w:t>Местоимение</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1E2227" w:rsidRDefault="001E2227" w:rsidP="00620141">
            <w:pPr>
              <w:spacing w:line="360" w:lineRule="auto"/>
              <w:jc w:val="center"/>
              <w:rPr>
                <w:lang w:val="tt-RU"/>
              </w:rPr>
            </w:pPr>
            <w:r>
              <w:t>24-25</w:t>
            </w:r>
          </w:p>
        </w:tc>
        <w:tc>
          <w:tcPr>
            <w:tcW w:w="4253" w:type="dxa"/>
          </w:tcPr>
          <w:p w:rsidR="00620141" w:rsidRPr="00947506" w:rsidRDefault="00620141" w:rsidP="00620141">
            <w:pPr>
              <w:spacing w:line="360" w:lineRule="auto"/>
              <w:jc w:val="both"/>
            </w:pPr>
            <w:r w:rsidRPr="00947506">
              <w:rPr>
                <w:b/>
              </w:rPr>
              <w:t xml:space="preserve">Р.р </w:t>
            </w:r>
            <w:r w:rsidRPr="00947506">
              <w:t>Основная мысль текста</w:t>
            </w:r>
          </w:p>
        </w:tc>
        <w:tc>
          <w:tcPr>
            <w:tcW w:w="992" w:type="dxa"/>
          </w:tcPr>
          <w:p w:rsidR="00620141" w:rsidRPr="00947506" w:rsidRDefault="001E2227" w:rsidP="00620141">
            <w:pPr>
              <w:pStyle w:val="Style1"/>
              <w:widowControl/>
              <w:spacing w:line="360" w:lineRule="auto"/>
              <w:rPr>
                <w:rStyle w:val="FontStyle28"/>
                <w:lang w:val="en-US"/>
              </w:rPr>
            </w:pPr>
            <w:r>
              <w:rPr>
                <w:rStyle w:val="FontStyle28"/>
                <w:lang w:val="en-US"/>
              </w:rPr>
              <w:t>2</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CC7D2C">
        <w:tc>
          <w:tcPr>
            <w:tcW w:w="14458" w:type="dxa"/>
            <w:gridSpan w:val="5"/>
          </w:tcPr>
          <w:p w:rsidR="00620141" w:rsidRPr="00947506" w:rsidRDefault="00620141" w:rsidP="00620141">
            <w:pPr>
              <w:pStyle w:val="Standard"/>
              <w:shd w:val="clear" w:color="auto" w:fill="FFFFFF"/>
              <w:spacing w:line="360" w:lineRule="auto"/>
              <w:ind w:left="38"/>
              <w:jc w:val="both"/>
              <w:rPr>
                <w:color w:val="000000"/>
                <w:spacing w:val="4"/>
                <w:sz w:val="24"/>
                <w:szCs w:val="24"/>
              </w:rPr>
            </w:pPr>
            <w:r w:rsidRPr="00947506">
              <w:rPr>
                <w:b/>
                <w:color w:val="000000"/>
                <w:spacing w:val="4"/>
                <w:sz w:val="24"/>
                <w:szCs w:val="24"/>
              </w:rPr>
              <w:t xml:space="preserve">Синтаксис. Пунктуация. Культура речи </w:t>
            </w:r>
          </w:p>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2</w:t>
            </w:r>
            <w:r w:rsidR="001E2227">
              <w:t>6</w:t>
            </w:r>
          </w:p>
        </w:tc>
        <w:tc>
          <w:tcPr>
            <w:tcW w:w="4253" w:type="dxa"/>
          </w:tcPr>
          <w:p w:rsidR="00620141" w:rsidRPr="00947506" w:rsidRDefault="00620141" w:rsidP="00620141">
            <w:pPr>
              <w:spacing w:line="360" w:lineRule="auto"/>
              <w:jc w:val="both"/>
            </w:pPr>
            <w:r w:rsidRPr="00947506">
              <w:t>Синтаксис. Пунктуация</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2</w:t>
            </w:r>
            <w:r w:rsidR="001E2227">
              <w:t>7</w:t>
            </w:r>
          </w:p>
        </w:tc>
        <w:tc>
          <w:tcPr>
            <w:tcW w:w="4253" w:type="dxa"/>
          </w:tcPr>
          <w:p w:rsidR="00620141" w:rsidRPr="00947506" w:rsidRDefault="00620141" w:rsidP="00620141">
            <w:pPr>
              <w:spacing w:line="360" w:lineRule="auto"/>
              <w:jc w:val="both"/>
            </w:pPr>
            <w:r w:rsidRPr="00947506">
              <w:t>Словосочетание.</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lastRenderedPageBreak/>
              <w:t>2</w:t>
            </w:r>
            <w:r w:rsidR="001E2227">
              <w:t>8</w:t>
            </w:r>
          </w:p>
        </w:tc>
        <w:tc>
          <w:tcPr>
            <w:tcW w:w="4253" w:type="dxa"/>
          </w:tcPr>
          <w:p w:rsidR="00620141" w:rsidRPr="00947506" w:rsidRDefault="00620141" w:rsidP="00620141">
            <w:pPr>
              <w:spacing w:line="360" w:lineRule="auto"/>
              <w:jc w:val="both"/>
            </w:pPr>
            <w:r w:rsidRPr="00947506">
              <w:t>Разбор словосочетания</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2</w:t>
            </w:r>
            <w:r w:rsidR="001E2227">
              <w:t>9</w:t>
            </w:r>
          </w:p>
        </w:tc>
        <w:tc>
          <w:tcPr>
            <w:tcW w:w="4253" w:type="dxa"/>
          </w:tcPr>
          <w:p w:rsidR="00620141" w:rsidRPr="00947506" w:rsidRDefault="00620141" w:rsidP="00620141">
            <w:pPr>
              <w:spacing w:line="360" w:lineRule="auto"/>
              <w:jc w:val="both"/>
            </w:pPr>
            <w:r w:rsidRPr="00947506">
              <w:t xml:space="preserve">Предложение. </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1E2227" w:rsidP="00620141">
            <w:pPr>
              <w:spacing w:line="360" w:lineRule="auto"/>
              <w:jc w:val="center"/>
            </w:pPr>
            <w:r>
              <w:t>30</w:t>
            </w:r>
          </w:p>
        </w:tc>
        <w:tc>
          <w:tcPr>
            <w:tcW w:w="4253" w:type="dxa"/>
          </w:tcPr>
          <w:p w:rsidR="00620141" w:rsidRPr="00947506" w:rsidRDefault="00620141" w:rsidP="00620141">
            <w:pPr>
              <w:spacing w:line="360" w:lineRule="auto"/>
              <w:jc w:val="both"/>
            </w:pPr>
            <w:r w:rsidRPr="00947506">
              <w:rPr>
                <w:b/>
              </w:rPr>
              <w:t>Р.р</w:t>
            </w:r>
            <w:r w:rsidRPr="00947506">
              <w:t xml:space="preserve">. </w:t>
            </w:r>
            <w:r w:rsidRPr="00947506">
              <w:rPr>
                <w:b/>
              </w:rPr>
              <w:t>6</w:t>
            </w:r>
            <w:r w:rsidRPr="00947506">
              <w:t xml:space="preserve">  Сжатое изложение  (обучающее)</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1E2227" w:rsidP="00620141">
            <w:pPr>
              <w:spacing w:line="360" w:lineRule="auto"/>
              <w:jc w:val="center"/>
            </w:pPr>
            <w:r>
              <w:t>31</w:t>
            </w:r>
          </w:p>
        </w:tc>
        <w:tc>
          <w:tcPr>
            <w:tcW w:w="4253" w:type="dxa"/>
          </w:tcPr>
          <w:p w:rsidR="00620141" w:rsidRPr="00947506" w:rsidRDefault="00620141" w:rsidP="00620141">
            <w:pPr>
              <w:spacing w:line="360" w:lineRule="auto"/>
              <w:jc w:val="both"/>
            </w:pPr>
            <w:r w:rsidRPr="00947506">
              <w:t>Виды предложения по цели высказывания</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1E2227" w:rsidP="00620141">
            <w:pPr>
              <w:spacing w:line="360" w:lineRule="auto"/>
              <w:jc w:val="center"/>
            </w:pPr>
            <w:r>
              <w:t>32</w:t>
            </w:r>
          </w:p>
        </w:tc>
        <w:tc>
          <w:tcPr>
            <w:tcW w:w="4253" w:type="dxa"/>
          </w:tcPr>
          <w:p w:rsidR="00620141" w:rsidRPr="00947506" w:rsidRDefault="00620141" w:rsidP="00620141">
            <w:pPr>
              <w:spacing w:line="360" w:lineRule="auto"/>
              <w:jc w:val="both"/>
            </w:pPr>
            <w:r w:rsidRPr="00947506">
              <w:t>Восклицательные предложения</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3</w:t>
            </w:r>
            <w:r w:rsidR="001E2227">
              <w:t>3</w:t>
            </w:r>
          </w:p>
        </w:tc>
        <w:tc>
          <w:tcPr>
            <w:tcW w:w="4253" w:type="dxa"/>
          </w:tcPr>
          <w:p w:rsidR="00620141" w:rsidRPr="00947506" w:rsidRDefault="00620141" w:rsidP="00620141">
            <w:pPr>
              <w:spacing w:line="360" w:lineRule="auto"/>
              <w:jc w:val="both"/>
            </w:pPr>
            <w:r w:rsidRPr="00947506">
              <w:t xml:space="preserve"> Главные члены предложения. Подлежащее</w:t>
            </w:r>
            <w:r>
              <w:t xml:space="preserve"> и сказуемое.</w:t>
            </w:r>
          </w:p>
        </w:tc>
        <w:tc>
          <w:tcPr>
            <w:tcW w:w="992" w:type="dxa"/>
          </w:tcPr>
          <w:p w:rsidR="00620141" w:rsidRPr="00947506" w:rsidRDefault="00620141" w:rsidP="00620141">
            <w:pPr>
              <w:pStyle w:val="Style1"/>
              <w:widowControl/>
              <w:spacing w:line="360" w:lineRule="auto"/>
              <w:rPr>
                <w:rStyle w:val="FontStyle28"/>
              </w:rPr>
            </w:pPr>
            <w:r w:rsidRPr="00947506">
              <w:rPr>
                <w:rStyle w:val="FontStyle28"/>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3</w:t>
            </w:r>
            <w:r w:rsidR="001E2227">
              <w:t>4</w:t>
            </w:r>
          </w:p>
        </w:tc>
        <w:tc>
          <w:tcPr>
            <w:tcW w:w="4253" w:type="dxa"/>
          </w:tcPr>
          <w:p w:rsidR="00620141" w:rsidRPr="00947506" w:rsidRDefault="00620141" w:rsidP="00620141">
            <w:pPr>
              <w:spacing w:line="360" w:lineRule="auto"/>
              <w:jc w:val="both"/>
            </w:pPr>
            <w:r w:rsidRPr="00947506">
              <w:t>Главные члены предложения. Подлежащее</w:t>
            </w:r>
            <w:r>
              <w:t xml:space="preserve"> и сказуемое.</w:t>
            </w:r>
          </w:p>
        </w:tc>
        <w:tc>
          <w:tcPr>
            <w:tcW w:w="992" w:type="dxa"/>
          </w:tcPr>
          <w:p w:rsidR="00620141" w:rsidRPr="00947506" w:rsidRDefault="00620141" w:rsidP="00620141">
            <w:pPr>
              <w:pStyle w:val="Style1"/>
              <w:widowControl/>
              <w:spacing w:line="360" w:lineRule="auto"/>
              <w:rPr>
                <w:rStyle w:val="FontStyle28"/>
              </w:rPr>
            </w:pPr>
            <w:r w:rsidRPr="00947506">
              <w:rPr>
                <w:rStyle w:val="FontStyle28"/>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3</w:t>
            </w:r>
            <w:r w:rsidR="001E2227">
              <w:t>5</w:t>
            </w:r>
          </w:p>
        </w:tc>
        <w:tc>
          <w:tcPr>
            <w:tcW w:w="4253" w:type="dxa"/>
          </w:tcPr>
          <w:p w:rsidR="00620141" w:rsidRPr="00947506" w:rsidRDefault="00620141" w:rsidP="00620141">
            <w:pPr>
              <w:spacing w:line="360" w:lineRule="auto"/>
              <w:jc w:val="both"/>
            </w:pPr>
            <w:r w:rsidRPr="00947506">
              <w:t>Тире между подлежащим и сказуемым</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3</w:t>
            </w:r>
            <w:r w:rsidR="001E2227">
              <w:t>6</w:t>
            </w:r>
          </w:p>
        </w:tc>
        <w:tc>
          <w:tcPr>
            <w:tcW w:w="4253" w:type="dxa"/>
          </w:tcPr>
          <w:p w:rsidR="00620141" w:rsidRPr="00947506" w:rsidRDefault="00620141" w:rsidP="00620141">
            <w:pPr>
              <w:spacing w:line="360" w:lineRule="auto"/>
              <w:jc w:val="both"/>
            </w:pPr>
            <w:r w:rsidRPr="00947506">
              <w:t xml:space="preserve">Нераспространённые и распространённые предложения. </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3</w:t>
            </w:r>
            <w:r w:rsidR="001E2227">
              <w:t>7</w:t>
            </w:r>
          </w:p>
        </w:tc>
        <w:tc>
          <w:tcPr>
            <w:tcW w:w="4253" w:type="dxa"/>
          </w:tcPr>
          <w:p w:rsidR="00620141" w:rsidRPr="00947506" w:rsidRDefault="00620141" w:rsidP="00620141">
            <w:pPr>
              <w:spacing w:line="360" w:lineRule="auto"/>
              <w:jc w:val="both"/>
            </w:pPr>
            <w:r w:rsidRPr="00947506">
              <w:t>Второстепенные члены предложения. Дополнение</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3</w:t>
            </w:r>
            <w:r w:rsidR="001E2227">
              <w:t>8</w:t>
            </w:r>
          </w:p>
        </w:tc>
        <w:tc>
          <w:tcPr>
            <w:tcW w:w="4253" w:type="dxa"/>
          </w:tcPr>
          <w:p w:rsidR="00620141" w:rsidRPr="00947506" w:rsidRDefault="00620141" w:rsidP="00620141">
            <w:pPr>
              <w:spacing w:line="360" w:lineRule="auto"/>
              <w:jc w:val="both"/>
            </w:pPr>
            <w:r w:rsidRPr="00947506">
              <w:t>Определение</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3</w:t>
            </w:r>
            <w:r w:rsidR="001E2227">
              <w:t>9</w:t>
            </w:r>
          </w:p>
        </w:tc>
        <w:tc>
          <w:tcPr>
            <w:tcW w:w="4253" w:type="dxa"/>
          </w:tcPr>
          <w:p w:rsidR="00620141" w:rsidRPr="00947506" w:rsidRDefault="00620141" w:rsidP="00620141">
            <w:pPr>
              <w:spacing w:line="360" w:lineRule="auto"/>
              <w:jc w:val="both"/>
            </w:pPr>
            <w:r w:rsidRPr="00947506">
              <w:t>Обстоятельство.</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1E2227" w:rsidP="00620141">
            <w:pPr>
              <w:spacing w:line="360" w:lineRule="auto"/>
              <w:jc w:val="center"/>
            </w:pPr>
            <w:r>
              <w:t>40</w:t>
            </w:r>
          </w:p>
        </w:tc>
        <w:tc>
          <w:tcPr>
            <w:tcW w:w="4253" w:type="dxa"/>
          </w:tcPr>
          <w:p w:rsidR="00620141" w:rsidRPr="00947506" w:rsidRDefault="00620141" w:rsidP="00620141">
            <w:pPr>
              <w:spacing w:line="360" w:lineRule="auto"/>
            </w:pPr>
            <w:r w:rsidRPr="00947506">
              <w:t xml:space="preserve">Р.р. Подготовка к   контрольному сочинению № 1 «Памятный день» </w:t>
            </w:r>
            <w:r w:rsidRPr="00947506">
              <w:lastRenderedPageBreak/>
              <w:t>(упр. 157)</w:t>
            </w:r>
          </w:p>
        </w:tc>
        <w:tc>
          <w:tcPr>
            <w:tcW w:w="992" w:type="dxa"/>
          </w:tcPr>
          <w:p w:rsidR="00620141" w:rsidRPr="00947506" w:rsidRDefault="00620141" w:rsidP="00620141">
            <w:pPr>
              <w:spacing w:line="360" w:lineRule="auto"/>
              <w:jc w:val="center"/>
            </w:pPr>
            <w:r w:rsidRPr="00947506">
              <w:lastRenderedPageBreak/>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1E2227" w:rsidP="00620141">
            <w:pPr>
              <w:spacing w:line="360" w:lineRule="auto"/>
              <w:jc w:val="center"/>
            </w:pPr>
            <w:r>
              <w:lastRenderedPageBreak/>
              <w:t>41</w:t>
            </w:r>
          </w:p>
        </w:tc>
        <w:tc>
          <w:tcPr>
            <w:tcW w:w="4253" w:type="dxa"/>
          </w:tcPr>
          <w:p w:rsidR="00620141" w:rsidRPr="00947506" w:rsidRDefault="00620141" w:rsidP="00620141">
            <w:pPr>
              <w:spacing w:line="360" w:lineRule="auto"/>
              <w:rPr>
                <w:b/>
              </w:rPr>
            </w:pPr>
            <w:r w:rsidRPr="00947506">
              <w:rPr>
                <w:b/>
              </w:rPr>
              <w:t>Р.р. Написание   контрольного сочинения № 1 «Памятный день» (упр. 157)</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4</w:t>
            </w:r>
            <w:r w:rsidR="001E2227">
              <w:t>2</w:t>
            </w:r>
          </w:p>
        </w:tc>
        <w:tc>
          <w:tcPr>
            <w:tcW w:w="4253" w:type="dxa"/>
          </w:tcPr>
          <w:p w:rsidR="00620141" w:rsidRPr="00947506" w:rsidRDefault="00620141" w:rsidP="00620141">
            <w:pPr>
              <w:spacing w:line="360" w:lineRule="auto"/>
              <w:jc w:val="both"/>
            </w:pPr>
            <w:r w:rsidRPr="00947506">
              <w:t>Предложения с однородными членами.</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4</w:t>
            </w:r>
            <w:r w:rsidR="001E2227">
              <w:t>3</w:t>
            </w:r>
          </w:p>
        </w:tc>
        <w:tc>
          <w:tcPr>
            <w:tcW w:w="4253" w:type="dxa"/>
          </w:tcPr>
          <w:p w:rsidR="00620141" w:rsidRPr="00947506" w:rsidRDefault="00620141" w:rsidP="00620141">
            <w:pPr>
              <w:spacing w:line="360" w:lineRule="auto"/>
              <w:jc w:val="both"/>
            </w:pPr>
            <w:r w:rsidRPr="00947506">
              <w:t>Знаки препинания в предложениях с однородными членами</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4</w:t>
            </w:r>
            <w:r w:rsidR="001E2227">
              <w:t>4</w:t>
            </w:r>
          </w:p>
        </w:tc>
        <w:tc>
          <w:tcPr>
            <w:tcW w:w="4253" w:type="dxa"/>
          </w:tcPr>
          <w:p w:rsidR="00620141" w:rsidRPr="00947506" w:rsidRDefault="00620141" w:rsidP="00620141">
            <w:pPr>
              <w:spacing w:line="360" w:lineRule="auto"/>
              <w:jc w:val="both"/>
            </w:pPr>
            <w:r w:rsidRPr="00947506">
              <w:t>Предложения с обращениями</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4</w:t>
            </w:r>
            <w:r w:rsidR="001E2227">
              <w:t>5</w:t>
            </w:r>
          </w:p>
        </w:tc>
        <w:tc>
          <w:tcPr>
            <w:tcW w:w="4253" w:type="dxa"/>
          </w:tcPr>
          <w:p w:rsidR="00620141" w:rsidRPr="00947506" w:rsidRDefault="00620141" w:rsidP="00620141">
            <w:pPr>
              <w:spacing w:line="360" w:lineRule="auto"/>
              <w:jc w:val="both"/>
            </w:pPr>
            <w:r w:rsidRPr="00947506">
              <w:rPr>
                <w:b/>
              </w:rPr>
              <w:t>Р.р</w:t>
            </w:r>
            <w:r w:rsidRPr="00947506">
              <w:t xml:space="preserve">. </w:t>
            </w:r>
            <w:r w:rsidRPr="00947506">
              <w:rPr>
                <w:b/>
              </w:rPr>
              <w:t xml:space="preserve">9 </w:t>
            </w:r>
            <w:r w:rsidRPr="00947506">
              <w:t xml:space="preserve">  Письмо  (упр.2</w:t>
            </w:r>
            <w:r w:rsidRPr="00947506">
              <w:rPr>
                <w:lang w:val="en-US"/>
              </w:rPr>
              <w:t>2</w:t>
            </w:r>
            <w:r w:rsidRPr="00947506">
              <w:t>5)</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4</w:t>
            </w:r>
            <w:r w:rsidR="001E2227">
              <w:t>6</w:t>
            </w:r>
          </w:p>
        </w:tc>
        <w:tc>
          <w:tcPr>
            <w:tcW w:w="4253" w:type="dxa"/>
          </w:tcPr>
          <w:p w:rsidR="00620141" w:rsidRPr="00947506" w:rsidRDefault="00620141" w:rsidP="00620141">
            <w:pPr>
              <w:spacing w:line="360" w:lineRule="auto"/>
              <w:jc w:val="both"/>
            </w:pPr>
            <w:r w:rsidRPr="00947506">
              <w:t>Синтаксический разбор простого предложения</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4</w:t>
            </w:r>
            <w:r w:rsidR="001E2227">
              <w:t>7</w:t>
            </w:r>
          </w:p>
        </w:tc>
        <w:tc>
          <w:tcPr>
            <w:tcW w:w="4253" w:type="dxa"/>
          </w:tcPr>
          <w:p w:rsidR="00620141" w:rsidRPr="00947506" w:rsidRDefault="00620141" w:rsidP="00620141">
            <w:pPr>
              <w:spacing w:line="360" w:lineRule="auto"/>
              <w:jc w:val="both"/>
            </w:pPr>
            <w:r w:rsidRPr="00947506">
              <w:t>Пунктуационный разбор простого предложения</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4</w:t>
            </w:r>
            <w:r w:rsidR="001E2227">
              <w:t>8</w:t>
            </w:r>
          </w:p>
        </w:tc>
        <w:tc>
          <w:tcPr>
            <w:tcW w:w="4253" w:type="dxa"/>
          </w:tcPr>
          <w:p w:rsidR="00620141" w:rsidRPr="00947506" w:rsidRDefault="00620141" w:rsidP="00620141">
            <w:pPr>
              <w:spacing w:line="360" w:lineRule="auto"/>
              <w:jc w:val="both"/>
            </w:pPr>
            <w:r w:rsidRPr="00947506">
              <w:t>Простые и сложные предложения.</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954AA">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4</w:t>
            </w:r>
            <w:r w:rsidR="001E2227">
              <w:t>9</w:t>
            </w:r>
          </w:p>
        </w:tc>
        <w:tc>
          <w:tcPr>
            <w:tcW w:w="4253" w:type="dxa"/>
          </w:tcPr>
          <w:p w:rsidR="00620141" w:rsidRPr="00947506" w:rsidRDefault="00620141" w:rsidP="00620141">
            <w:pPr>
              <w:spacing w:line="360" w:lineRule="auto"/>
              <w:jc w:val="both"/>
            </w:pPr>
            <w:r w:rsidRPr="00947506">
              <w:rPr>
                <w:b/>
              </w:rPr>
              <w:t xml:space="preserve">Р.Р. </w:t>
            </w:r>
            <w:r w:rsidRPr="00947506">
              <w:t>Обучающее сочинение по картине Решетникова «Мальчишки»</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954AA">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1E2227" w:rsidP="00620141">
            <w:pPr>
              <w:spacing w:line="360" w:lineRule="auto"/>
              <w:jc w:val="center"/>
            </w:pPr>
            <w:r>
              <w:t>50</w:t>
            </w:r>
          </w:p>
        </w:tc>
        <w:tc>
          <w:tcPr>
            <w:tcW w:w="4253" w:type="dxa"/>
          </w:tcPr>
          <w:p w:rsidR="00620141" w:rsidRPr="00947506" w:rsidRDefault="00620141" w:rsidP="00620141">
            <w:pPr>
              <w:spacing w:line="360" w:lineRule="auto"/>
              <w:jc w:val="both"/>
            </w:pPr>
            <w:r w:rsidRPr="00947506">
              <w:t>Синтаксический разбор сложного предложения</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954AA">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1E2227" w:rsidP="00620141">
            <w:pPr>
              <w:spacing w:line="360" w:lineRule="auto"/>
              <w:jc w:val="center"/>
            </w:pPr>
            <w:r>
              <w:t>51</w:t>
            </w:r>
          </w:p>
        </w:tc>
        <w:tc>
          <w:tcPr>
            <w:tcW w:w="4253" w:type="dxa"/>
          </w:tcPr>
          <w:p w:rsidR="00620141" w:rsidRPr="00947506" w:rsidRDefault="00620141" w:rsidP="00620141">
            <w:pPr>
              <w:spacing w:line="360" w:lineRule="auto"/>
              <w:jc w:val="both"/>
            </w:pPr>
            <w:r w:rsidRPr="00947506">
              <w:t>Прямая речь. Знакомство с косвенной речью</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CC7D2C">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lastRenderedPageBreak/>
              <w:t>5</w:t>
            </w:r>
            <w:r w:rsidR="001E2227">
              <w:t>2</w:t>
            </w:r>
          </w:p>
        </w:tc>
        <w:tc>
          <w:tcPr>
            <w:tcW w:w="4253" w:type="dxa"/>
          </w:tcPr>
          <w:p w:rsidR="00620141" w:rsidRPr="00947506" w:rsidRDefault="00620141" w:rsidP="00620141">
            <w:pPr>
              <w:spacing w:line="360" w:lineRule="auto"/>
              <w:jc w:val="both"/>
            </w:pPr>
            <w:r w:rsidRPr="00947506">
              <w:t>Диалог. Повторение изученного.</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954AA">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5</w:t>
            </w:r>
            <w:r w:rsidR="001E2227">
              <w:t>3</w:t>
            </w:r>
          </w:p>
        </w:tc>
        <w:tc>
          <w:tcPr>
            <w:tcW w:w="4253" w:type="dxa"/>
          </w:tcPr>
          <w:p w:rsidR="00620141" w:rsidRPr="00947506" w:rsidRDefault="00620141" w:rsidP="00620141">
            <w:pPr>
              <w:spacing w:line="360" w:lineRule="auto"/>
              <w:jc w:val="both"/>
              <w:rPr>
                <w:b/>
              </w:rPr>
            </w:pPr>
            <w:r w:rsidRPr="00947506">
              <w:rPr>
                <w:b/>
              </w:rPr>
              <w:t xml:space="preserve">Р.Р. </w:t>
            </w:r>
            <w:r w:rsidRPr="00947506">
              <w:t>Речь устная и письменная, монологическая и диалогическая. Этикетные диалоги.»</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5</w:t>
            </w:r>
            <w:r w:rsidR="001E2227">
              <w:t>4</w:t>
            </w:r>
          </w:p>
        </w:tc>
        <w:tc>
          <w:tcPr>
            <w:tcW w:w="4253" w:type="dxa"/>
          </w:tcPr>
          <w:p w:rsidR="00620141" w:rsidRDefault="00620141" w:rsidP="00620141">
            <w:pPr>
              <w:spacing w:line="360" w:lineRule="auto"/>
              <w:jc w:val="both"/>
            </w:pPr>
            <w:r w:rsidRPr="00947506">
              <w:t>Составление текста на тему</w:t>
            </w:r>
          </w:p>
          <w:p w:rsidR="00620141" w:rsidRPr="00947506" w:rsidRDefault="00620141" w:rsidP="00620141">
            <w:pPr>
              <w:spacing w:line="360" w:lineRule="auto"/>
              <w:jc w:val="both"/>
              <w:rPr>
                <w:b/>
              </w:rPr>
            </w:pPr>
            <w:r w:rsidRPr="00947506">
              <w:t xml:space="preserve"> « Телефонный разговор</w:t>
            </w:r>
            <w:r>
              <w:t>»</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5</w:t>
            </w:r>
            <w:r w:rsidR="001E2227">
              <w:t>5</w:t>
            </w:r>
          </w:p>
        </w:tc>
        <w:tc>
          <w:tcPr>
            <w:tcW w:w="4253" w:type="dxa"/>
          </w:tcPr>
          <w:p w:rsidR="00620141" w:rsidRPr="00947506" w:rsidRDefault="00620141" w:rsidP="00620141">
            <w:pPr>
              <w:spacing w:line="360" w:lineRule="auto"/>
              <w:jc w:val="both"/>
            </w:pPr>
            <w:r w:rsidRPr="00947506">
              <w:t>Повторение изученного.</w:t>
            </w:r>
          </w:p>
          <w:p w:rsidR="00620141" w:rsidRPr="00947506" w:rsidRDefault="00620141" w:rsidP="00620141">
            <w:pPr>
              <w:spacing w:line="360" w:lineRule="auto"/>
              <w:jc w:val="both"/>
            </w:pPr>
            <w:r w:rsidRPr="00947506">
              <w:t>Проверочная работа по теме «Синтаксис. Пунктуация»</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954AA">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5</w:t>
            </w:r>
            <w:r w:rsidR="001E2227">
              <w:t>6</w:t>
            </w:r>
          </w:p>
        </w:tc>
        <w:tc>
          <w:tcPr>
            <w:tcW w:w="4253" w:type="dxa"/>
          </w:tcPr>
          <w:p w:rsidR="00620141" w:rsidRPr="00947506" w:rsidRDefault="00620141" w:rsidP="00620141">
            <w:pPr>
              <w:spacing w:line="360" w:lineRule="auto"/>
              <w:jc w:val="both"/>
              <w:rPr>
                <w:b/>
              </w:rPr>
            </w:pPr>
            <w:r w:rsidRPr="00947506">
              <w:rPr>
                <w:b/>
              </w:rPr>
              <w:t>Контрольный диктант  по теме «Синтаксис. Пунктуация»</w:t>
            </w:r>
          </w:p>
        </w:tc>
        <w:tc>
          <w:tcPr>
            <w:tcW w:w="992" w:type="dxa"/>
          </w:tcPr>
          <w:p w:rsidR="00620141" w:rsidRPr="00947506" w:rsidRDefault="00620141" w:rsidP="00620141">
            <w:pPr>
              <w:spacing w:line="360" w:lineRule="auto"/>
              <w:jc w:val="center"/>
              <w:rPr>
                <w:lang w:val="en-US"/>
              </w:rPr>
            </w:pPr>
            <w:r w:rsidRPr="00947506">
              <w:rPr>
                <w:lang w:val="en-US"/>
              </w:rPr>
              <w:t>1</w:t>
            </w:r>
          </w:p>
        </w:tc>
        <w:tc>
          <w:tcPr>
            <w:tcW w:w="5528" w:type="dxa"/>
          </w:tcPr>
          <w:p w:rsidR="00620141" w:rsidRPr="00947506" w:rsidRDefault="00620141" w:rsidP="006954AA">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CC7D2C">
        <w:tc>
          <w:tcPr>
            <w:tcW w:w="14458" w:type="dxa"/>
            <w:gridSpan w:val="5"/>
          </w:tcPr>
          <w:p w:rsidR="00620141" w:rsidRPr="00947506" w:rsidRDefault="00620141" w:rsidP="00620141">
            <w:pPr>
              <w:pStyle w:val="Standard"/>
              <w:shd w:val="clear" w:color="auto" w:fill="FFFFFF"/>
              <w:spacing w:line="360" w:lineRule="auto"/>
              <w:ind w:left="38"/>
              <w:jc w:val="both"/>
              <w:rPr>
                <w:color w:val="000000"/>
                <w:spacing w:val="4"/>
                <w:sz w:val="24"/>
                <w:szCs w:val="24"/>
              </w:rPr>
            </w:pPr>
            <w:r w:rsidRPr="00947506">
              <w:rPr>
                <w:b/>
                <w:color w:val="000000"/>
                <w:spacing w:val="4"/>
                <w:sz w:val="24"/>
                <w:szCs w:val="24"/>
              </w:rPr>
              <w:t>Фонетика. Орфоэпия. Графика. Орфография. Культура речи  14 часов</w:t>
            </w:r>
          </w:p>
          <w:p w:rsidR="00620141" w:rsidRPr="00947506" w:rsidRDefault="00620141" w:rsidP="00620141">
            <w:pPr>
              <w:pStyle w:val="Standard"/>
              <w:shd w:val="clear" w:color="auto" w:fill="FFFFFF"/>
              <w:spacing w:line="360" w:lineRule="auto"/>
              <w:ind w:left="38"/>
              <w:jc w:val="both"/>
              <w:rPr>
                <w:rStyle w:val="FontStyle28"/>
                <w:sz w:val="24"/>
                <w:szCs w:val="24"/>
              </w:rPr>
            </w:pPr>
          </w:p>
        </w:tc>
      </w:tr>
      <w:tr w:rsidR="00620141" w:rsidRPr="00947506" w:rsidTr="001E2227">
        <w:tc>
          <w:tcPr>
            <w:tcW w:w="850" w:type="dxa"/>
          </w:tcPr>
          <w:p w:rsidR="00620141" w:rsidRPr="00947506" w:rsidRDefault="00620141" w:rsidP="001E2227">
            <w:pPr>
              <w:spacing w:line="360" w:lineRule="auto"/>
              <w:jc w:val="center"/>
            </w:pPr>
            <w:r w:rsidRPr="00947506">
              <w:t>5</w:t>
            </w:r>
            <w:r w:rsidR="001E2227">
              <w:t>7</w:t>
            </w:r>
          </w:p>
        </w:tc>
        <w:tc>
          <w:tcPr>
            <w:tcW w:w="4253" w:type="dxa"/>
          </w:tcPr>
          <w:p w:rsidR="00620141" w:rsidRPr="00947506" w:rsidRDefault="00620141" w:rsidP="00620141">
            <w:pPr>
              <w:spacing w:line="360" w:lineRule="auto"/>
              <w:jc w:val="both"/>
            </w:pPr>
            <w:r w:rsidRPr="00947506">
              <w:t>Фонетика. Гласные звуки</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954AA">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rPr>
          <w:trHeight w:val="556"/>
        </w:trPr>
        <w:tc>
          <w:tcPr>
            <w:tcW w:w="850" w:type="dxa"/>
          </w:tcPr>
          <w:p w:rsidR="00620141" w:rsidRPr="00947506" w:rsidRDefault="00620141" w:rsidP="001E2227">
            <w:pPr>
              <w:spacing w:line="360" w:lineRule="auto"/>
              <w:jc w:val="center"/>
            </w:pPr>
            <w:r w:rsidRPr="00947506">
              <w:t>5</w:t>
            </w:r>
            <w:r w:rsidR="001E2227">
              <w:t>8</w:t>
            </w:r>
          </w:p>
        </w:tc>
        <w:tc>
          <w:tcPr>
            <w:tcW w:w="4253" w:type="dxa"/>
          </w:tcPr>
          <w:p w:rsidR="00620141" w:rsidRPr="00947506" w:rsidRDefault="00620141" w:rsidP="00620141">
            <w:pPr>
              <w:spacing w:line="360" w:lineRule="auto"/>
              <w:jc w:val="both"/>
            </w:pPr>
            <w:r w:rsidRPr="00947506">
              <w:t>Согласные звуки.</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954AA">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5</w:t>
            </w:r>
            <w:r w:rsidR="001E2227">
              <w:t>9</w:t>
            </w:r>
          </w:p>
        </w:tc>
        <w:tc>
          <w:tcPr>
            <w:tcW w:w="4253" w:type="dxa"/>
          </w:tcPr>
          <w:p w:rsidR="00620141" w:rsidRPr="00947506" w:rsidRDefault="00620141" w:rsidP="00620141">
            <w:pPr>
              <w:spacing w:line="360" w:lineRule="auto"/>
              <w:jc w:val="both"/>
            </w:pPr>
            <w:r w:rsidRPr="00947506">
              <w:t>Изменение звуков в потоке речи</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1E2227" w:rsidP="00620141">
            <w:pPr>
              <w:spacing w:line="360" w:lineRule="auto"/>
              <w:jc w:val="center"/>
            </w:pPr>
            <w:r>
              <w:t>60</w:t>
            </w:r>
          </w:p>
        </w:tc>
        <w:tc>
          <w:tcPr>
            <w:tcW w:w="4253" w:type="dxa"/>
          </w:tcPr>
          <w:p w:rsidR="00620141" w:rsidRPr="00947506" w:rsidRDefault="00620141" w:rsidP="00620141">
            <w:pPr>
              <w:spacing w:line="360" w:lineRule="auto"/>
              <w:jc w:val="both"/>
            </w:pPr>
            <w:r w:rsidRPr="00947506">
              <w:t>Согласные твёрдые и мягкие</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1E2227" w:rsidP="001E2227">
            <w:pPr>
              <w:spacing w:line="360" w:lineRule="auto"/>
              <w:jc w:val="center"/>
            </w:pPr>
            <w:r>
              <w:t>61</w:t>
            </w:r>
          </w:p>
        </w:tc>
        <w:tc>
          <w:tcPr>
            <w:tcW w:w="4253" w:type="dxa"/>
          </w:tcPr>
          <w:p w:rsidR="00620141" w:rsidRPr="00947506" w:rsidRDefault="00620141" w:rsidP="00620141">
            <w:pPr>
              <w:spacing w:line="360" w:lineRule="auto"/>
              <w:jc w:val="both"/>
              <w:rPr>
                <w:b/>
              </w:rPr>
            </w:pPr>
            <w:r w:rsidRPr="00947506">
              <w:rPr>
                <w:b/>
              </w:rPr>
              <w:t xml:space="preserve">Р.р.   </w:t>
            </w:r>
            <w:r w:rsidRPr="00947506">
              <w:t>Повествование</w:t>
            </w:r>
            <w:r w:rsidRPr="00947506">
              <w:rPr>
                <w:b/>
              </w:rPr>
              <w:t xml:space="preserve"> </w:t>
            </w:r>
            <w:r w:rsidRPr="00947506">
              <w:t>(упр</w:t>
            </w:r>
            <w:r w:rsidRPr="00947506">
              <w:rPr>
                <w:b/>
              </w:rPr>
              <w:t>.</w:t>
            </w:r>
            <w:r w:rsidRPr="00947506">
              <w:t>283)</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6</w:t>
            </w:r>
            <w:r w:rsidR="001E2227">
              <w:t>2</w:t>
            </w:r>
          </w:p>
        </w:tc>
        <w:tc>
          <w:tcPr>
            <w:tcW w:w="4253" w:type="dxa"/>
          </w:tcPr>
          <w:p w:rsidR="00620141" w:rsidRPr="00947506" w:rsidRDefault="00620141" w:rsidP="00620141">
            <w:pPr>
              <w:spacing w:line="360" w:lineRule="auto"/>
              <w:jc w:val="both"/>
            </w:pPr>
            <w:r w:rsidRPr="00947506">
              <w:t>Согласные звонкие и глухие</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CC7D2C">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6</w:t>
            </w:r>
            <w:r w:rsidR="001E2227">
              <w:t>3</w:t>
            </w:r>
          </w:p>
        </w:tc>
        <w:tc>
          <w:tcPr>
            <w:tcW w:w="4253" w:type="dxa"/>
          </w:tcPr>
          <w:p w:rsidR="00620141" w:rsidRPr="00947506" w:rsidRDefault="00620141" w:rsidP="00620141">
            <w:pPr>
              <w:spacing w:line="360" w:lineRule="auto"/>
              <w:jc w:val="both"/>
            </w:pPr>
            <w:r w:rsidRPr="00947506">
              <w:t>Графика. Алфавит</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lastRenderedPageBreak/>
              <w:t>6</w:t>
            </w:r>
            <w:r w:rsidR="001E2227">
              <w:t>4</w:t>
            </w:r>
          </w:p>
        </w:tc>
        <w:tc>
          <w:tcPr>
            <w:tcW w:w="4253" w:type="dxa"/>
          </w:tcPr>
          <w:p w:rsidR="00620141" w:rsidRPr="00947506" w:rsidRDefault="00620141" w:rsidP="00620141">
            <w:pPr>
              <w:spacing w:line="360" w:lineRule="auto"/>
              <w:jc w:val="both"/>
            </w:pPr>
            <w:r w:rsidRPr="00947506">
              <w:rPr>
                <w:b/>
              </w:rPr>
              <w:t>Р.р</w:t>
            </w:r>
            <w:r w:rsidRPr="00947506">
              <w:t xml:space="preserve">. </w:t>
            </w:r>
            <w:r w:rsidRPr="00947506">
              <w:rPr>
                <w:b/>
              </w:rPr>
              <w:t xml:space="preserve">  </w:t>
            </w:r>
            <w:r w:rsidRPr="00947506">
              <w:t xml:space="preserve"> Описание предмета (упр.302)</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6</w:t>
            </w:r>
            <w:r w:rsidR="001E2227">
              <w:t>5</w:t>
            </w:r>
          </w:p>
        </w:tc>
        <w:tc>
          <w:tcPr>
            <w:tcW w:w="4253" w:type="dxa"/>
          </w:tcPr>
          <w:p w:rsidR="00620141" w:rsidRPr="00947506" w:rsidRDefault="00620141" w:rsidP="00620141">
            <w:pPr>
              <w:spacing w:line="360" w:lineRule="auto"/>
              <w:jc w:val="both"/>
            </w:pPr>
            <w:r w:rsidRPr="00947506">
              <w:t xml:space="preserve">Обозначение мягкости согласных с помощью </w:t>
            </w:r>
            <w:r w:rsidRPr="00947506">
              <w:rPr>
                <w:b/>
              </w:rPr>
              <w:t>ь</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6</w:t>
            </w:r>
            <w:r w:rsidR="001E2227">
              <w:t>6</w:t>
            </w:r>
          </w:p>
        </w:tc>
        <w:tc>
          <w:tcPr>
            <w:tcW w:w="4253" w:type="dxa"/>
          </w:tcPr>
          <w:p w:rsidR="00620141" w:rsidRPr="00947506" w:rsidRDefault="00620141" w:rsidP="00620141">
            <w:pPr>
              <w:spacing w:line="360" w:lineRule="auto"/>
              <w:jc w:val="both"/>
            </w:pPr>
            <w:r w:rsidRPr="00947506">
              <w:t xml:space="preserve">Двойная роль букв </w:t>
            </w:r>
            <w:r w:rsidRPr="00947506">
              <w:rPr>
                <w:b/>
              </w:rPr>
              <w:t>е,ё,ю,я</w:t>
            </w:r>
            <w:r w:rsidRPr="00947506">
              <w:t xml:space="preserve">. </w:t>
            </w:r>
            <w:r w:rsidRPr="00947506">
              <w:rPr>
                <w:b/>
              </w:rPr>
              <w:t>Словарный диктант</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6</w:t>
            </w:r>
            <w:r w:rsidR="001E2227">
              <w:t>7</w:t>
            </w:r>
          </w:p>
        </w:tc>
        <w:tc>
          <w:tcPr>
            <w:tcW w:w="4253" w:type="dxa"/>
          </w:tcPr>
          <w:p w:rsidR="00620141" w:rsidRPr="00947506" w:rsidRDefault="00620141" w:rsidP="00620141">
            <w:pPr>
              <w:spacing w:line="360" w:lineRule="auto"/>
              <w:jc w:val="both"/>
            </w:pPr>
            <w:r>
              <w:t>Слог.Ударение.</w:t>
            </w:r>
            <w:r w:rsidRPr="00947506">
              <w:t xml:space="preserve">Орфоэпия. </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CC7D2C">
            <w:pPr>
              <w:pStyle w:val="Style1"/>
              <w:widowControl/>
              <w:spacing w:line="360" w:lineRule="auto"/>
              <w:jc w:val="left"/>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6</w:t>
            </w:r>
            <w:r w:rsidR="001E2227">
              <w:t>8</w:t>
            </w:r>
          </w:p>
        </w:tc>
        <w:tc>
          <w:tcPr>
            <w:tcW w:w="4253" w:type="dxa"/>
          </w:tcPr>
          <w:p w:rsidR="00620141" w:rsidRPr="00947506" w:rsidRDefault="00620141" w:rsidP="00620141">
            <w:pPr>
              <w:spacing w:line="360" w:lineRule="auto"/>
              <w:jc w:val="both"/>
            </w:pPr>
            <w:r w:rsidRPr="00947506">
              <w:t>Фонетический разбор слова</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6</w:t>
            </w:r>
            <w:r w:rsidR="001E2227">
              <w:t>9</w:t>
            </w:r>
          </w:p>
        </w:tc>
        <w:tc>
          <w:tcPr>
            <w:tcW w:w="4253" w:type="dxa"/>
          </w:tcPr>
          <w:p w:rsidR="00620141" w:rsidRPr="00947506" w:rsidRDefault="00620141" w:rsidP="00620141">
            <w:pPr>
              <w:spacing w:line="360" w:lineRule="auto"/>
              <w:jc w:val="both"/>
            </w:pPr>
            <w:r w:rsidRPr="00947506">
              <w:t>Проверочное тестирование по теме «Фонетика»</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1E2227" w:rsidP="00620141">
            <w:pPr>
              <w:spacing w:line="360" w:lineRule="auto"/>
              <w:jc w:val="center"/>
            </w:pPr>
            <w:r>
              <w:t>70</w:t>
            </w:r>
          </w:p>
        </w:tc>
        <w:tc>
          <w:tcPr>
            <w:tcW w:w="4253" w:type="dxa"/>
          </w:tcPr>
          <w:p w:rsidR="00620141" w:rsidRPr="00947506" w:rsidRDefault="00620141" w:rsidP="00620141">
            <w:pPr>
              <w:spacing w:line="360" w:lineRule="auto"/>
              <w:jc w:val="both"/>
            </w:pPr>
            <w:r w:rsidRPr="00947506">
              <w:rPr>
                <w:b/>
              </w:rPr>
              <w:t xml:space="preserve">Р.р. </w:t>
            </w:r>
            <w:r w:rsidRPr="00947506">
              <w:t xml:space="preserve"> Описание предметов, изображенных на картине Ф.Толстого «Цветы, фрукты, птица» (упр.323)</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954AA">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CC7D2C">
        <w:tc>
          <w:tcPr>
            <w:tcW w:w="14458" w:type="dxa"/>
            <w:gridSpan w:val="5"/>
          </w:tcPr>
          <w:p w:rsidR="00620141" w:rsidRPr="00947506" w:rsidRDefault="00620141" w:rsidP="00620141">
            <w:pPr>
              <w:pStyle w:val="Standard"/>
              <w:shd w:val="clear" w:color="auto" w:fill="FFFFFF"/>
              <w:spacing w:line="360" w:lineRule="auto"/>
              <w:ind w:left="38"/>
              <w:jc w:val="both"/>
              <w:rPr>
                <w:rStyle w:val="FontStyle28"/>
                <w:sz w:val="24"/>
                <w:szCs w:val="24"/>
              </w:rPr>
            </w:pPr>
            <w:r w:rsidRPr="00947506">
              <w:rPr>
                <w:b/>
                <w:color w:val="000000"/>
                <w:spacing w:val="4"/>
                <w:sz w:val="24"/>
                <w:szCs w:val="24"/>
              </w:rPr>
              <w:t xml:space="preserve">Лексика. Культура речи </w:t>
            </w:r>
            <w:r>
              <w:rPr>
                <w:b/>
                <w:color w:val="000000"/>
                <w:spacing w:val="4"/>
                <w:sz w:val="24"/>
                <w:szCs w:val="24"/>
              </w:rPr>
              <w:t xml:space="preserve"> 8часов</w:t>
            </w:r>
          </w:p>
        </w:tc>
      </w:tr>
      <w:tr w:rsidR="00620141" w:rsidRPr="00947506" w:rsidTr="001E2227">
        <w:tc>
          <w:tcPr>
            <w:tcW w:w="850" w:type="dxa"/>
          </w:tcPr>
          <w:p w:rsidR="00620141" w:rsidRPr="00947506" w:rsidRDefault="001E2227" w:rsidP="00620141">
            <w:pPr>
              <w:spacing w:line="360" w:lineRule="auto"/>
              <w:jc w:val="center"/>
            </w:pPr>
            <w:r>
              <w:t>71</w:t>
            </w:r>
          </w:p>
        </w:tc>
        <w:tc>
          <w:tcPr>
            <w:tcW w:w="4253" w:type="dxa"/>
          </w:tcPr>
          <w:p w:rsidR="00620141" w:rsidRPr="00947506" w:rsidRDefault="00620141" w:rsidP="00620141">
            <w:pPr>
              <w:spacing w:line="360" w:lineRule="auto"/>
              <w:jc w:val="both"/>
            </w:pPr>
            <w:r w:rsidRPr="00947506">
              <w:t>Слово и его лексическое значение</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CC7D2C">
            <w:pPr>
              <w:pStyle w:val="Style1"/>
              <w:widowControl/>
              <w:spacing w:line="360" w:lineRule="auto"/>
              <w:jc w:val="left"/>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7</w:t>
            </w:r>
            <w:r w:rsidR="001E2227">
              <w:t>2</w:t>
            </w:r>
          </w:p>
        </w:tc>
        <w:tc>
          <w:tcPr>
            <w:tcW w:w="4253" w:type="dxa"/>
          </w:tcPr>
          <w:p w:rsidR="00620141" w:rsidRPr="00947506" w:rsidRDefault="00620141" w:rsidP="00620141">
            <w:pPr>
              <w:spacing w:line="360" w:lineRule="auto"/>
              <w:jc w:val="both"/>
            </w:pPr>
            <w:r w:rsidRPr="00947506">
              <w:t>Однозначные и многозначные слова</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954AA">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7</w:t>
            </w:r>
            <w:r w:rsidR="001E2227">
              <w:t>3</w:t>
            </w:r>
          </w:p>
        </w:tc>
        <w:tc>
          <w:tcPr>
            <w:tcW w:w="4253" w:type="dxa"/>
          </w:tcPr>
          <w:p w:rsidR="00620141" w:rsidRPr="00947506" w:rsidRDefault="00620141" w:rsidP="00620141">
            <w:pPr>
              <w:spacing w:line="360" w:lineRule="auto"/>
              <w:jc w:val="both"/>
            </w:pPr>
            <w:r w:rsidRPr="00947506">
              <w:t>Прямое и переносное значение слов</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7</w:t>
            </w:r>
            <w:r w:rsidR="001E2227">
              <w:t>4</w:t>
            </w:r>
          </w:p>
        </w:tc>
        <w:tc>
          <w:tcPr>
            <w:tcW w:w="4253" w:type="dxa"/>
          </w:tcPr>
          <w:p w:rsidR="00620141" w:rsidRPr="00947506" w:rsidRDefault="00620141" w:rsidP="00620141">
            <w:pPr>
              <w:spacing w:line="360" w:lineRule="auto"/>
              <w:jc w:val="both"/>
            </w:pPr>
            <w:r w:rsidRPr="00947506">
              <w:t>Омонимы</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954AA">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7</w:t>
            </w:r>
            <w:r w:rsidR="001E2227">
              <w:t>5</w:t>
            </w:r>
          </w:p>
        </w:tc>
        <w:tc>
          <w:tcPr>
            <w:tcW w:w="4253" w:type="dxa"/>
          </w:tcPr>
          <w:p w:rsidR="00620141" w:rsidRPr="00947506" w:rsidRDefault="00620141" w:rsidP="00620141">
            <w:pPr>
              <w:spacing w:line="360" w:lineRule="auto"/>
              <w:jc w:val="both"/>
            </w:pPr>
            <w:r w:rsidRPr="00947506">
              <w:t>Синонимы.</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7</w:t>
            </w:r>
            <w:r w:rsidR="001E2227">
              <w:t>6</w:t>
            </w:r>
          </w:p>
        </w:tc>
        <w:tc>
          <w:tcPr>
            <w:tcW w:w="4253" w:type="dxa"/>
          </w:tcPr>
          <w:p w:rsidR="00620141" w:rsidRPr="00947506" w:rsidRDefault="00620141" w:rsidP="00620141">
            <w:pPr>
              <w:spacing w:line="360" w:lineRule="auto"/>
              <w:jc w:val="both"/>
            </w:pPr>
            <w:r>
              <w:rPr>
                <w:b/>
              </w:rPr>
              <w:t>Контрольный диктант по теме «Лексика»</w:t>
            </w:r>
          </w:p>
        </w:tc>
        <w:tc>
          <w:tcPr>
            <w:tcW w:w="992" w:type="dxa"/>
          </w:tcPr>
          <w:p w:rsidR="00620141" w:rsidRPr="00947506" w:rsidRDefault="00620141" w:rsidP="00620141">
            <w:pPr>
              <w:spacing w:line="360" w:lineRule="auto"/>
              <w:jc w:val="center"/>
              <w:rPr>
                <w:lang w:val="en-US"/>
              </w:rPr>
            </w:pPr>
            <w:r w:rsidRPr="00947506">
              <w:rPr>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lastRenderedPageBreak/>
              <w:t>7</w:t>
            </w:r>
            <w:r w:rsidR="001E2227">
              <w:t>7</w:t>
            </w:r>
          </w:p>
        </w:tc>
        <w:tc>
          <w:tcPr>
            <w:tcW w:w="4253" w:type="dxa"/>
          </w:tcPr>
          <w:p w:rsidR="00620141" w:rsidRPr="00947506" w:rsidRDefault="00620141" w:rsidP="00620141">
            <w:pPr>
              <w:spacing w:line="360" w:lineRule="auto"/>
              <w:jc w:val="both"/>
            </w:pPr>
            <w:r w:rsidRPr="00947506">
              <w:t>Антонимы.</w:t>
            </w:r>
            <w:r>
              <w:t>Паронимы.</w:t>
            </w:r>
            <w:r w:rsidRPr="00947506">
              <w:t xml:space="preserve"> Повторение изученного.</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7</w:t>
            </w:r>
            <w:r w:rsidR="001E2227">
              <w:t>8</w:t>
            </w:r>
          </w:p>
        </w:tc>
        <w:tc>
          <w:tcPr>
            <w:tcW w:w="4253" w:type="dxa"/>
          </w:tcPr>
          <w:p w:rsidR="00620141" w:rsidRPr="00947506" w:rsidRDefault="00620141" w:rsidP="00620141">
            <w:pPr>
              <w:spacing w:line="360" w:lineRule="auto"/>
              <w:jc w:val="both"/>
            </w:pPr>
            <w:r w:rsidRPr="00947506">
              <w:rPr>
                <w:b/>
              </w:rPr>
              <w:t>Р.р</w:t>
            </w:r>
            <w:r w:rsidRPr="00947506">
              <w:t>.</w:t>
            </w:r>
            <w:r w:rsidRPr="00947506">
              <w:rPr>
                <w:b/>
              </w:rPr>
              <w:t xml:space="preserve">  Контрольное изложение № 1</w:t>
            </w:r>
            <w:r w:rsidRPr="00947506">
              <w:t xml:space="preserve">   «Первый снег» (упр.375)</w:t>
            </w:r>
          </w:p>
          <w:p w:rsidR="00620141" w:rsidRPr="00947506" w:rsidRDefault="00620141" w:rsidP="00620141">
            <w:pPr>
              <w:spacing w:line="360" w:lineRule="auto"/>
              <w:jc w:val="both"/>
            </w:pP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CC7D2C">
        <w:tc>
          <w:tcPr>
            <w:tcW w:w="14458" w:type="dxa"/>
            <w:gridSpan w:val="5"/>
          </w:tcPr>
          <w:p w:rsidR="00620141" w:rsidRPr="00947506" w:rsidRDefault="00620141" w:rsidP="00620141">
            <w:pPr>
              <w:pStyle w:val="Standard"/>
              <w:shd w:val="clear" w:color="auto" w:fill="FFFFFF"/>
              <w:spacing w:line="360" w:lineRule="auto"/>
              <w:ind w:left="38"/>
              <w:jc w:val="both"/>
              <w:rPr>
                <w:color w:val="000000"/>
                <w:spacing w:val="4"/>
                <w:sz w:val="24"/>
                <w:szCs w:val="24"/>
              </w:rPr>
            </w:pPr>
            <w:r w:rsidRPr="00947506">
              <w:rPr>
                <w:b/>
                <w:color w:val="000000"/>
                <w:spacing w:val="4"/>
                <w:sz w:val="24"/>
                <w:szCs w:val="24"/>
              </w:rPr>
              <w:t>Морфемик</w:t>
            </w:r>
            <w:r w:rsidR="001E5945">
              <w:rPr>
                <w:b/>
                <w:color w:val="000000"/>
                <w:spacing w:val="4"/>
                <w:sz w:val="24"/>
                <w:szCs w:val="24"/>
              </w:rPr>
              <w:t>а. Орфография. Культура речи  22</w:t>
            </w:r>
            <w:r w:rsidRPr="00947506">
              <w:rPr>
                <w:b/>
                <w:color w:val="000000"/>
                <w:spacing w:val="4"/>
                <w:sz w:val="24"/>
                <w:szCs w:val="24"/>
              </w:rPr>
              <w:t xml:space="preserve"> часа</w:t>
            </w:r>
          </w:p>
          <w:p w:rsidR="00620141" w:rsidRPr="00947506" w:rsidRDefault="00620141" w:rsidP="00620141">
            <w:pPr>
              <w:pStyle w:val="Style1"/>
              <w:widowControl/>
              <w:spacing w:line="360" w:lineRule="auto"/>
              <w:rPr>
                <w:rStyle w:val="FontStyle28"/>
              </w:rPr>
            </w:pPr>
          </w:p>
        </w:tc>
      </w:tr>
      <w:tr w:rsidR="00620141" w:rsidRPr="00947506" w:rsidTr="001E2227">
        <w:trPr>
          <w:trHeight w:val="844"/>
        </w:trPr>
        <w:tc>
          <w:tcPr>
            <w:tcW w:w="850" w:type="dxa"/>
          </w:tcPr>
          <w:p w:rsidR="00620141" w:rsidRPr="00947506" w:rsidRDefault="00620141" w:rsidP="001E2227">
            <w:pPr>
              <w:spacing w:line="360" w:lineRule="auto"/>
              <w:jc w:val="center"/>
            </w:pPr>
            <w:r w:rsidRPr="00947506">
              <w:t>7</w:t>
            </w:r>
            <w:r w:rsidR="001E2227">
              <w:t>9</w:t>
            </w:r>
          </w:p>
        </w:tc>
        <w:tc>
          <w:tcPr>
            <w:tcW w:w="4253" w:type="dxa"/>
          </w:tcPr>
          <w:p w:rsidR="00620141" w:rsidRPr="00947506" w:rsidRDefault="00620141" w:rsidP="001E5945">
            <w:pPr>
              <w:spacing w:line="360" w:lineRule="auto"/>
              <w:jc w:val="both"/>
            </w:pPr>
            <w:r w:rsidRPr="00947506">
              <w:t xml:space="preserve">Морфема – наименьшая значимая часть слова. </w:t>
            </w:r>
          </w:p>
        </w:tc>
        <w:tc>
          <w:tcPr>
            <w:tcW w:w="992" w:type="dxa"/>
          </w:tcPr>
          <w:p w:rsidR="00620141" w:rsidRPr="00947506" w:rsidRDefault="00620141" w:rsidP="00620141">
            <w:pPr>
              <w:spacing w:line="360" w:lineRule="auto"/>
              <w:jc w:val="center"/>
              <w:rPr>
                <w:b/>
                <w:lang w:val="en-US"/>
              </w:rPr>
            </w:pPr>
            <w:r w:rsidRPr="00947506">
              <w:rPr>
                <w:b/>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1E2227" w:rsidP="00620141">
            <w:pPr>
              <w:spacing w:line="360" w:lineRule="auto"/>
              <w:jc w:val="center"/>
            </w:pPr>
            <w:r>
              <w:t>80</w:t>
            </w:r>
          </w:p>
        </w:tc>
        <w:tc>
          <w:tcPr>
            <w:tcW w:w="4253" w:type="dxa"/>
          </w:tcPr>
          <w:p w:rsidR="00620141" w:rsidRPr="00947506" w:rsidRDefault="00620141" w:rsidP="00620141">
            <w:pPr>
              <w:spacing w:line="360" w:lineRule="auto"/>
              <w:jc w:val="both"/>
            </w:pPr>
            <w:r w:rsidRPr="00947506">
              <w:t>Окончание</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90140E">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1E2227" w:rsidP="00620141">
            <w:pPr>
              <w:spacing w:line="360" w:lineRule="auto"/>
              <w:jc w:val="center"/>
            </w:pPr>
            <w:r>
              <w:t>81</w:t>
            </w:r>
          </w:p>
        </w:tc>
        <w:tc>
          <w:tcPr>
            <w:tcW w:w="4253" w:type="dxa"/>
          </w:tcPr>
          <w:p w:rsidR="00620141" w:rsidRPr="00947506" w:rsidRDefault="00620141" w:rsidP="00620141">
            <w:pPr>
              <w:spacing w:line="360" w:lineRule="auto"/>
              <w:jc w:val="both"/>
            </w:pPr>
            <w:r w:rsidRPr="00947506">
              <w:t>Основа слова</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8</w:t>
            </w:r>
            <w:r w:rsidR="001E2227">
              <w:t>2</w:t>
            </w:r>
          </w:p>
        </w:tc>
        <w:tc>
          <w:tcPr>
            <w:tcW w:w="4253" w:type="dxa"/>
          </w:tcPr>
          <w:p w:rsidR="00620141" w:rsidRPr="00947506" w:rsidRDefault="00620141" w:rsidP="00620141">
            <w:pPr>
              <w:spacing w:line="360" w:lineRule="auto"/>
              <w:jc w:val="both"/>
            </w:pPr>
            <w:r w:rsidRPr="00947506">
              <w:t>Корень слова.</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8</w:t>
            </w:r>
            <w:r w:rsidR="001E2227">
              <w:t>3</w:t>
            </w:r>
          </w:p>
        </w:tc>
        <w:tc>
          <w:tcPr>
            <w:tcW w:w="4253" w:type="dxa"/>
          </w:tcPr>
          <w:p w:rsidR="00620141" w:rsidRPr="00947506" w:rsidRDefault="00620141" w:rsidP="00620141">
            <w:pPr>
              <w:spacing w:line="360" w:lineRule="auto"/>
              <w:jc w:val="both"/>
            </w:pPr>
            <w:r w:rsidRPr="00947506">
              <w:rPr>
                <w:b/>
              </w:rPr>
              <w:t xml:space="preserve">Р.р.  </w:t>
            </w:r>
            <w:r w:rsidRPr="00947506">
              <w:t xml:space="preserve"> Сочинение «Один из удачно проведённых вечеров…» (упр.390)</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8</w:t>
            </w:r>
            <w:r w:rsidR="001E2227">
              <w:t>4</w:t>
            </w:r>
          </w:p>
        </w:tc>
        <w:tc>
          <w:tcPr>
            <w:tcW w:w="4253" w:type="dxa"/>
          </w:tcPr>
          <w:p w:rsidR="00620141" w:rsidRPr="00947506" w:rsidRDefault="00620141" w:rsidP="00620141">
            <w:pPr>
              <w:spacing w:line="360" w:lineRule="auto"/>
              <w:jc w:val="both"/>
            </w:pPr>
            <w:r w:rsidRPr="00947506">
              <w:rPr>
                <w:b/>
              </w:rPr>
              <w:t>Р.р</w:t>
            </w:r>
            <w:r w:rsidRPr="00947506">
              <w:t>.  Рассуждение (упр.402)</w:t>
            </w:r>
          </w:p>
        </w:tc>
        <w:tc>
          <w:tcPr>
            <w:tcW w:w="992" w:type="dxa"/>
          </w:tcPr>
          <w:p w:rsidR="00620141" w:rsidRPr="00947506" w:rsidRDefault="00620141" w:rsidP="00620141">
            <w:pPr>
              <w:spacing w:line="360" w:lineRule="auto"/>
              <w:jc w:val="center"/>
            </w:pPr>
            <w:r w:rsidRPr="00947506">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8</w:t>
            </w:r>
            <w:r w:rsidR="001E2227">
              <w:t>5</w:t>
            </w:r>
          </w:p>
        </w:tc>
        <w:tc>
          <w:tcPr>
            <w:tcW w:w="4253" w:type="dxa"/>
          </w:tcPr>
          <w:p w:rsidR="00620141" w:rsidRPr="00947506" w:rsidRDefault="00620141" w:rsidP="00620141">
            <w:pPr>
              <w:spacing w:line="360" w:lineRule="auto"/>
              <w:jc w:val="both"/>
            </w:pPr>
            <w:r w:rsidRPr="00947506">
              <w:t>Суффикс</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8</w:t>
            </w:r>
            <w:r w:rsidR="001E2227">
              <w:t>6</w:t>
            </w:r>
          </w:p>
        </w:tc>
        <w:tc>
          <w:tcPr>
            <w:tcW w:w="4253" w:type="dxa"/>
          </w:tcPr>
          <w:p w:rsidR="00620141" w:rsidRPr="00947506" w:rsidRDefault="00620141" w:rsidP="00620141">
            <w:pPr>
              <w:spacing w:line="360" w:lineRule="auto"/>
              <w:jc w:val="both"/>
            </w:pPr>
            <w:r w:rsidRPr="00947506">
              <w:t>Приставка</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8</w:t>
            </w:r>
            <w:r w:rsidR="001E2227">
              <w:t>7</w:t>
            </w:r>
          </w:p>
        </w:tc>
        <w:tc>
          <w:tcPr>
            <w:tcW w:w="4253" w:type="dxa"/>
          </w:tcPr>
          <w:p w:rsidR="00620141" w:rsidRPr="00947506" w:rsidRDefault="00620141" w:rsidP="0090140E">
            <w:pPr>
              <w:spacing w:line="360" w:lineRule="auto"/>
            </w:pPr>
            <w:r w:rsidRPr="00947506">
              <w:rPr>
                <w:b/>
              </w:rPr>
              <w:t xml:space="preserve">Р.р. </w:t>
            </w:r>
            <w:r w:rsidRPr="00947506">
              <w:t xml:space="preserve"> Выборочное изложение «Последний лист орешника» (упр.420)</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1E2227">
            <w:pPr>
              <w:spacing w:line="360" w:lineRule="auto"/>
              <w:jc w:val="center"/>
            </w:pPr>
            <w:r w:rsidRPr="00947506">
              <w:t>8</w:t>
            </w:r>
            <w:r w:rsidR="001E2227">
              <w:t>8</w:t>
            </w:r>
          </w:p>
        </w:tc>
        <w:tc>
          <w:tcPr>
            <w:tcW w:w="4253" w:type="dxa"/>
          </w:tcPr>
          <w:p w:rsidR="00620141" w:rsidRPr="00947506" w:rsidRDefault="00620141" w:rsidP="0090140E">
            <w:pPr>
              <w:spacing w:line="360" w:lineRule="auto"/>
            </w:pPr>
            <w:r w:rsidRPr="00947506">
              <w:t xml:space="preserve">Чередование звуков. Анализ </w:t>
            </w:r>
            <w:r w:rsidRPr="00947506">
              <w:lastRenderedPageBreak/>
              <w:t>изложения</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lastRenderedPageBreak/>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5236CD">
            <w:pPr>
              <w:spacing w:line="360" w:lineRule="auto"/>
              <w:jc w:val="center"/>
            </w:pPr>
            <w:r w:rsidRPr="00947506">
              <w:lastRenderedPageBreak/>
              <w:t>8</w:t>
            </w:r>
            <w:r w:rsidR="005236CD">
              <w:t>9</w:t>
            </w:r>
          </w:p>
        </w:tc>
        <w:tc>
          <w:tcPr>
            <w:tcW w:w="4253" w:type="dxa"/>
          </w:tcPr>
          <w:p w:rsidR="00620141" w:rsidRPr="00947506" w:rsidRDefault="00620141" w:rsidP="00620141">
            <w:pPr>
              <w:spacing w:line="360" w:lineRule="auto"/>
              <w:jc w:val="both"/>
            </w:pPr>
            <w:r w:rsidRPr="00947506">
              <w:t>Беглые гласные</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5236CD" w:rsidP="00620141">
            <w:pPr>
              <w:spacing w:line="360" w:lineRule="auto"/>
              <w:jc w:val="center"/>
            </w:pPr>
            <w:r>
              <w:t>90</w:t>
            </w:r>
          </w:p>
        </w:tc>
        <w:tc>
          <w:tcPr>
            <w:tcW w:w="4253" w:type="dxa"/>
          </w:tcPr>
          <w:p w:rsidR="00620141" w:rsidRPr="00947506" w:rsidRDefault="00620141" w:rsidP="00620141">
            <w:pPr>
              <w:spacing w:line="360" w:lineRule="auto"/>
              <w:jc w:val="both"/>
            </w:pPr>
            <w:r w:rsidRPr="00947506">
              <w:t>Варианты морфем</w:t>
            </w:r>
          </w:p>
        </w:tc>
        <w:tc>
          <w:tcPr>
            <w:tcW w:w="992" w:type="dxa"/>
          </w:tcPr>
          <w:p w:rsidR="00620141" w:rsidRPr="00947506" w:rsidRDefault="00620141" w:rsidP="0090140E">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90140E">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5236CD" w:rsidP="00620141">
            <w:pPr>
              <w:spacing w:line="360" w:lineRule="auto"/>
              <w:jc w:val="center"/>
            </w:pPr>
            <w:r>
              <w:t>91</w:t>
            </w:r>
          </w:p>
        </w:tc>
        <w:tc>
          <w:tcPr>
            <w:tcW w:w="4253" w:type="dxa"/>
          </w:tcPr>
          <w:p w:rsidR="00620141" w:rsidRPr="00947506" w:rsidRDefault="00620141" w:rsidP="00620141">
            <w:pPr>
              <w:spacing w:line="360" w:lineRule="auto"/>
              <w:jc w:val="both"/>
            </w:pPr>
            <w:r w:rsidRPr="00947506">
              <w:t>Морфемный разбор слова</w:t>
            </w:r>
          </w:p>
        </w:tc>
        <w:tc>
          <w:tcPr>
            <w:tcW w:w="992" w:type="dxa"/>
          </w:tcPr>
          <w:p w:rsidR="00620141" w:rsidRPr="00947506" w:rsidRDefault="00620141" w:rsidP="0090140E">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90140E">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5236CD">
            <w:pPr>
              <w:spacing w:line="360" w:lineRule="auto"/>
              <w:jc w:val="center"/>
            </w:pPr>
            <w:r w:rsidRPr="00947506">
              <w:t>9</w:t>
            </w:r>
            <w:r w:rsidR="005236CD">
              <w:t>2</w:t>
            </w:r>
          </w:p>
        </w:tc>
        <w:tc>
          <w:tcPr>
            <w:tcW w:w="4253" w:type="dxa"/>
          </w:tcPr>
          <w:p w:rsidR="00620141" w:rsidRPr="00947506" w:rsidRDefault="00620141" w:rsidP="00620141">
            <w:pPr>
              <w:spacing w:line="360" w:lineRule="auto"/>
              <w:jc w:val="both"/>
            </w:pPr>
            <w:r w:rsidRPr="00947506">
              <w:t>Правописание гласных и согласных в приставках</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5236CD">
            <w:pPr>
              <w:spacing w:line="360" w:lineRule="auto"/>
              <w:jc w:val="center"/>
            </w:pPr>
            <w:r w:rsidRPr="00947506">
              <w:t>9</w:t>
            </w:r>
            <w:r w:rsidR="005236CD">
              <w:t>3</w:t>
            </w:r>
          </w:p>
        </w:tc>
        <w:tc>
          <w:tcPr>
            <w:tcW w:w="4253" w:type="dxa"/>
          </w:tcPr>
          <w:p w:rsidR="00620141" w:rsidRPr="00947506" w:rsidRDefault="00620141" w:rsidP="00620141">
            <w:pPr>
              <w:spacing w:line="360" w:lineRule="auto"/>
              <w:jc w:val="both"/>
            </w:pPr>
            <w:r w:rsidRPr="00947506">
              <w:t xml:space="preserve">Буквы </w:t>
            </w:r>
            <w:r w:rsidRPr="00947506">
              <w:rPr>
                <w:b/>
              </w:rPr>
              <w:t>з</w:t>
            </w:r>
            <w:r w:rsidRPr="00947506">
              <w:t xml:space="preserve"> и </w:t>
            </w:r>
            <w:r w:rsidRPr="00947506">
              <w:rPr>
                <w:b/>
              </w:rPr>
              <w:t>с</w:t>
            </w:r>
            <w:r w:rsidRPr="00947506">
              <w:t xml:space="preserve"> на конце приставок.</w:t>
            </w:r>
          </w:p>
        </w:tc>
        <w:tc>
          <w:tcPr>
            <w:tcW w:w="992" w:type="dxa"/>
          </w:tcPr>
          <w:p w:rsidR="00620141" w:rsidRPr="00947506" w:rsidRDefault="00620141" w:rsidP="0090140E">
            <w:pPr>
              <w:pStyle w:val="Style1"/>
              <w:widowControl/>
              <w:spacing w:line="360" w:lineRule="auto"/>
              <w:rPr>
                <w:rStyle w:val="FontStyle28"/>
              </w:rPr>
            </w:pPr>
            <w:r w:rsidRPr="00947506">
              <w:rPr>
                <w:rStyle w:val="FontStyle28"/>
              </w:rPr>
              <w:t>1</w:t>
            </w:r>
          </w:p>
        </w:tc>
        <w:tc>
          <w:tcPr>
            <w:tcW w:w="5528" w:type="dxa"/>
          </w:tcPr>
          <w:p w:rsidR="00620141" w:rsidRPr="00947506" w:rsidRDefault="00620141" w:rsidP="0090140E">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5236CD">
            <w:pPr>
              <w:spacing w:line="360" w:lineRule="auto"/>
              <w:jc w:val="center"/>
            </w:pPr>
            <w:r w:rsidRPr="00947506">
              <w:t>9</w:t>
            </w:r>
            <w:r w:rsidR="005236CD">
              <w:t>4</w:t>
            </w:r>
          </w:p>
        </w:tc>
        <w:tc>
          <w:tcPr>
            <w:tcW w:w="4253" w:type="dxa"/>
          </w:tcPr>
          <w:p w:rsidR="00620141" w:rsidRPr="00947506" w:rsidRDefault="00620141" w:rsidP="00620141">
            <w:pPr>
              <w:spacing w:line="360" w:lineRule="auto"/>
              <w:jc w:val="both"/>
            </w:pPr>
            <w:r w:rsidRPr="00947506">
              <w:t xml:space="preserve">Буквы </w:t>
            </w:r>
            <w:r w:rsidRPr="00947506">
              <w:rPr>
                <w:b/>
              </w:rPr>
              <w:t>з</w:t>
            </w:r>
            <w:r w:rsidRPr="00947506">
              <w:t xml:space="preserve"> и </w:t>
            </w:r>
            <w:r w:rsidRPr="00947506">
              <w:rPr>
                <w:b/>
              </w:rPr>
              <w:t>с</w:t>
            </w:r>
            <w:r w:rsidRPr="00947506">
              <w:t xml:space="preserve"> на конце приставок.</w:t>
            </w:r>
          </w:p>
        </w:tc>
        <w:tc>
          <w:tcPr>
            <w:tcW w:w="992" w:type="dxa"/>
          </w:tcPr>
          <w:p w:rsidR="00620141" w:rsidRPr="00947506" w:rsidRDefault="00620141" w:rsidP="00620141">
            <w:pPr>
              <w:pStyle w:val="Style1"/>
              <w:widowControl/>
              <w:spacing w:line="360" w:lineRule="auto"/>
              <w:rPr>
                <w:rStyle w:val="FontStyle28"/>
              </w:rPr>
            </w:pPr>
            <w:r w:rsidRPr="00947506">
              <w:rPr>
                <w:rStyle w:val="FontStyle28"/>
              </w:rPr>
              <w:t>1</w:t>
            </w:r>
          </w:p>
        </w:tc>
        <w:tc>
          <w:tcPr>
            <w:tcW w:w="5528" w:type="dxa"/>
          </w:tcPr>
          <w:p w:rsidR="00620141" w:rsidRPr="00947506" w:rsidRDefault="00620141" w:rsidP="00CC7D2C">
            <w:pPr>
              <w:pStyle w:val="Style1"/>
              <w:widowControl/>
              <w:spacing w:line="360" w:lineRule="auto"/>
              <w:rPr>
                <w:rStyle w:val="FontStyle28"/>
              </w:rPr>
            </w:pPr>
          </w:p>
        </w:tc>
        <w:tc>
          <w:tcPr>
            <w:tcW w:w="2835" w:type="dxa"/>
          </w:tcPr>
          <w:p w:rsidR="00620141" w:rsidRPr="00947506" w:rsidRDefault="00620141" w:rsidP="0090140E">
            <w:pPr>
              <w:pStyle w:val="Style1"/>
              <w:widowControl/>
              <w:spacing w:line="360" w:lineRule="auto"/>
              <w:rPr>
                <w:rStyle w:val="FontStyle28"/>
              </w:rPr>
            </w:pPr>
          </w:p>
        </w:tc>
      </w:tr>
      <w:tr w:rsidR="00620141" w:rsidRPr="00947506" w:rsidTr="001E2227">
        <w:tc>
          <w:tcPr>
            <w:tcW w:w="850" w:type="dxa"/>
          </w:tcPr>
          <w:p w:rsidR="00620141" w:rsidRPr="00947506" w:rsidRDefault="00620141" w:rsidP="005236CD">
            <w:pPr>
              <w:spacing w:line="360" w:lineRule="auto"/>
              <w:jc w:val="center"/>
            </w:pPr>
            <w:r w:rsidRPr="00947506">
              <w:t>9</w:t>
            </w:r>
            <w:r w:rsidR="005236CD">
              <w:t>5</w:t>
            </w:r>
          </w:p>
        </w:tc>
        <w:tc>
          <w:tcPr>
            <w:tcW w:w="4253" w:type="dxa"/>
          </w:tcPr>
          <w:p w:rsidR="00620141" w:rsidRPr="00947506" w:rsidRDefault="00620141" w:rsidP="00620141">
            <w:pPr>
              <w:spacing w:line="360" w:lineRule="auto"/>
              <w:jc w:val="both"/>
            </w:pPr>
            <w:r w:rsidRPr="00947506">
              <w:t xml:space="preserve">Буквы </w:t>
            </w:r>
            <w:r w:rsidRPr="00947506">
              <w:rPr>
                <w:b/>
              </w:rPr>
              <w:t>о-а</w:t>
            </w:r>
            <w:r w:rsidRPr="00947506">
              <w:t xml:space="preserve"> в корне </w:t>
            </w:r>
            <w:r w:rsidRPr="00947506">
              <w:rPr>
                <w:b/>
              </w:rPr>
              <w:t>-лаг-  -  -лож-.</w:t>
            </w:r>
          </w:p>
          <w:p w:rsidR="00620141" w:rsidRPr="00947506" w:rsidRDefault="00620141" w:rsidP="00620141">
            <w:pPr>
              <w:spacing w:line="360" w:lineRule="auto"/>
              <w:jc w:val="both"/>
            </w:pPr>
            <w:r w:rsidRPr="00947506">
              <w:t>Словарный диктант</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90140E">
            <w:pPr>
              <w:pStyle w:val="Style1"/>
              <w:widowControl/>
              <w:spacing w:line="360" w:lineRule="auto"/>
              <w:rPr>
                <w:rStyle w:val="FontStyle28"/>
              </w:rPr>
            </w:pPr>
          </w:p>
        </w:tc>
        <w:tc>
          <w:tcPr>
            <w:tcW w:w="2835" w:type="dxa"/>
          </w:tcPr>
          <w:p w:rsidR="00620141" w:rsidRPr="00947506" w:rsidRDefault="00620141" w:rsidP="0090140E">
            <w:pPr>
              <w:pStyle w:val="Style1"/>
              <w:widowControl/>
              <w:spacing w:line="360" w:lineRule="auto"/>
              <w:rPr>
                <w:rStyle w:val="FontStyle28"/>
              </w:rPr>
            </w:pPr>
          </w:p>
        </w:tc>
      </w:tr>
      <w:tr w:rsidR="00620141" w:rsidRPr="00947506" w:rsidTr="001E2227">
        <w:tc>
          <w:tcPr>
            <w:tcW w:w="850" w:type="dxa"/>
          </w:tcPr>
          <w:p w:rsidR="00620141" w:rsidRPr="00947506" w:rsidRDefault="00620141" w:rsidP="005236CD">
            <w:pPr>
              <w:spacing w:line="360" w:lineRule="auto"/>
              <w:jc w:val="center"/>
            </w:pPr>
            <w:r w:rsidRPr="00947506">
              <w:t>9</w:t>
            </w:r>
            <w:r w:rsidR="005236CD">
              <w:t>6</w:t>
            </w:r>
          </w:p>
        </w:tc>
        <w:tc>
          <w:tcPr>
            <w:tcW w:w="4253" w:type="dxa"/>
          </w:tcPr>
          <w:p w:rsidR="00620141" w:rsidRPr="00947506" w:rsidRDefault="00620141" w:rsidP="00620141">
            <w:pPr>
              <w:spacing w:line="360" w:lineRule="auto"/>
              <w:jc w:val="both"/>
            </w:pPr>
            <w:r w:rsidRPr="00947506">
              <w:t xml:space="preserve">Буквы </w:t>
            </w:r>
            <w:r>
              <w:rPr>
                <w:b/>
              </w:rPr>
              <w:t>А</w:t>
            </w:r>
            <w:r w:rsidRPr="00947506">
              <w:rPr>
                <w:b/>
              </w:rPr>
              <w:t>-</w:t>
            </w:r>
            <w:r>
              <w:rPr>
                <w:b/>
              </w:rPr>
              <w:t>О</w:t>
            </w:r>
            <w:r w:rsidRPr="00947506">
              <w:t xml:space="preserve"> в корне -</w:t>
            </w:r>
            <w:r w:rsidRPr="00947506">
              <w:rPr>
                <w:b/>
              </w:rPr>
              <w:t>раст- -  -рос-</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5236CD">
            <w:pPr>
              <w:spacing w:line="360" w:lineRule="auto"/>
              <w:jc w:val="center"/>
            </w:pPr>
            <w:r w:rsidRPr="00947506">
              <w:t>9</w:t>
            </w:r>
            <w:r w:rsidR="005236CD">
              <w:t>7</w:t>
            </w:r>
          </w:p>
        </w:tc>
        <w:tc>
          <w:tcPr>
            <w:tcW w:w="4253" w:type="dxa"/>
          </w:tcPr>
          <w:p w:rsidR="00620141" w:rsidRPr="00947506" w:rsidRDefault="00620141" w:rsidP="00620141">
            <w:pPr>
              <w:spacing w:line="360" w:lineRule="auto"/>
              <w:jc w:val="both"/>
            </w:pPr>
            <w:r w:rsidRPr="00947506">
              <w:t xml:space="preserve">Буквы </w:t>
            </w:r>
            <w:r w:rsidRPr="00947506">
              <w:rPr>
                <w:b/>
              </w:rPr>
              <w:t>ё-о</w:t>
            </w:r>
            <w:r w:rsidRPr="00947506">
              <w:t xml:space="preserve"> после шипящих в корне</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5236CD">
            <w:pPr>
              <w:spacing w:line="360" w:lineRule="auto"/>
              <w:jc w:val="center"/>
            </w:pPr>
            <w:r w:rsidRPr="00947506">
              <w:t>9</w:t>
            </w:r>
            <w:r w:rsidR="005236CD">
              <w:t>8</w:t>
            </w:r>
          </w:p>
        </w:tc>
        <w:tc>
          <w:tcPr>
            <w:tcW w:w="4253" w:type="dxa"/>
          </w:tcPr>
          <w:p w:rsidR="00620141" w:rsidRPr="00947506" w:rsidRDefault="00620141" w:rsidP="00620141">
            <w:pPr>
              <w:spacing w:line="360" w:lineRule="auto"/>
              <w:jc w:val="both"/>
              <w:rPr>
                <w:b/>
              </w:rPr>
            </w:pPr>
            <w:r w:rsidRPr="00947506">
              <w:t xml:space="preserve">Буквы </w:t>
            </w:r>
            <w:r w:rsidRPr="00947506">
              <w:rPr>
                <w:b/>
              </w:rPr>
              <w:t>и-ы</w:t>
            </w:r>
            <w:r w:rsidRPr="00947506">
              <w:t xml:space="preserve"> после </w:t>
            </w:r>
            <w:r w:rsidRPr="00947506">
              <w:rPr>
                <w:b/>
              </w:rPr>
              <w:t>ц.</w:t>
            </w:r>
          </w:p>
          <w:p w:rsidR="00620141" w:rsidRPr="00947506" w:rsidRDefault="00620141" w:rsidP="00620141">
            <w:pPr>
              <w:spacing w:line="360" w:lineRule="auto"/>
              <w:jc w:val="both"/>
            </w:pPr>
            <w:r w:rsidRPr="00947506">
              <w:t>Словарный диктант</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620141" w:rsidP="005236CD">
            <w:pPr>
              <w:spacing w:line="360" w:lineRule="auto"/>
              <w:jc w:val="center"/>
            </w:pPr>
            <w:r w:rsidRPr="00947506">
              <w:t>9</w:t>
            </w:r>
            <w:r w:rsidR="005236CD">
              <w:t>9</w:t>
            </w:r>
          </w:p>
        </w:tc>
        <w:tc>
          <w:tcPr>
            <w:tcW w:w="4253" w:type="dxa"/>
          </w:tcPr>
          <w:p w:rsidR="00620141" w:rsidRPr="00947506" w:rsidRDefault="00620141" w:rsidP="00620141">
            <w:pPr>
              <w:spacing w:line="360" w:lineRule="auto"/>
              <w:jc w:val="both"/>
            </w:pPr>
            <w:r w:rsidRPr="00947506">
              <w:t>Повторение</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1E2227">
        <w:tc>
          <w:tcPr>
            <w:tcW w:w="850" w:type="dxa"/>
          </w:tcPr>
          <w:p w:rsidR="00620141" w:rsidRPr="00947506" w:rsidRDefault="005236CD" w:rsidP="00620141">
            <w:pPr>
              <w:spacing w:line="360" w:lineRule="auto"/>
              <w:jc w:val="center"/>
            </w:pPr>
            <w:r>
              <w:t>100</w:t>
            </w:r>
          </w:p>
        </w:tc>
        <w:tc>
          <w:tcPr>
            <w:tcW w:w="4253" w:type="dxa"/>
          </w:tcPr>
          <w:p w:rsidR="00620141" w:rsidRPr="001E5945" w:rsidRDefault="001E5945" w:rsidP="00620141">
            <w:pPr>
              <w:spacing w:line="360" w:lineRule="auto"/>
              <w:jc w:val="both"/>
            </w:pPr>
            <w:r w:rsidRPr="001E5945">
              <w:t>Контрольный диктант по теме «Морфемика.</w:t>
            </w:r>
            <w:r>
              <w:t xml:space="preserve"> </w:t>
            </w:r>
            <w:r w:rsidRPr="001E5945">
              <w:t>Орфография.»</w:t>
            </w:r>
          </w:p>
        </w:tc>
        <w:tc>
          <w:tcPr>
            <w:tcW w:w="992" w:type="dxa"/>
          </w:tcPr>
          <w:p w:rsidR="00620141" w:rsidRPr="00947506" w:rsidRDefault="00620141" w:rsidP="00620141">
            <w:pPr>
              <w:pStyle w:val="Style1"/>
              <w:widowControl/>
              <w:spacing w:line="360" w:lineRule="auto"/>
              <w:rPr>
                <w:rStyle w:val="FontStyle28"/>
                <w:lang w:val="en-US"/>
              </w:rPr>
            </w:pPr>
            <w:r w:rsidRPr="00947506">
              <w:rPr>
                <w:rStyle w:val="FontStyle28"/>
                <w:lang w:val="en-US"/>
              </w:rPr>
              <w:t>1</w:t>
            </w:r>
          </w:p>
        </w:tc>
        <w:tc>
          <w:tcPr>
            <w:tcW w:w="5528" w:type="dxa"/>
          </w:tcPr>
          <w:p w:rsidR="00620141" w:rsidRPr="00947506" w:rsidRDefault="00620141" w:rsidP="00620141">
            <w:pPr>
              <w:pStyle w:val="Style1"/>
              <w:widowControl/>
              <w:spacing w:line="360" w:lineRule="auto"/>
              <w:rPr>
                <w:rStyle w:val="FontStyle28"/>
              </w:rPr>
            </w:pPr>
          </w:p>
        </w:tc>
        <w:tc>
          <w:tcPr>
            <w:tcW w:w="2835" w:type="dxa"/>
          </w:tcPr>
          <w:p w:rsidR="00620141" w:rsidRPr="00947506" w:rsidRDefault="00620141" w:rsidP="00620141">
            <w:pPr>
              <w:pStyle w:val="Style1"/>
              <w:widowControl/>
              <w:spacing w:line="360" w:lineRule="auto"/>
              <w:rPr>
                <w:rStyle w:val="FontStyle28"/>
              </w:rPr>
            </w:pPr>
          </w:p>
        </w:tc>
      </w:tr>
      <w:tr w:rsidR="00620141" w:rsidRPr="00947506" w:rsidTr="00CC7D2C">
        <w:tc>
          <w:tcPr>
            <w:tcW w:w="14458" w:type="dxa"/>
            <w:gridSpan w:val="5"/>
          </w:tcPr>
          <w:p w:rsidR="00620141" w:rsidRPr="00947506" w:rsidRDefault="00620141" w:rsidP="00620141">
            <w:pPr>
              <w:pStyle w:val="Standard"/>
              <w:shd w:val="clear" w:color="auto" w:fill="FFFFFF"/>
              <w:spacing w:line="360" w:lineRule="auto"/>
              <w:ind w:left="38"/>
              <w:jc w:val="both"/>
              <w:rPr>
                <w:b/>
                <w:color w:val="000000"/>
                <w:spacing w:val="4"/>
                <w:sz w:val="24"/>
                <w:szCs w:val="24"/>
              </w:rPr>
            </w:pPr>
            <w:r w:rsidRPr="00947506">
              <w:rPr>
                <w:b/>
                <w:color w:val="000000"/>
                <w:spacing w:val="4"/>
                <w:sz w:val="24"/>
                <w:szCs w:val="24"/>
              </w:rPr>
              <w:t xml:space="preserve">Морфология. Орфография. Культура речи </w:t>
            </w:r>
          </w:p>
          <w:p w:rsidR="00620141" w:rsidRPr="00947506" w:rsidRDefault="001E5945" w:rsidP="00620141">
            <w:pPr>
              <w:pStyle w:val="Standard"/>
              <w:shd w:val="clear" w:color="auto" w:fill="FFFFFF"/>
              <w:spacing w:line="360" w:lineRule="auto"/>
              <w:ind w:left="38"/>
              <w:jc w:val="both"/>
              <w:rPr>
                <w:rStyle w:val="FontStyle28"/>
                <w:sz w:val="24"/>
                <w:szCs w:val="24"/>
              </w:rPr>
            </w:pPr>
            <w:r>
              <w:rPr>
                <w:b/>
                <w:color w:val="000000"/>
                <w:spacing w:val="4"/>
                <w:sz w:val="24"/>
                <w:szCs w:val="24"/>
              </w:rPr>
              <w:t>Имя существительное 21</w:t>
            </w:r>
            <w:r w:rsidR="00620141" w:rsidRPr="00947506">
              <w:rPr>
                <w:b/>
                <w:color w:val="000000"/>
                <w:spacing w:val="4"/>
                <w:sz w:val="24"/>
                <w:szCs w:val="24"/>
              </w:rPr>
              <w:t xml:space="preserve"> час</w:t>
            </w:r>
          </w:p>
        </w:tc>
      </w:tr>
      <w:tr w:rsidR="001E5945" w:rsidRPr="00947506" w:rsidTr="001E2227">
        <w:tc>
          <w:tcPr>
            <w:tcW w:w="850" w:type="dxa"/>
          </w:tcPr>
          <w:p w:rsidR="001E5945" w:rsidRPr="00947506" w:rsidRDefault="005236CD" w:rsidP="00C24A4E">
            <w:pPr>
              <w:spacing w:line="360" w:lineRule="auto"/>
              <w:jc w:val="center"/>
            </w:pPr>
            <w:r>
              <w:t>101</w:t>
            </w:r>
          </w:p>
        </w:tc>
        <w:tc>
          <w:tcPr>
            <w:tcW w:w="4253" w:type="dxa"/>
          </w:tcPr>
          <w:p w:rsidR="001E5945" w:rsidRPr="00947506" w:rsidRDefault="001E5945" w:rsidP="00C24A4E">
            <w:pPr>
              <w:spacing w:line="360" w:lineRule="auto"/>
              <w:jc w:val="both"/>
            </w:pPr>
            <w:r w:rsidRPr="00947506">
              <w:t xml:space="preserve">Самостоятельные и служебные части </w:t>
            </w:r>
            <w:r w:rsidRPr="00947506">
              <w:lastRenderedPageBreak/>
              <w:t xml:space="preserve">речи.  </w:t>
            </w:r>
          </w:p>
        </w:tc>
        <w:tc>
          <w:tcPr>
            <w:tcW w:w="992" w:type="dxa"/>
          </w:tcPr>
          <w:p w:rsidR="001E5945" w:rsidRPr="00947506" w:rsidRDefault="001E5945" w:rsidP="00C24A4E">
            <w:pPr>
              <w:spacing w:line="360" w:lineRule="auto"/>
              <w:jc w:val="center"/>
            </w:pPr>
            <w:r w:rsidRPr="00947506">
              <w:lastRenderedPageBreak/>
              <w:t>1</w:t>
            </w:r>
          </w:p>
        </w:tc>
        <w:tc>
          <w:tcPr>
            <w:tcW w:w="5528" w:type="dxa"/>
          </w:tcPr>
          <w:p w:rsidR="001E5945" w:rsidRPr="00947506" w:rsidRDefault="001E5945" w:rsidP="00C24A4E">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lastRenderedPageBreak/>
              <w:t>10</w:t>
            </w:r>
            <w:r w:rsidR="005236CD">
              <w:t>2</w:t>
            </w:r>
          </w:p>
        </w:tc>
        <w:tc>
          <w:tcPr>
            <w:tcW w:w="4253" w:type="dxa"/>
          </w:tcPr>
          <w:p w:rsidR="001E5945" w:rsidRPr="00947506" w:rsidRDefault="001E5945" w:rsidP="00620141">
            <w:pPr>
              <w:spacing w:line="360" w:lineRule="auto"/>
              <w:jc w:val="both"/>
            </w:pPr>
            <w:r w:rsidRPr="00947506">
              <w:t>Имя существительное как часть речи</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10</w:t>
            </w:r>
            <w:r w:rsidR="005236CD">
              <w:t>3</w:t>
            </w:r>
          </w:p>
        </w:tc>
        <w:tc>
          <w:tcPr>
            <w:tcW w:w="4253" w:type="dxa"/>
          </w:tcPr>
          <w:p w:rsidR="001E5945" w:rsidRPr="00947506" w:rsidRDefault="001E5945" w:rsidP="00620141">
            <w:pPr>
              <w:spacing w:line="360" w:lineRule="auto"/>
              <w:jc w:val="both"/>
            </w:pPr>
            <w:r w:rsidRPr="00947506">
              <w:rPr>
                <w:b/>
              </w:rPr>
              <w:t>Р.р</w:t>
            </w:r>
            <w:r w:rsidRPr="00947506">
              <w:t xml:space="preserve">. Доказательства в рассуждении (упр.484) </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10</w:t>
            </w:r>
            <w:r w:rsidR="005236CD">
              <w:t>4</w:t>
            </w:r>
          </w:p>
        </w:tc>
        <w:tc>
          <w:tcPr>
            <w:tcW w:w="4253" w:type="dxa"/>
          </w:tcPr>
          <w:p w:rsidR="001E5945" w:rsidRPr="00947506" w:rsidRDefault="001E5945" w:rsidP="00620141">
            <w:pPr>
              <w:spacing w:line="360" w:lineRule="auto"/>
              <w:jc w:val="both"/>
              <w:rPr>
                <w:b/>
              </w:rPr>
            </w:pPr>
            <w:r w:rsidRPr="00947506">
              <w:rPr>
                <w:b/>
              </w:rPr>
              <w:t xml:space="preserve">Р.Р. Контрольное сочинение №2 </w:t>
            </w:r>
            <w:r w:rsidRPr="00947506">
              <w:t>по теме «Почему нужно беречь книгу»</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10</w:t>
            </w:r>
            <w:r w:rsidR="005236CD">
              <w:t>5</w:t>
            </w:r>
          </w:p>
        </w:tc>
        <w:tc>
          <w:tcPr>
            <w:tcW w:w="4253" w:type="dxa"/>
          </w:tcPr>
          <w:p w:rsidR="001E5945" w:rsidRPr="00947506" w:rsidRDefault="001E5945" w:rsidP="001E5945">
            <w:pPr>
              <w:spacing w:line="360" w:lineRule="auto"/>
              <w:jc w:val="both"/>
            </w:pPr>
            <w:r w:rsidRPr="00947506">
              <w:t xml:space="preserve">Имена существительные одушевлённые и неодушевлённые. </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10</w:t>
            </w:r>
            <w:r w:rsidR="005236CD">
              <w:t>6</w:t>
            </w:r>
          </w:p>
        </w:tc>
        <w:tc>
          <w:tcPr>
            <w:tcW w:w="4253" w:type="dxa"/>
          </w:tcPr>
          <w:p w:rsidR="001E5945" w:rsidRPr="00947506" w:rsidRDefault="001E5945" w:rsidP="00620141">
            <w:pPr>
              <w:spacing w:line="360" w:lineRule="auto"/>
              <w:jc w:val="both"/>
            </w:pPr>
            <w:r w:rsidRPr="00947506">
              <w:t>Имена существительные собственные и нарицательные</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10</w:t>
            </w:r>
            <w:r w:rsidR="005236CD">
              <w:t>7</w:t>
            </w:r>
          </w:p>
        </w:tc>
        <w:tc>
          <w:tcPr>
            <w:tcW w:w="4253" w:type="dxa"/>
          </w:tcPr>
          <w:p w:rsidR="001E5945" w:rsidRPr="00947506" w:rsidRDefault="001E5945" w:rsidP="00620141">
            <w:pPr>
              <w:spacing w:line="360" w:lineRule="auto"/>
              <w:jc w:val="both"/>
            </w:pPr>
            <w:r w:rsidRPr="00947506">
              <w:rPr>
                <w:b/>
              </w:rPr>
              <w:t xml:space="preserve">Р.р.24   </w:t>
            </w:r>
            <w:r w:rsidRPr="00947506">
              <w:t>Сжатое изложение (упр. 513)</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10</w:t>
            </w:r>
            <w:r w:rsidR="005236CD">
              <w:t>8</w:t>
            </w:r>
          </w:p>
        </w:tc>
        <w:tc>
          <w:tcPr>
            <w:tcW w:w="4253" w:type="dxa"/>
          </w:tcPr>
          <w:p w:rsidR="001E5945" w:rsidRPr="00947506" w:rsidRDefault="001E5945" w:rsidP="00620141">
            <w:pPr>
              <w:spacing w:line="360" w:lineRule="auto"/>
              <w:jc w:val="both"/>
            </w:pPr>
            <w:r w:rsidRPr="00947506">
              <w:t>Род имён существительных</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10</w:t>
            </w:r>
            <w:r w:rsidR="005236CD">
              <w:t>9</w:t>
            </w:r>
          </w:p>
        </w:tc>
        <w:tc>
          <w:tcPr>
            <w:tcW w:w="4253" w:type="dxa"/>
          </w:tcPr>
          <w:p w:rsidR="001E5945" w:rsidRPr="00947506" w:rsidRDefault="001E5945" w:rsidP="00620141">
            <w:pPr>
              <w:spacing w:line="360" w:lineRule="auto"/>
              <w:jc w:val="both"/>
            </w:pPr>
            <w:r w:rsidRPr="00947506">
              <w:t>Имена существительные, которые имеют форму только множественного числа</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w:t>
            </w:r>
            <w:r w:rsidR="005236CD">
              <w:t>10</w:t>
            </w:r>
          </w:p>
        </w:tc>
        <w:tc>
          <w:tcPr>
            <w:tcW w:w="4253" w:type="dxa"/>
          </w:tcPr>
          <w:p w:rsidR="001E5945" w:rsidRPr="00947506" w:rsidRDefault="001E5945" w:rsidP="00620141">
            <w:pPr>
              <w:spacing w:line="360" w:lineRule="auto"/>
              <w:jc w:val="both"/>
            </w:pPr>
            <w:r w:rsidRPr="00947506">
              <w:t>Имена существительные, которые имеют форму только единственного числа</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5236CD" w:rsidP="005236CD">
            <w:pPr>
              <w:spacing w:line="360" w:lineRule="auto"/>
              <w:jc w:val="center"/>
            </w:pPr>
            <w:r>
              <w:t>111</w:t>
            </w:r>
          </w:p>
        </w:tc>
        <w:tc>
          <w:tcPr>
            <w:tcW w:w="4253" w:type="dxa"/>
          </w:tcPr>
          <w:p w:rsidR="001E5945" w:rsidRPr="00947506" w:rsidRDefault="001E5945" w:rsidP="00620141">
            <w:pPr>
              <w:spacing w:line="360" w:lineRule="auto"/>
              <w:jc w:val="both"/>
            </w:pPr>
            <w:r w:rsidRPr="00947506">
              <w:t>Три склонения имён существительных</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11</w:t>
            </w:r>
            <w:r w:rsidR="005236CD">
              <w:t>2</w:t>
            </w:r>
          </w:p>
        </w:tc>
        <w:tc>
          <w:tcPr>
            <w:tcW w:w="4253" w:type="dxa"/>
          </w:tcPr>
          <w:p w:rsidR="001E5945" w:rsidRPr="00947506" w:rsidRDefault="001E5945" w:rsidP="00620141">
            <w:pPr>
              <w:spacing w:line="360" w:lineRule="auto"/>
              <w:jc w:val="both"/>
            </w:pPr>
            <w:r w:rsidRPr="00947506">
              <w:t>Падеж имён существительных</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lastRenderedPageBreak/>
              <w:t>11</w:t>
            </w:r>
            <w:r w:rsidR="005236CD">
              <w:t>3</w:t>
            </w:r>
          </w:p>
        </w:tc>
        <w:tc>
          <w:tcPr>
            <w:tcW w:w="4253" w:type="dxa"/>
          </w:tcPr>
          <w:p w:rsidR="001E5945" w:rsidRPr="00947506" w:rsidRDefault="001E5945" w:rsidP="00620141">
            <w:pPr>
              <w:spacing w:line="360" w:lineRule="auto"/>
              <w:jc w:val="both"/>
            </w:pPr>
            <w:r w:rsidRPr="00947506">
              <w:t>Правописание гласных в падежных окончаниях существительных в единственном числе</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11</w:t>
            </w:r>
            <w:r w:rsidR="005236CD">
              <w:t>4</w:t>
            </w:r>
          </w:p>
        </w:tc>
        <w:tc>
          <w:tcPr>
            <w:tcW w:w="4253" w:type="dxa"/>
          </w:tcPr>
          <w:p w:rsidR="001E5945" w:rsidRPr="00947506" w:rsidRDefault="001E5945" w:rsidP="00620141">
            <w:pPr>
              <w:spacing w:line="360" w:lineRule="auto"/>
              <w:jc w:val="both"/>
            </w:pPr>
            <w:r w:rsidRPr="00947506">
              <w:t>Правописание гласных в падежных окончаниях существительных в единственном числе</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11</w:t>
            </w:r>
            <w:r w:rsidR="005236CD">
              <w:t>5</w:t>
            </w:r>
          </w:p>
        </w:tc>
        <w:tc>
          <w:tcPr>
            <w:tcW w:w="4253" w:type="dxa"/>
          </w:tcPr>
          <w:p w:rsidR="001E5945" w:rsidRPr="00947506" w:rsidRDefault="001E5945" w:rsidP="00620141">
            <w:pPr>
              <w:spacing w:line="360" w:lineRule="auto"/>
              <w:jc w:val="both"/>
            </w:pPr>
            <w:r w:rsidRPr="00947506">
              <w:t>Правописание гласных в падежных окончаниях существительных в единственном числе</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CC7D2C">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11</w:t>
            </w:r>
            <w:r w:rsidR="005236CD">
              <w:t>6</w:t>
            </w:r>
          </w:p>
        </w:tc>
        <w:tc>
          <w:tcPr>
            <w:tcW w:w="4253" w:type="dxa"/>
          </w:tcPr>
          <w:p w:rsidR="001E5945" w:rsidRPr="00947506" w:rsidRDefault="001E5945" w:rsidP="00620141">
            <w:pPr>
              <w:spacing w:line="360" w:lineRule="auto"/>
              <w:jc w:val="both"/>
            </w:pPr>
            <w:r w:rsidRPr="00947506">
              <w:rPr>
                <w:b/>
              </w:rPr>
              <w:t>Р.р</w:t>
            </w:r>
            <w:r w:rsidRPr="00947506">
              <w:t xml:space="preserve">.   Изложение (упр.547). </w:t>
            </w:r>
            <w:r w:rsidRPr="00947506">
              <w:rPr>
                <w:b/>
              </w:rPr>
              <w:t>Контрольное изложение №2</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11</w:t>
            </w:r>
            <w:r w:rsidR="005236CD">
              <w:t>7</w:t>
            </w:r>
          </w:p>
        </w:tc>
        <w:tc>
          <w:tcPr>
            <w:tcW w:w="4253" w:type="dxa"/>
          </w:tcPr>
          <w:p w:rsidR="001E5945" w:rsidRPr="00947506" w:rsidRDefault="001E5945" w:rsidP="00620141">
            <w:pPr>
              <w:spacing w:line="360" w:lineRule="auto"/>
              <w:jc w:val="both"/>
            </w:pPr>
            <w:r w:rsidRPr="00947506">
              <w:t>Анализ изложения</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pPr>
            <w:r w:rsidRPr="00947506">
              <w:t>11</w:t>
            </w:r>
            <w:r w:rsidR="005236CD">
              <w:t>8</w:t>
            </w:r>
          </w:p>
        </w:tc>
        <w:tc>
          <w:tcPr>
            <w:tcW w:w="4253" w:type="dxa"/>
          </w:tcPr>
          <w:p w:rsidR="001E5945" w:rsidRPr="00947506" w:rsidRDefault="001E5945" w:rsidP="001E5945">
            <w:pPr>
              <w:spacing w:line="360" w:lineRule="auto"/>
              <w:jc w:val="both"/>
            </w:pPr>
            <w:r w:rsidRPr="00947506">
              <w:t xml:space="preserve">Множественное число имён существительных. </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CC7D2C">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11</w:t>
            </w:r>
            <w:r w:rsidR="005236CD">
              <w:t>9</w:t>
            </w:r>
          </w:p>
        </w:tc>
        <w:tc>
          <w:tcPr>
            <w:tcW w:w="4253" w:type="dxa"/>
          </w:tcPr>
          <w:p w:rsidR="001E5945" w:rsidRPr="00947506" w:rsidRDefault="001E5945" w:rsidP="00620141">
            <w:pPr>
              <w:spacing w:line="360" w:lineRule="auto"/>
              <w:jc w:val="both"/>
            </w:pPr>
            <w:r w:rsidRPr="00947506">
              <w:t xml:space="preserve">Правописание </w:t>
            </w:r>
            <w:r w:rsidRPr="00947506">
              <w:rPr>
                <w:b/>
              </w:rPr>
              <w:t>о-е</w:t>
            </w:r>
            <w:r w:rsidRPr="00947506">
              <w:t xml:space="preserve"> после шипящих и </w:t>
            </w:r>
            <w:r w:rsidRPr="00947506">
              <w:rPr>
                <w:b/>
              </w:rPr>
              <w:t>ц</w:t>
            </w:r>
            <w:r w:rsidRPr="00947506">
              <w:t xml:space="preserve"> в окончаниях существительных</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w:t>
            </w:r>
            <w:r w:rsidR="005236CD">
              <w:t>20</w:t>
            </w:r>
          </w:p>
        </w:tc>
        <w:tc>
          <w:tcPr>
            <w:tcW w:w="4253" w:type="dxa"/>
          </w:tcPr>
          <w:p w:rsidR="001E5945" w:rsidRPr="00947506" w:rsidRDefault="001E5945" w:rsidP="00620141">
            <w:pPr>
              <w:spacing w:line="360" w:lineRule="auto"/>
              <w:jc w:val="both"/>
            </w:pPr>
            <w:r w:rsidRPr="00947506">
              <w:t>Морфологический разбор имени существительного.</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CC7D2C">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w:t>
            </w:r>
            <w:r w:rsidR="005236CD">
              <w:t>21</w:t>
            </w:r>
          </w:p>
        </w:tc>
        <w:tc>
          <w:tcPr>
            <w:tcW w:w="4253" w:type="dxa"/>
          </w:tcPr>
          <w:p w:rsidR="001E5945" w:rsidRPr="00947506" w:rsidRDefault="001E5945" w:rsidP="00620141">
            <w:pPr>
              <w:spacing w:line="360" w:lineRule="auto"/>
              <w:jc w:val="both"/>
            </w:pPr>
            <w:r>
              <w:t>Тест по теме «Имя существительное»</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90140E">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CC7D2C">
        <w:tc>
          <w:tcPr>
            <w:tcW w:w="14458" w:type="dxa"/>
            <w:gridSpan w:val="5"/>
          </w:tcPr>
          <w:p w:rsidR="001E5945" w:rsidRPr="001E5945" w:rsidRDefault="001E5945" w:rsidP="00620141">
            <w:pPr>
              <w:pStyle w:val="Style1"/>
              <w:widowControl/>
              <w:spacing w:line="360" w:lineRule="auto"/>
              <w:rPr>
                <w:rStyle w:val="FontStyle28"/>
                <w:b/>
                <w:sz w:val="24"/>
                <w:szCs w:val="24"/>
              </w:rPr>
            </w:pPr>
            <w:r w:rsidRPr="001E5945">
              <w:rPr>
                <w:rStyle w:val="FontStyle28"/>
                <w:b/>
                <w:sz w:val="24"/>
                <w:szCs w:val="24"/>
              </w:rPr>
              <w:t>Имя прилагательное 12 часов</w:t>
            </w:r>
          </w:p>
        </w:tc>
      </w:tr>
      <w:tr w:rsidR="001E5945" w:rsidRPr="00947506" w:rsidTr="001E2227">
        <w:tc>
          <w:tcPr>
            <w:tcW w:w="850" w:type="dxa"/>
          </w:tcPr>
          <w:p w:rsidR="001E5945" w:rsidRPr="00947506" w:rsidRDefault="001E5945" w:rsidP="005236CD">
            <w:pPr>
              <w:spacing w:line="360" w:lineRule="auto"/>
              <w:jc w:val="center"/>
            </w:pPr>
            <w:r w:rsidRPr="00947506">
              <w:lastRenderedPageBreak/>
              <w:t>12</w:t>
            </w:r>
            <w:r w:rsidR="005236CD">
              <w:t>2</w:t>
            </w:r>
          </w:p>
        </w:tc>
        <w:tc>
          <w:tcPr>
            <w:tcW w:w="4253" w:type="dxa"/>
          </w:tcPr>
          <w:p w:rsidR="001E5945" w:rsidRPr="00947506" w:rsidRDefault="001E5945" w:rsidP="00620141">
            <w:pPr>
              <w:spacing w:line="360" w:lineRule="auto"/>
              <w:jc w:val="both"/>
            </w:pPr>
            <w:r w:rsidRPr="00947506">
              <w:t>Имя прилагательное как часть речи.</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pPr>
            <w:r w:rsidRPr="00947506">
              <w:t>12</w:t>
            </w:r>
            <w:r w:rsidR="005236CD">
              <w:t>3</w:t>
            </w:r>
          </w:p>
        </w:tc>
        <w:tc>
          <w:tcPr>
            <w:tcW w:w="4253" w:type="dxa"/>
          </w:tcPr>
          <w:p w:rsidR="001E5945" w:rsidRPr="00947506" w:rsidRDefault="001E5945" w:rsidP="00620141">
            <w:pPr>
              <w:spacing w:line="360" w:lineRule="auto"/>
              <w:jc w:val="both"/>
            </w:pPr>
            <w:r w:rsidRPr="00947506">
              <w:t>Имя прилагательное как часть речи.</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CC7D2C">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12</w:t>
            </w:r>
            <w:r w:rsidR="005236CD">
              <w:t>4</w:t>
            </w:r>
          </w:p>
        </w:tc>
        <w:tc>
          <w:tcPr>
            <w:tcW w:w="4253" w:type="dxa"/>
          </w:tcPr>
          <w:p w:rsidR="001E5945" w:rsidRPr="00947506" w:rsidRDefault="001E5945" w:rsidP="00620141">
            <w:pPr>
              <w:spacing w:line="360" w:lineRule="auto"/>
              <w:jc w:val="both"/>
            </w:pPr>
            <w:r w:rsidRPr="00947506">
              <w:t>Правописание гласных в падежных окончания прилагательных</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12</w:t>
            </w:r>
            <w:r w:rsidR="005236CD">
              <w:t>5</w:t>
            </w:r>
          </w:p>
        </w:tc>
        <w:tc>
          <w:tcPr>
            <w:tcW w:w="4253" w:type="dxa"/>
          </w:tcPr>
          <w:p w:rsidR="001E5945" w:rsidRPr="00947506" w:rsidRDefault="001E5945" w:rsidP="00620141">
            <w:pPr>
              <w:spacing w:line="360" w:lineRule="auto"/>
              <w:jc w:val="both"/>
            </w:pPr>
            <w:r w:rsidRPr="00947506">
              <w:t>Правописание гласных в падежных окончания прилагательных</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CC7D2C">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12</w:t>
            </w:r>
            <w:r w:rsidR="005236CD">
              <w:t>6</w:t>
            </w:r>
          </w:p>
        </w:tc>
        <w:tc>
          <w:tcPr>
            <w:tcW w:w="4253" w:type="dxa"/>
          </w:tcPr>
          <w:p w:rsidR="001E5945" w:rsidRPr="00947506" w:rsidRDefault="001E5945" w:rsidP="00620141">
            <w:pPr>
              <w:spacing w:line="360" w:lineRule="auto"/>
              <w:jc w:val="both"/>
            </w:pPr>
            <w:r w:rsidRPr="00947506">
              <w:t>Прилагательные полные и краткие</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90140E">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pPr>
            <w:r w:rsidRPr="00947506">
              <w:t>12</w:t>
            </w:r>
            <w:r w:rsidR="005236CD">
              <w:t>7</w:t>
            </w:r>
          </w:p>
        </w:tc>
        <w:tc>
          <w:tcPr>
            <w:tcW w:w="4253" w:type="dxa"/>
          </w:tcPr>
          <w:p w:rsidR="001E5945" w:rsidRPr="00947506" w:rsidRDefault="001E5945" w:rsidP="00620141">
            <w:pPr>
              <w:spacing w:line="360" w:lineRule="auto"/>
              <w:jc w:val="both"/>
            </w:pPr>
            <w:r w:rsidRPr="00947506">
              <w:t>Прилагательные полные и краткие</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CC7D2C">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12</w:t>
            </w:r>
            <w:r w:rsidR="005236CD">
              <w:t>8</w:t>
            </w:r>
          </w:p>
        </w:tc>
        <w:tc>
          <w:tcPr>
            <w:tcW w:w="4253" w:type="dxa"/>
          </w:tcPr>
          <w:p w:rsidR="001E5945" w:rsidRPr="00947506" w:rsidRDefault="001E5945" w:rsidP="00620141">
            <w:pPr>
              <w:spacing w:line="360" w:lineRule="auto"/>
              <w:jc w:val="both"/>
            </w:pPr>
            <w:r w:rsidRPr="00947506">
              <w:t>Морфологический разбор имени прилагательного</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90140E">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12</w:t>
            </w:r>
            <w:r w:rsidR="005236CD">
              <w:t>9</w:t>
            </w:r>
          </w:p>
        </w:tc>
        <w:tc>
          <w:tcPr>
            <w:tcW w:w="4253" w:type="dxa"/>
          </w:tcPr>
          <w:p w:rsidR="001E5945" w:rsidRPr="00947506" w:rsidRDefault="001E5945" w:rsidP="00620141">
            <w:pPr>
              <w:spacing w:line="360" w:lineRule="auto"/>
              <w:jc w:val="both"/>
            </w:pPr>
            <w:r w:rsidRPr="00947506">
              <w:t>Обобщение изученного по теме Прилагательные полные и краткие</w:t>
            </w:r>
          </w:p>
        </w:tc>
        <w:tc>
          <w:tcPr>
            <w:tcW w:w="992" w:type="dxa"/>
          </w:tcPr>
          <w:p w:rsidR="001E5945" w:rsidRPr="00947506" w:rsidRDefault="001E5945" w:rsidP="00620141">
            <w:pPr>
              <w:spacing w:line="360" w:lineRule="auto"/>
              <w:jc w:val="center"/>
              <w:rPr>
                <w:lang w:val="en-US"/>
              </w:rPr>
            </w:pPr>
            <w:r w:rsidRPr="00947506">
              <w:rPr>
                <w:lang w:val="en-US"/>
              </w:rPr>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w:t>
            </w:r>
            <w:r w:rsidR="005236CD">
              <w:t>30</w:t>
            </w:r>
          </w:p>
        </w:tc>
        <w:tc>
          <w:tcPr>
            <w:tcW w:w="4253" w:type="dxa"/>
          </w:tcPr>
          <w:p w:rsidR="001E5945" w:rsidRPr="00947506" w:rsidRDefault="001E5945" w:rsidP="00620141">
            <w:pPr>
              <w:spacing w:line="360" w:lineRule="auto"/>
              <w:jc w:val="both"/>
            </w:pPr>
            <w:r w:rsidRPr="00947506">
              <w:rPr>
                <w:b/>
              </w:rPr>
              <w:t xml:space="preserve">Контрольный диктант </w:t>
            </w:r>
            <w:r>
              <w:rPr>
                <w:b/>
              </w:rPr>
              <w:t>по теме «Имя существительное»</w:t>
            </w:r>
          </w:p>
        </w:tc>
        <w:tc>
          <w:tcPr>
            <w:tcW w:w="992" w:type="dxa"/>
          </w:tcPr>
          <w:p w:rsidR="001E5945" w:rsidRPr="00947506" w:rsidRDefault="001E5945" w:rsidP="00620141">
            <w:pPr>
              <w:spacing w:line="360" w:lineRule="auto"/>
              <w:jc w:val="center"/>
              <w:rPr>
                <w:lang w:val="en-US"/>
              </w:rPr>
            </w:pPr>
            <w:r w:rsidRPr="00947506">
              <w:rPr>
                <w:lang w:val="en-US"/>
              </w:rPr>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w:t>
            </w:r>
            <w:r w:rsidR="005236CD">
              <w:t>31</w:t>
            </w:r>
          </w:p>
        </w:tc>
        <w:tc>
          <w:tcPr>
            <w:tcW w:w="4253" w:type="dxa"/>
          </w:tcPr>
          <w:p w:rsidR="001E5945" w:rsidRPr="00947506" w:rsidRDefault="001E5945" w:rsidP="00620141">
            <w:pPr>
              <w:spacing w:line="360" w:lineRule="auto"/>
              <w:jc w:val="both"/>
            </w:pPr>
            <w:r w:rsidRPr="00947506">
              <w:t>Анализ диктанта</w:t>
            </w:r>
            <w:r w:rsidRPr="00947506">
              <w:rPr>
                <w:b/>
              </w:rPr>
              <w:t>. Р.р</w:t>
            </w:r>
            <w:r w:rsidRPr="00947506">
              <w:t>.   Описание животного (упр.587)</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rPr>
          <w:trHeight w:val="1819"/>
        </w:trPr>
        <w:tc>
          <w:tcPr>
            <w:tcW w:w="850" w:type="dxa"/>
          </w:tcPr>
          <w:p w:rsidR="001E5945" w:rsidRPr="00947506" w:rsidRDefault="001E5945" w:rsidP="005236CD">
            <w:pPr>
              <w:spacing w:line="360" w:lineRule="auto"/>
              <w:jc w:val="center"/>
            </w:pPr>
            <w:r w:rsidRPr="00947506">
              <w:t>13</w:t>
            </w:r>
            <w:r w:rsidR="005236CD">
              <w:t>2</w:t>
            </w:r>
          </w:p>
        </w:tc>
        <w:tc>
          <w:tcPr>
            <w:tcW w:w="4253" w:type="dxa"/>
          </w:tcPr>
          <w:p w:rsidR="001E5945" w:rsidRPr="00947506" w:rsidRDefault="001E5945" w:rsidP="00620141">
            <w:pPr>
              <w:spacing w:line="360" w:lineRule="auto"/>
              <w:jc w:val="both"/>
            </w:pPr>
            <w:r w:rsidRPr="00947506">
              <w:rPr>
                <w:b/>
              </w:rPr>
              <w:t>Р.р</w:t>
            </w:r>
            <w:r w:rsidRPr="00947506">
              <w:t>.  Сочинение-описание</w:t>
            </w:r>
            <w:r w:rsidRPr="00947506">
              <w:rPr>
                <w:b/>
              </w:rPr>
              <w:t xml:space="preserve"> </w:t>
            </w:r>
            <w:r w:rsidRPr="00947506">
              <w:t>животного по картине А.Н.Комарова «Заяц на дереве» (упр.598)</w:t>
            </w:r>
          </w:p>
          <w:p w:rsidR="001E5945" w:rsidRPr="00947506" w:rsidRDefault="001E5945" w:rsidP="00620141">
            <w:pPr>
              <w:spacing w:line="360" w:lineRule="auto"/>
              <w:jc w:val="both"/>
            </w:pP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lastRenderedPageBreak/>
              <w:t>13</w:t>
            </w:r>
            <w:r w:rsidR="005236CD">
              <w:t>3</w:t>
            </w:r>
          </w:p>
        </w:tc>
        <w:tc>
          <w:tcPr>
            <w:tcW w:w="4253" w:type="dxa"/>
          </w:tcPr>
          <w:p w:rsidR="001E5945" w:rsidRPr="00947506" w:rsidRDefault="001E5945" w:rsidP="00620141">
            <w:pPr>
              <w:spacing w:line="360" w:lineRule="auto"/>
              <w:jc w:val="both"/>
            </w:pPr>
            <w:r w:rsidRPr="00947506">
              <w:rPr>
                <w:b/>
              </w:rPr>
              <w:t>Р.р</w:t>
            </w:r>
            <w:r w:rsidRPr="00947506">
              <w:t>.</w:t>
            </w:r>
            <w:r w:rsidRPr="00947506">
              <w:rPr>
                <w:b/>
              </w:rPr>
              <w:t xml:space="preserve">29   </w:t>
            </w:r>
            <w:r w:rsidRPr="00947506">
              <w:t>Сочинение-описание животного на основе личных впечатлений</w:t>
            </w:r>
          </w:p>
          <w:p w:rsidR="001E5945" w:rsidRPr="00947506" w:rsidRDefault="001E5945" w:rsidP="00620141">
            <w:pPr>
              <w:spacing w:line="360" w:lineRule="auto"/>
              <w:jc w:val="both"/>
              <w:rPr>
                <w:i/>
              </w:rPr>
            </w:pPr>
            <w:r w:rsidRPr="00947506">
              <w:t>( упр.600)</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CC7D2C">
        <w:tc>
          <w:tcPr>
            <w:tcW w:w="14458" w:type="dxa"/>
            <w:gridSpan w:val="5"/>
          </w:tcPr>
          <w:p w:rsidR="001E5945" w:rsidRPr="001E5945" w:rsidRDefault="001E5945" w:rsidP="00620141">
            <w:pPr>
              <w:pStyle w:val="Style1"/>
              <w:widowControl/>
              <w:spacing w:line="360" w:lineRule="auto"/>
              <w:rPr>
                <w:rStyle w:val="FontStyle28"/>
                <w:b/>
                <w:sz w:val="24"/>
                <w:szCs w:val="24"/>
              </w:rPr>
            </w:pPr>
            <w:r w:rsidRPr="001E5945">
              <w:rPr>
                <w:rStyle w:val="FontStyle28"/>
                <w:b/>
                <w:sz w:val="24"/>
                <w:szCs w:val="24"/>
              </w:rPr>
              <w:t>Глагол  29 часов</w:t>
            </w:r>
          </w:p>
        </w:tc>
      </w:tr>
      <w:tr w:rsidR="001E5945" w:rsidRPr="00947506" w:rsidTr="001E2227">
        <w:tc>
          <w:tcPr>
            <w:tcW w:w="850" w:type="dxa"/>
          </w:tcPr>
          <w:p w:rsidR="001E5945" w:rsidRPr="00947506" w:rsidRDefault="001E5945" w:rsidP="005236CD">
            <w:pPr>
              <w:spacing w:line="360" w:lineRule="auto"/>
              <w:jc w:val="center"/>
            </w:pPr>
            <w:r w:rsidRPr="00947506">
              <w:t>13</w:t>
            </w:r>
            <w:r w:rsidR="005236CD">
              <w:t>4</w:t>
            </w:r>
          </w:p>
        </w:tc>
        <w:tc>
          <w:tcPr>
            <w:tcW w:w="4253" w:type="dxa"/>
          </w:tcPr>
          <w:p w:rsidR="001E5945" w:rsidRPr="00947506" w:rsidRDefault="001E5945" w:rsidP="00620141">
            <w:pPr>
              <w:spacing w:line="360" w:lineRule="auto"/>
              <w:jc w:val="both"/>
            </w:pPr>
            <w:r w:rsidRPr="00947506">
              <w:t>Глагол как часть речи. Анализ диктанта</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13</w:t>
            </w:r>
            <w:r w:rsidR="005236CD">
              <w:t>5</w:t>
            </w:r>
          </w:p>
        </w:tc>
        <w:tc>
          <w:tcPr>
            <w:tcW w:w="4253" w:type="dxa"/>
          </w:tcPr>
          <w:p w:rsidR="001E5945" w:rsidRPr="00947506" w:rsidRDefault="001E5945" w:rsidP="00620141">
            <w:pPr>
              <w:spacing w:line="360" w:lineRule="auto"/>
              <w:jc w:val="both"/>
            </w:pPr>
            <w:r w:rsidRPr="00947506">
              <w:rPr>
                <w:b/>
              </w:rPr>
              <w:t xml:space="preserve">Не </w:t>
            </w:r>
            <w:r w:rsidRPr="00947506">
              <w:t>с глаголами</w:t>
            </w:r>
          </w:p>
        </w:tc>
        <w:tc>
          <w:tcPr>
            <w:tcW w:w="992" w:type="dxa"/>
          </w:tcPr>
          <w:p w:rsidR="001E5945" w:rsidRPr="00947506" w:rsidRDefault="001E5945" w:rsidP="00620141">
            <w:pPr>
              <w:spacing w:line="360" w:lineRule="auto"/>
              <w:jc w:val="center"/>
              <w:rPr>
                <w:lang w:val="en-US"/>
              </w:rPr>
            </w:pPr>
            <w:r w:rsidRPr="00947506">
              <w:rPr>
                <w:lang w:val="en-US"/>
              </w:rPr>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13</w:t>
            </w:r>
            <w:r w:rsidR="005236CD">
              <w:t>6</w:t>
            </w:r>
          </w:p>
        </w:tc>
        <w:tc>
          <w:tcPr>
            <w:tcW w:w="4253" w:type="dxa"/>
          </w:tcPr>
          <w:p w:rsidR="001E5945" w:rsidRPr="00947506" w:rsidRDefault="001E5945" w:rsidP="00620141">
            <w:pPr>
              <w:spacing w:line="360" w:lineRule="auto"/>
              <w:jc w:val="both"/>
            </w:pPr>
            <w:r w:rsidRPr="00947506">
              <w:rPr>
                <w:b/>
              </w:rPr>
              <w:t>Р.р</w:t>
            </w:r>
            <w:r w:rsidRPr="00947506">
              <w:t>.</w:t>
            </w:r>
            <w:r w:rsidRPr="00947506">
              <w:rPr>
                <w:b/>
              </w:rPr>
              <w:t xml:space="preserve">30 </w:t>
            </w:r>
            <w:r w:rsidRPr="00947506">
              <w:t>Рассказ (упр.619)</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13</w:t>
            </w:r>
            <w:r w:rsidR="005236CD">
              <w:t>7</w:t>
            </w:r>
          </w:p>
        </w:tc>
        <w:tc>
          <w:tcPr>
            <w:tcW w:w="4253" w:type="dxa"/>
          </w:tcPr>
          <w:p w:rsidR="001E5945" w:rsidRPr="00947506" w:rsidRDefault="001E5945" w:rsidP="00620141">
            <w:pPr>
              <w:spacing w:line="360" w:lineRule="auto"/>
              <w:jc w:val="both"/>
            </w:pPr>
            <w:r w:rsidRPr="00947506">
              <w:t>Неопределённая форма глагола</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pPr>
            <w:r w:rsidRPr="00947506">
              <w:t>13</w:t>
            </w:r>
            <w:r w:rsidR="005236CD">
              <w:t>8</w:t>
            </w:r>
          </w:p>
        </w:tc>
        <w:tc>
          <w:tcPr>
            <w:tcW w:w="4253" w:type="dxa"/>
          </w:tcPr>
          <w:p w:rsidR="001E5945" w:rsidRPr="00947506" w:rsidRDefault="001E5945" w:rsidP="00620141">
            <w:pPr>
              <w:spacing w:line="360" w:lineRule="auto"/>
              <w:jc w:val="both"/>
            </w:pPr>
            <w:r w:rsidRPr="00947506">
              <w:t>Неопределённая форма глагола</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CC7D2C">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13</w:t>
            </w:r>
            <w:r w:rsidR="005236CD">
              <w:t>9</w:t>
            </w:r>
          </w:p>
        </w:tc>
        <w:tc>
          <w:tcPr>
            <w:tcW w:w="4253" w:type="dxa"/>
          </w:tcPr>
          <w:p w:rsidR="001E5945" w:rsidRPr="00947506" w:rsidRDefault="001E5945" w:rsidP="00620141">
            <w:pPr>
              <w:spacing w:line="360" w:lineRule="auto"/>
              <w:jc w:val="both"/>
            </w:pPr>
            <w:r w:rsidRPr="00947506">
              <w:t xml:space="preserve">Правописание </w:t>
            </w:r>
            <w:r w:rsidRPr="00947506">
              <w:rPr>
                <w:b/>
              </w:rPr>
              <w:t xml:space="preserve">–тся </w:t>
            </w:r>
            <w:r w:rsidRPr="00947506">
              <w:t>и –</w:t>
            </w:r>
            <w:r w:rsidRPr="00947506">
              <w:rPr>
                <w:b/>
              </w:rPr>
              <w:t>ться</w:t>
            </w:r>
            <w:r w:rsidRPr="00947506">
              <w:t xml:space="preserve"> . </w:t>
            </w:r>
            <w:r w:rsidRPr="00947506">
              <w:rPr>
                <w:b/>
              </w:rPr>
              <w:t>Словарный диктант</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w:t>
            </w:r>
            <w:r w:rsidR="005236CD">
              <w:t>40-141</w:t>
            </w:r>
          </w:p>
        </w:tc>
        <w:tc>
          <w:tcPr>
            <w:tcW w:w="4253" w:type="dxa"/>
          </w:tcPr>
          <w:p w:rsidR="001E5945" w:rsidRPr="00947506" w:rsidRDefault="001E5945" w:rsidP="00620141">
            <w:pPr>
              <w:spacing w:line="360" w:lineRule="auto"/>
              <w:jc w:val="both"/>
            </w:pPr>
            <w:r w:rsidRPr="00947506">
              <w:t>Виды глагола</w:t>
            </w:r>
          </w:p>
        </w:tc>
        <w:tc>
          <w:tcPr>
            <w:tcW w:w="992" w:type="dxa"/>
          </w:tcPr>
          <w:p w:rsidR="001E5945" w:rsidRPr="00947506" w:rsidRDefault="005236CD" w:rsidP="00620141">
            <w:pPr>
              <w:spacing w:line="360" w:lineRule="auto"/>
              <w:jc w:val="center"/>
            </w:pPr>
            <w:r>
              <w:t>2</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14</w:t>
            </w:r>
            <w:r w:rsidR="005236CD">
              <w:t>2</w:t>
            </w:r>
          </w:p>
        </w:tc>
        <w:tc>
          <w:tcPr>
            <w:tcW w:w="4253" w:type="dxa"/>
          </w:tcPr>
          <w:p w:rsidR="001E5945" w:rsidRPr="00947506" w:rsidRDefault="001E5945" w:rsidP="00620141">
            <w:pPr>
              <w:spacing w:line="360" w:lineRule="auto"/>
              <w:jc w:val="both"/>
            </w:pPr>
            <w:r w:rsidRPr="00947506">
              <w:t xml:space="preserve">Буквы </w:t>
            </w:r>
            <w:r w:rsidRPr="00947506">
              <w:rPr>
                <w:b/>
              </w:rPr>
              <w:t>е – и</w:t>
            </w:r>
            <w:r w:rsidRPr="00947506">
              <w:t xml:space="preserve"> в корнях с чередованиями. Проверочная работа</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14</w:t>
            </w:r>
            <w:r w:rsidR="005236CD">
              <w:t>3</w:t>
            </w:r>
          </w:p>
        </w:tc>
        <w:tc>
          <w:tcPr>
            <w:tcW w:w="4253" w:type="dxa"/>
          </w:tcPr>
          <w:p w:rsidR="001E5945" w:rsidRPr="00947506" w:rsidRDefault="001E5945" w:rsidP="00620141">
            <w:pPr>
              <w:spacing w:line="360" w:lineRule="auto"/>
              <w:jc w:val="both"/>
            </w:pPr>
            <w:r w:rsidRPr="00947506">
              <w:t xml:space="preserve">Буквы </w:t>
            </w:r>
            <w:r w:rsidRPr="00947506">
              <w:rPr>
                <w:b/>
              </w:rPr>
              <w:t>е – и</w:t>
            </w:r>
            <w:r w:rsidRPr="00947506">
              <w:t xml:space="preserve"> в корнях с чередованиями. Проверочная работа</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14</w:t>
            </w:r>
            <w:r w:rsidR="005236CD">
              <w:t>4</w:t>
            </w:r>
          </w:p>
        </w:tc>
        <w:tc>
          <w:tcPr>
            <w:tcW w:w="4253" w:type="dxa"/>
          </w:tcPr>
          <w:p w:rsidR="001E5945" w:rsidRPr="00947506" w:rsidRDefault="001E5945" w:rsidP="00620141">
            <w:pPr>
              <w:spacing w:line="360" w:lineRule="auto"/>
              <w:jc w:val="both"/>
            </w:pPr>
            <w:r>
              <w:rPr>
                <w:b/>
              </w:rPr>
              <w:t xml:space="preserve">Контрольный диктант по теме </w:t>
            </w:r>
            <w:r>
              <w:rPr>
                <w:b/>
              </w:rPr>
              <w:lastRenderedPageBreak/>
              <w:t>«Глагол»</w:t>
            </w:r>
          </w:p>
        </w:tc>
        <w:tc>
          <w:tcPr>
            <w:tcW w:w="992" w:type="dxa"/>
          </w:tcPr>
          <w:p w:rsidR="001E5945" w:rsidRPr="00947506" w:rsidRDefault="001E5945" w:rsidP="00620141">
            <w:pPr>
              <w:spacing w:line="360" w:lineRule="auto"/>
              <w:jc w:val="center"/>
            </w:pPr>
            <w:r w:rsidRPr="00947506">
              <w:lastRenderedPageBreak/>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5236CD" w:rsidRPr="00947506" w:rsidTr="001E2227">
        <w:tc>
          <w:tcPr>
            <w:tcW w:w="850" w:type="dxa"/>
          </w:tcPr>
          <w:p w:rsidR="005236CD" w:rsidRPr="00947506" w:rsidRDefault="005236CD" w:rsidP="005236CD">
            <w:pPr>
              <w:spacing w:line="360" w:lineRule="auto"/>
              <w:jc w:val="center"/>
            </w:pPr>
            <w:r>
              <w:lastRenderedPageBreak/>
              <w:t>145</w:t>
            </w:r>
          </w:p>
        </w:tc>
        <w:tc>
          <w:tcPr>
            <w:tcW w:w="4253" w:type="dxa"/>
          </w:tcPr>
          <w:p w:rsidR="005236CD" w:rsidRDefault="005236CD" w:rsidP="00620141">
            <w:pPr>
              <w:spacing w:line="360" w:lineRule="auto"/>
              <w:jc w:val="both"/>
              <w:rPr>
                <w:b/>
              </w:rPr>
            </w:pPr>
            <w:r>
              <w:rPr>
                <w:b/>
              </w:rPr>
              <w:t>Работа над ошибками</w:t>
            </w:r>
          </w:p>
        </w:tc>
        <w:tc>
          <w:tcPr>
            <w:tcW w:w="992" w:type="dxa"/>
          </w:tcPr>
          <w:p w:rsidR="005236CD" w:rsidRPr="00947506" w:rsidRDefault="005236CD" w:rsidP="00620141">
            <w:pPr>
              <w:spacing w:line="360" w:lineRule="auto"/>
              <w:jc w:val="center"/>
            </w:pPr>
            <w:r>
              <w:t>1</w:t>
            </w:r>
          </w:p>
        </w:tc>
        <w:tc>
          <w:tcPr>
            <w:tcW w:w="5528" w:type="dxa"/>
          </w:tcPr>
          <w:p w:rsidR="005236CD" w:rsidRPr="00947506" w:rsidRDefault="005236CD" w:rsidP="00620141">
            <w:pPr>
              <w:pStyle w:val="Style1"/>
              <w:widowControl/>
              <w:spacing w:line="360" w:lineRule="auto"/>
              <w:rPr>
                <w:rStyle w:val="FontStyle28"/>
              </w:rPr>
            </w:pPr>
          </w:p>
        </w:tc>
        <w:tc>
          <w:tcPr>
            <w:tcW w:w="2835" w:type="dxa"/>
          </w:tcPr>
          <w:p w:rsidR="005236CD" w:rsidRPr="00947506" w:rsidRDefault="005236CD"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14</w:t>
            </w:r>
            <w:r w:rsidR="005236CD">
              <w:t>6</w:t>
            </w:r>
          </w:p>
        </w:tc>
        <w:tc>
          <w:tcPr>
            <w:tcW w:w="4253" w:type="dxa"/>
          </w:tcPr>
          <w:p w:rsidR="001E5945" w:rsidRPr="00947506" w:rsidRDefault="001E5945" w:rsidP="00620141">
            <w:pPr>
              <w:spacing w:line="360" w:lineRule="auto"/>
              <w:jc w:val="both"/>
            </w:pPr>
            <w:r w:rsidRPr="00947506">
              <w:t>Время глагола</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CC7D2C">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14</w:t>
            </w:r>
            <w:r w:rsidR="005236CD">
              <w:t>7</w:t>
            </w:r>
          </w:p>
        </w:tc>
        <w:tc>
          <w:tcPr>
            <w:tcW w:w="4253" w:type="dxa"/>
          </w:tcPr>
          <w:p w:rsidR="001E5945" w:rsidRPr="00947506" w:rsidRDefault="001E5945" w:rsidP="00620141">
            <w:pPr>
              <w:spacing w:line="360" w:lineRule="auto"/>
              <w:jc w:val="both"/>
            </w:pPr>
            <w:r w:rsidRPr="00947506">
              <w:t>Прошедшее время</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14</w:t>
            </w:r>
            <w:r w:rsidR="005236CD">
              <w:t>8</w:t>
            </w:r>
          </w:p>
        </w:tc>
        <w:tc>
          <w:tcPr>
            <w:tcW w:w="4253" w:type="dxa"/>
          </w:tcPr>
          <w:p w:rsidR="001E5945" w:rsidRPr="00947506" w:rsidRDefault="001E5945" w:rsidP="00620141">
            <w:pPr>
              <w:spacing w:line="360" w:lineRule="auto"/>
              <w:jc w:val="both"/>
            </w:pPr>
            <w:r w:rsidRPr="00947506">
              <w:t>Настоящее время</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14</w:t>
            </w:r>
            <w:r w:rsidR="005236CD">
              <w:t>9</w:t>
            </w:r>
          </w:p>
        </w:tc>
        <w:tc>
          <w:tcPr>
            <w:tcW w:w="4253" w:type="dxa"/>
          </w:tcPr>
          <w:p w:rsidR="001E5945" w:rsidRPr="00947506" w:rsidRDefault="001E5945" w:rsidP="00620141">
            <w:pPr>
              <w:spacing w:line="360" w:lineRule="auto"/>
              <w:jc w:val="both"/>
            </w:pPr>
            <w:r w:rsidRPr="00947506">
              <w:t>Будущее время</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w:t>
            </w:r>
            <w:r w:rsidR="005236CD">
              <w:t>50</w:t>
            </w:r>
          </w:p>
        </w:tc>
        <w:tc>
          <w:tcPr>
            <w:tcW w:w="4253" w:type="dxa"/>
          </w:tcPr>
          <w:p w:rsidR="001E5945" w:rsidRPr="00947506" w:rsidRDefault="001E5945" w:rsidP="00620141">
            <w:pPr>
              <w:spacing w:line="360" w:lineRule="auto"/>
              <w:jc w:val="both"/>
            </w:pPr>
            <w:r w:rsidRPr="00947506">
              <w:t>Спряжение глаголов.</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pPr>
            <w:r w:rsidRPr="00947506">
              <w:t>1</w:t>
            </w:r>
            <w:r w:rsidR="005236CD">
              <w:t>51</w:t>
            </w:r>
          </w:p>
        </w:tc>
        <w:tc>
          <w:tcPr>
            <w:tcW w:w="4253" w:type="dxa"/>
          </w:tcPr>
          <w:p w:rsidR="001E5945" w:rsidRPr="00947506" w:rsidRDefault="001E5945" w:rsidP="00620141">
            <w:pPr>
              <w:spacing w:line="360" w:lineRule="auto"/>
              <w:jc w:val="both"/>
            </w:pPr>
            <w:r w:rsidRPr="00947506">
              <w:t>Спряжение глаголов.</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CC7D2C">
            <w:pPr>
              <w:pStyle w:val="Style1"/>
              <w:widowControl/>
              <w:spacing w:line="360" w:lineRule="auto"/>
              <w:jc w:val="left"/>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w:t>
            </w:r>
            <w:r w:rsidR="005236CD">
              <w:t>52</w:t>
            </w:r>
          </w:p>
        </w:tc>
        <w:tc>
          <w:tcPr>
            <w:tcW w:w="4253" w:type="dxa"/>
          </w:tcPr>
          <w:p w:rsidR="001E5945" w:rsidRPr="00947506" w:rsidRDefault="001E5945" w:rsidP="00620141">
            <w:pPr>
              <w:spacing w:line="360" w:lineRule="auto"/>
              <w:jc w:val="both"/>
            </w:pPr>
            <w:r w:rsidRPr="00947506">
              <w:t>Как определить спряжение глагола с безударным личным окончанием</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15</w:t>
            </w:r>
            <w:r w:rsidR="005236CD">
              <w:t>3</w:t>
            </w:r>
          </w:p>
        </w:tc>
        <w:tc>
          <w:tcPr>
            <w:tcW w:w="4253" w:type="dxa"/>
          </w:tcPr>
          <w:p w:rsidR="001E5945" w:rsidRPr="00947506" w:rsidRDefault="001E5945" w:rsidP="00620141">
            <w:pPr>
              <w:spacing w:line="360" w:lineRule="auto"/>
              <w:jc w:val="both"/>
            </w:pPr>
            <w:r w:rsidRPr="00947506">
              <w:t>Как определить спряжение глагола с безударным личным окончанием</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15</w:t>
            </w:r>
            <w:r w:rsidR="005236CD">
              <w:t>4</w:t>
            </w:r>
          </w:p>
        </w:tc>
        <w:tc>
          <w:tcPr>
            <w:tcW w:w="4253" w:type="dxa"/>
          </w:tcPr>
          <w:p w:rsidR="001E5945" w:rsidRPr="00947506" w:rsidRDefault="001E5945" w:rsidP="00620141">
            <w:pPr>
              <w:spacing w:line="360" w:lineRule="auto"/>
              <w:jc w:val="both"/>
            </w:pPr>
            <w:r w:rsidRPr="00947506">
              <w:t>Как определить спряжение глагола с безударным личным окончанием</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15</w:t>
            </w:r>
            <w:r w:rsidR="005236CD">
              <w:t>5</w:t>
            </w:r>
          </w:p>
        </w:tc>
        <w:tc>
          <w:tcPr>
            <w:tcW w:w="4253" w:type="dxa"/>
          </w:tcPr>
          <w:p w:rsidR="001E5945" w:rsidRPr="00947506" w:rsidRDefault="001E5945" w:rsidP="00620141">
            <w:pPr>
              <w:spacing w:line="360" w:lineRule="auto"/>
              <w:jc w:val="both"/>
            </w:pPr>
            <w:r w:rsidRPr="00947506">
              <w:t>Мягкий знак после шипящих в глаголах во 2-ом лице единственного числа</w:t>
            </w:r>
          </w:p>
        </w:tc>
        <w:tc>
          <w:tcPr>
            <w:tcW w:w="992" w:type="dxa"/>
          </w:tcPr>
          <w:p w:rsidR="001E5945" w:rsidRPr="00947506" w:rsidRDefault="005236CD" w:rsidP="00620141">
            <w:pPr>
              <w:spacing w:line="360" w:lineRule="auto"/>
              <w:jc w:val="center"/>
            </w:pPr>
            <w:r>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15</w:t>
            </w:r>
            <w:r w:rsidR="005236CD">
              <w:t>6</w:t>
            </w:r>
          </w:p>
        </w:tc>
        <w:tc>
          <w:tcPr>
            <w:tcW w:w="4253" w:type="dxa"/>
          </w:tcPr>
          <w:p w:rsidR="001E5945" w:rsidRPr="00947506" w:rsidRDefault="001E5945" w:rsidP="00620141">
            <w:pPr>
              <w:spacing w:line="360" w:lineRule="auto"/>
              <w:jc w:val="both"/>
            </w:pPr>
            <w:r w:rsidRPr="00947506">
              <w:t>Мягкий знак после шипящих в глаголах во 2-ом лице единственного числа</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lastRenderedPageBreak/>
              <w:t>15</w:t>
            </w:r>
            <w:r w:rsidR="005236CD">
              <w:t>7</w:t>
            </w:r>
          </w:p>
        </w:tc>
        <w:tc>
          <w:tcPr>
            <w:tcW w:w="4253" w:type="dxa"/>
          </w:tcPr>
          <w:p w:rsidR="001E5945" w:rsidRPr="00947506" w:rsidRDefault="001E5945" w:rsidP="00620141">
            <w:pPr>
              <w:spacing w:line="360" w:lineRule="auto"/>
              <w:jc w:val="both"/>
            </w:pPr>
            <w:r w:rsidRPr="00947506">
              <w:t>Употребление времён</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15</w:t>
            </w:r>
            <w:r w:rsidR="005236CD">
              <w:t>8</w:t>
            </w:r>
          </w:p>
        </w:tc>
        <w:tc>
          <w:tcPr>
            <w:tcW w:w="4253" w:type="dxa"/>
          </w:tcPr>
          <w:p w:rsidR="001E5945" w:rsidRPr="00947506" w:rsidRDefault="001E5945" w:rsidP="00620141">
            <w:pPr>
              <w:spacing w:line="360" w:lineRule="auto"/>
              <w:jc w:val="both"/>
            </w:pPr>
            <w:r w:rsidRPr="00947506">
              <w:t>Морфологический разбор глагола</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15</w:t>
            </w:r>
            <w:r w:rsidR="005236CD">
              <w:t>9</w:t>
            </w:r>
          </w:p>
        </w:tc>
        <w:tc>
          <w:tcPr>
            <w:tcW w:w="4253" w:type="dxa"/>
          </w:tcPr>
          <w:p w:rsidR="001E5945" w:rsidRPr="00947506" w:rsidRDefault="001E5945" w:rsidP="00620141">
            <w:pPr>
              <w:spacing w:line="360" w:lineRule="auto"/>
              <w:jc w:val="both"/>
            </w:pPr>
            <w:r w:rsidRPr="00947506">
              <w:t>Повторение изученного.</w:t>
            </w:r>
          </w:p>
          <w:p w:rsidR="001E5945" w:rsidRPr="00947506" w:rsidRDefault="001E5945" w:rsidP="00620141">
            <w:pPr>
              <w:spacing w:line="360" w:lineRule="auto"/>
              <w:jc w:val="both"/>
            </w:pP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w:t>
            </w:r>
            <w:r w:rsidR="005236CD">
              <w:t>60</w:t>
            </w:r>
          </w:p>
        </w:tc>
        <w:tc>
          <w:tcPr>
            <w:tcW w:w="4253" w:type="dxa"/>
          </w:tcPr>
          <w:p w:rsidR="001E5945" w:rsidRPr="001E5945" w:rsidRDefault="001E5945" w:rsidP="00620141">
            <w:pPr>
              <w:spacing w:line="360" w:lineRule="auto"/>
              <w:jc w:val="both"/>
              <w:rPr>
                <w:b/>
              </w:rPr>
            </w:pPr>
            <w:r w:rsidRPr="001E5945">
              <w:rPr>
                <w:b/>
              </w:rPr>
              <w:t>Итоговый контрольный диктант</w:t>
            </w:r>
          </w:p>
          <w:p w:rsidR="001E5945" w:rsidRPr="00947506" w:rsidRDefault="001E5945" w:rsidP="00620141">
            <w:pPr>
              <w:spacing w:line="360" w:lineRule="auto"/>
              <w:jc w:val="both"/>
            </w:pP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w:t>
            </w:r>
            <w:r w:rsidR="005236CD">
              <w:t>61</w:t>
            </w:r>
          </w:p>
        </w:tc>
        <w:tc>
          <w:tcPr>
            <w:tcW w:w="4253" w:type="dxa"/>
          </w:tcPr>
          <w:p w:rsidR="001E5945" w:rsidRPr="00947506" w:rsidRDefault="001E5945" w:rsidP="00620141">
            <w:pPr>
              <w:spacing w:line="360" w:lineRule="auto"/>
              <w:jc w:val="both"/>
              <w:rPr>
                <w:b/>
              </w:rPr>
            </w:pPr>
            <w:r>
              <w:rPr>
                <w:b/>
              </w:rPr>
              <w:t>Анализ контрольного диктанта</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w:t>
            </w:r>
            <w:r w:rsidR="005236CD">
              <w:t>62</w:t>
            </w:r>
          </w:p>
        </w:tc>
        <w:tc>
          <w:tcPr>
            <w:tcW w:w="4253" w:type="dxa"/>
          </w:tcPr>
          <w:p w:rsidR="001E5945" w:rsidRPr="00947506" w:rsidRDefault="001E5945" w:rsidP="00620141">
            <w:pPr>
              <w:spacing w:line="360" w:lineRule="auto"/>
              <w:jc w:val="both"/>
            </w:pPr>
            <w:r w:rsidRPr="00947506">
              <w:rPr>
                <w:b/>
              </w:rPr>
              <w:t>Р.р</w:t>
            </w:r>
            <w:r w:rsidRPr="00947506">
              <w:t xml:space="preserve"> Сочинение-рассказ по рисунку О.В.Попович «Не взяли на рыбалку»(упр.701)</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16</w:t>
            </w:r>
            <w:r w:rsidR="005236CD">
              <w:t>3</w:t>
            </w:r>
          </w:p>
        </w:tc>
        <w:tc>
          <w:tcPr>
            <w:tcW w:w="4253" w:type="dxa"/>
          </w:tcPr>
          <w:p w:rsidR="001E5945" w:rsidRPr="00947506" w:rsidRDefault="001E5945" w:rsidP="00620141">
            <w:pPr>
              <w:spacing w:line="360" w:lineRule="auto"/>
              <w:jc w:val="both"/>
            </w:pPr>
            <w:r>
              <w:rPr>
                <w:b/>
              </w:rPr>
              <w:t>Итоговое тестирование</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CC7D2C">
        <w:tc>
          <w:tcPr>
            <w:tcW w:w="14458" w:type="dxa"/>
            <w:gridSpan w:val="5"/>
          </w:tcPr>
          <w:p w:rsidR="001E5945" w:rsidRPr="007F1B41" w:rsidRDefault="001E5945" w:rsidP="00620141">
            <w:pPr>
              <w:pStyle w:val="Style1"/>
              <w:widowControl/>
              <w:spacing w:line="360" w:lineRule="auto"/>
              <w:rPr>
                <w:rStyle w:val="FontStyle28"/>
                <w:b/>
                <w:sz w:val="22"/>
                <w:szCs w:val="22"/>
              </w:rPr>
            </w:pPr>
            <w:r w:rsidRPr="007F1B41">
              <w:rPr>
                <w:rStyle w:val="FontStyle28"/>
                <w:b/>
                <w:sz w:val="22"/>
                <w:szCs w:val="22"/>
              </w:rPr>
              <w:t xml:space="preserve">Повторение и систематизация изученного  </w:t>
            </w:r>
            <w:r>
              <w:rPr>
                <w:rStyle w:val="FontStyle28"/>
                <w:b/>
                <w:sz w:val="22"/>
                <w:szCs w:val="22"/>
              </w:rPr>
              <w:t>10</w:t>
            </w:r>
            <w:r w:rsidRPr="007F1B41">
              <w:rPr>
                <w:rStyle w:val="FontStyle28"/>
                <w:b/>
                <w:sz w:val="22"/>
                <w:szCs w:val="22"/>
              </w:rPr>
              <w:t xml:space="preserve"> часов</w:t>
            </w:r>
          </w:p>
        </w:tc>
      </w:tr>
      <w:tr w:rsidR="001E5945" w:rsidRPr="00947506" w:rsidTr="001E2227">
        <w:trPr>
          <w:trHeight w:val="622"/>
        </w:trPr>
        <w:tc>
          <w:tcPr>
            <w:tcW w:w="850" w:type="dxa"/>
          </w:tcPr>
          <w:p w:rsidR="001E5945" w:rsidRPr="00947506" w:rsidRDefault="001E5945" w:rsidP="005236CD">
            <w:pPr>
              <w:spacing w:line="360" w:lineRule="auto"/>
              <w:jc w:val="center"/>
            </w:pPr>
            <w:r w:rsidRPr="00947506">
              <w:t>16</w:t>
            </w:r>
            <w:r w:rsidR="005236CD">
              <w:t>4</w:t>
            </w:r>
          </w:p>
        </w:tc>
        <w:tc>
          <w:tcPr>
            <w:tcW w:w="4253" w:type="dxa"/>
          </w:tcPr>
          <w:p w:rsidR="001E5945" w:rsidRPr="00947506" w:rsidRDefault="001E5945" w:rsidP="00620141">
            <w:pPr>
              <w:spacing w:line="360" w:lineRule="auto"/>
              <w:jc w:val="both"/>
            </w:pPr>
            <w:r w:rsidRPr="00947506">
              <w:t>Разделы науки о языке</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5236CD" w:rsidP="00620141">
            <w:pPr>
              <w:spacing w:line="360" w:lineRule="auto"/>
              <w:jc w:val="center"/>
            </w:pPr>
            <w:r>
              <w:t>165-166</w:t>
            </w:r>
          </w:p>
        </w:tc>
        <w:tc>
          <w:tcPr>
            <w:tcW w:w="4253" w:type="dxa"/>
          </w:tcPr>
          <w:p w:rsidR="001E5945" w:rsidRPr="00947506" w:rsidRDefault="001E5945" w:rsidP="00620141">
            <w:pPr>
              <w:spacing w:line="360" w:lineRule="auto"/>
              <w:jc w:val="both"/>
            </w:pPr>
            <w:r w:rsidRPr="00947506">
              <w:rPr>
                <w:b/>
              </w:rPr>
              <w:t xml:space="preserve">Р.Р </w:t>
            </w:r>
            <w:r w:rsidRPr="00947506">
              <w:t>Сочинение (упр.717)</w:t>
            </w:r>
          </w:p>
          <w:p w:rsidR="001E5945" w:rsidRPr="00947506" w:rsidRDefault="001E5945" w:rsidP="00620141">
            <w:pPr>
              <w:spacing w:line="360" w:lineRule="auto"/>
              <w:jc w:val="both"/>
            </w:pPr>
          </w:p>
        </w:tc>
        <w:tc>
          <w:tcPr>
            <w:tcW w:w="992" w:type="dxa"/>
          </w:tcPr>
          <w:p w:rsidR="001E5945" w:rsidRPr="00947506" w:rsidRDefault="005236CD" w:rsidP="00620141">
            <w:pPr>
              <w:spacing w:line="360" w:lineRule="auto"/>
              <w:jc w:val="center"/>
            </w:pPr>
            <w:r>
              <w:t>2</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16</w:t>
            </w:r>
            <w:r w:rsidR="005236CD">
              <w:t>7</w:t>
            </w:r>
          </w:p>
        </w:tc>
        <w:tc>
          <w:tcPr>
            <w:tcW w:w="4253" w:type="dxa"/>
          </w:tcPr>
          <w:p w:rsidR="001E5945" w:rsidRPr="00947506" w:rsidRDefault="001E5945" w:rsidP="00620141">
            <w:pPr>
              <w:spacing w:line="360" w:lineRule="auto"/>
              <w:jc w:val="both"/>
            </w:pPr>
            <w:r w:rsidRPr="00947506">
              <w:t>Орфограммы в приставках и в корнях слов</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16</w:t>
            </w:r>
            <w:r w:rsidR="005236CD">
              <w:t>8</w:t>
            </w:r>
          </w:p>
        </w:tc>
        <w:tc>
          <w:tcPr>
            <w:tcW w:w="4253" w:type="dxa"/>
          </w:tcPr>
          <w:p w:rsidR="001E5945" w:rsidRPr="00947506" w:rsidRDefault="001E5945" w:rsidP="00620141">
            <w:pPr>
              <w:spacing w:line="360" w:lineRule="auto"/>
              <w:jc w:val="both"/>
            </w:pPr>
            <w:r w:rsidRPr="00947506">
              <w:t>Орфограммы в приставках и в корнях слов</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16</w:t>
            </w:r>
            <w:r w:rsidR="005236CD">
              <w:t>9</w:t>
            </w:r>
          </w:p>
        </w:tc>
        <w:tc>
          <w:tcPr>
            <w:tcW w:w="4253" w:type="dxa"/>
          </w:tcPr>
          <w:p w:rsidR="001E5945" w:rsidRPr="00947506" w:rsidRDefault="001E5945" w:rsidP="00620141">
            <w:pPr>
              <w:spacing w:line="360" w:lineRule="auto"/>
              <w:jc w:val="both"/>
            </w:pPr>
            <w:r w:rsidRPr="00947506">
              <w:t>Орфограммы в окончаниях слов</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CC7D2C">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lastRenderedPageBreak/>
              <w:t>1</w:t>
            </w:r>
            <w:r w:rsidR="005236CD">
              <w:t>70</w:t>
            </w:r>
          </w:p>
        </w:tc>
        <w:tc>
          <w:tcPr>
            <w:tcW w:w="4253" w:type="dxa"/>
          </w:tcPr>
          <w:p w:rsidR="001E5945" w:rsidRPr="00947506" w:rsidRDefault="001E5945" w:rsidP="00620141">
            <w:pPr>
              <w:spacing w:line="360" w:lineRule="auto"/>
              <w:jc w:val="both"/>
            </w:pPr>
            <w:r w:rsidRPr="00947506">
              <w:t>Орфограммы в окончаниях слов</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w:t>
            </w:r>
            <w:r w:rsidR="005236CD">
              <w:t>71</w:t>
            </w:r>
          </w:p>
        </w:tc>
        <w:tc>
          <w:tcPr>
            <w:tcW w:w="4253" w:type="dxa"/>
          </w:tcPr>
          <w:p w:rsidR="001E5945" w:rsidRPr="00947506" w:rsidRDefault="001E5945" w:rsidP="00620141">
            <w:pPr>
              <w:spacing w:line="360" w:lineRule="auto"/>
              <w:jc w:val="both"/>
            </w:pPr>
            <w:r w:rsidRPr="00947506">
              <w:t xml:space="preserve">Употребление букв </w:t>
            </w:r>
            <w:r w:rsidRPr="00947506">
              <w:rPr>
                <w:b/>
              </w:rPr>
              <w:t xml:space="preserve">ь </w:t>
            </w:r>
            <w:r w:rsidRPr="00947506">
              <w:t xml:space="preserve">и </w:t>
            </w:r>
            <w:r w:rsidRPr="00947506">
              <w:rPr>
                <w:b/>
              </w:rPr>
              <w:t>ъ</w:t>
            </w:r>
            <w:r w:rsidRPr="00947506">
              <w:t>.</w:t>
            </w:r>
          </w:p>
          <w:p w:rsidR="001E5945" w:rsidRPr="00947506" w:rsidRDefault="001E5945" w:rsidP="00620141">
            <w:pPr>
              <w:spacing w:line="360" w:lineRule="auto"/>
              <w:jc w:val="both"/>
            </w:pP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Pr="00947506" w:rsidRDefault="001E5945" w:rsidP="005236CD">
            <w:pPr>
              <w:spacing w:line="360" w:lineRule="auto"/>
              <w:jc w:val="center"/>
            </w:pPr>
            <w:r w:rsidRPr="00947506">
              <w:t>1</w:t>
            </w:r>
            <w:r w:rsidR="005236CD">
              <w:t>72</w:t>
            </w:r>
          </w:p>
        </w:tc>
        <w:tc>
          <w:tcPr>
            <w:tcW w:w="4253" w:type="dxa"/>
          </w:tcPr>
          <w:p w:rsidR="001E5945" w:rsidRPr="00947506" w:rsidRDefault="001E5945" w:rsidP="00620141">
            <w:pPr>
              <w:spacing w:line="360" w:lineRule="auto"/>
              <w:jc w:val="both"/>
            </w:pPr>
            <w:r w:rsidRPr="00947506">
              <w:t xml:space="preserve">Употребление букв </w:t>
            </w:r>
            <w:r w:rsidRPr="00947506">
              <w:rPr>
                <w:b/>
              </w:rPr>
              <w:t xml:space="preserve">ь </w:t>
            </w:r>
            <w:r w:rsidRPr="00947506">
              <w:t xml:space="preserve">и </w:t>
            </w:r>
            <w:r w:rsidRPr="00947506">
              <w:rPr>
                <w:b/>
              </w:rPr>
              <w:t>ъ</w:t>
            </w:r>
            <w:r w:rsidRPr="00947506">
              <w:t>.</w:t>
            </w:r>
          </w:p>
          <w:p w:rsidR="001E5945" w:rsidRPr="00947506" w:rsidRDefault="001E5945" w:rsidP="00620141">
            <w:pPr>
              <w:spacing w:line="360" w:lineRule="auto"/>
              <w:jc w:val="both"/>
            </w:pP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1E5945" w:rsidRPr="00947506" w:rsidTr="001E2227">
        <w:tc>
          <w:tcPr>
            <w:tcW w:w="850" w:type="dxa"/>
          </w:tcPr>
          <w:p w:rsidR="001E5945" w:rsidRDefault="001E5945" w:rsidP="005236CD">
            <w:pPr>
              <w:spacing w:line="360" w:lineRule="auto"/>
              <w:jc w:val="center"/>
            </w:pPr>
            <w:r w:rsidRPr="00947506">
              <w:rPr>
                <w:lang w:val="en-US"/>
              </w:rPr>
              <w:t>1</w:t>
            </w:r>
            <w:r w:rsidR="005236CD">
              <w:t>73</w:t>
            </w:r>
          </w:p>
          <w:p w:rsidR="0042247C" w:rsidRPr="00947506" w:rsidRDefault="0042247C" w:rsidP="0042247C">
            <w:pPr>
              <w:spacing w:line="360" w:lineRule="auto"/>
            </w:pPr>
          </w:p>
        </w:tc>
        <w:tc>
          <w:tcPr>
            <w:tcW w:w="4253" w:type="dxa"/>
          </w:tcPr>
          <w:p w:rsidR="001E5945" w:rsidRPr="00947506" w:rsidRDefault="001E5945" w:rsidP="00620141">
            <w:pPr>
              <w:spacing w:line="360" w:lineRule="auto"/>
              <w:jc w:val="both"/>
            </w:pPr>
            <w:r w:rsidRPr="00947506">
              <w:t>Знаки препинания в простом и сложном  предложении</w:t>
            </w:r>
          </w:p>
        </w:tc>
        <w:tc>
          <w:tcPr>
            <w:tcW w:w="992" w:type="dxa"/>
          </w:tcPr>
          <w:p w:rsidR="001E5945" w:rsidRPr="00947506" w:rsidRDefault="001E5945" w:rsidP="00620141">
            <w:pPr>
              <w:spacing w:line="360" w:lineRule="auto"/>
              <w:jc w:val="center"/>
            </w:pPr>
            <w:r w:rsidRPr="00947506">
              <w:t>1</w:t>
            </w:r>
          </w:p>
        </w:tc>
        <w:tc>
          <w:tcPr>
            <w:tcW w:w="5528" w:type="dxa"/>
          </w:tcPr>
          <w:p w:rsidR="001E5945" w:rsidRPr="00947506" w:rsidRDefault="001E5945" w:rsidP="00620141">
            <w:pPr>
              <w:pStyle w:val="Style1"/>
              <w:widowControl/>
              <w:spacing w:line="360" w:lineRule="auto"/>
              <w:rPr>
                <w:rStyle w:val="FontStyle28"/>
              </w:rPr>
            </w:pPr>
          </w:p>
        </w:tc>
        <w:tc>
          <w:tcPr>
            <w:tcW w:w="2835" w:type="dxa"/>
          </w:tcPr>
          <w:p w:rsidR="001E5945" w:rsidRPr="00947506" w:rsidRDefault="001E5945" w:rsidP="00620141">
            <w:pPr>
              <w:pStyle w:val="Style1"/>
              <w:widowControl/>
              <w:spacing w:line="360" w:lineRule="auto"/>
              <w:rPr>
                <w:rStyle w:val="FontStyle28"/>
              </w:rPr>
            </w:pPr>
          </w:p>
        </w:tc>
      </w:tr>
      <w:tr w:rsidR="0042247C" w:rsidRPr="00947506" w:rsidTr="001E2227">
        <w:tc>
          <w:tcPr>
            <w:tcW w:w="850" w:type="dxa"/>
          </w:tcPr>
          <w:p w:rsidR="0042247C" w:rsidRPr="0042247C" w:rsidRDefault="0042247C" w:rsidP="005236CD">
            <w:pPr>
              <w:spacing w:line="360" w:lineRule="auto"/>
              <w:jc w:val="center"/>
            </w:pPr>
            <w:r>
              <w:t>174-175</w:t>
            </w:r>
          </w:p>
        </w:tc>
        <w:tc>
          <w:tcPr>
            <w:tcW w:w="4253" w:type="dxa"/>
          </w:tcPr>
          <w:p w:rsidR="0042247C" w:rsidRPr="00947506" w:rsidRDefault="0042247C" w:rsidP="00620141">
            <w:pPr>
              <w:spacing w:line="360" w:lineRule="auto"/>
              <w:jc w:val="both"/>
            </w:pPr>
            <w:r>
              <w:t>Итоговые уроки</w:t>
            </w:r>
          </w:p>
        </w:tc>
        <w:tc>
          <w:tcPr>
            <w:tcW w:w="992" w:type="dxa"/>
          </w:tcPr>
          <w:p w:rsidR="0042247C" w:rsidRPr="00947506" w:rsidRDefault="0042247C" w:rsidP="00620141">
            <w:pPr>
              <w:spacing w:line="360" w:lineRule="auto"/>
              <w:jc w:val="center"/>
            </w:pPr>
            <w:r>
              <w:t>2</w:t>
            </w:r>
          </w:p>
        </w:tc>
        <w:tc>
          <w:tcPr>
            <w:tcW w:w="5528" w:type="dxa"/>
          </w:tcPr>
          <w:p w:rsidR="0042247C" w:rsidRPr="00947506" w:rsidRDefault="0042247C" w:rsidP="00620141">
            <w:pPr>
              <w:pStyle w:val="Style1"/>
              <w:widowControl/>
              <w:spacing w:line="360" w:lineRule="auto"/>
              <w:rPr>
                <w:rStyle w:val="FontStyle28"/>
              </w:rPr>
            </w:pPr>
          </w:p>
        </w:tc>
        <w:tc>
          <w:tcPr>
            <w:tcW w:w="2835" w:type="dxa"/>
          </w:tcPr>
          <w:p w:rsidR="0042247C" w:rsidRPr="00947506" w:rsidRDefault="0042247C" w:rsidP="00620141">
            <w:pPr>
              <w:pStyle w:val="Style1"/>
              <w:widowControl/>
              <w:spacing w:line="360" w:lineRule="auto"/>
              <w:rPr>
                <w:rStyle w:val="FontStyle28"/>
              </w:rPr>
            </w:pPr>
          </w:p>
        </w:tc>
      </w:tr>
    </w:tbl>
    <w:p w:rsidR="00620141" w:rsidRPr="00947506" w:rsidRDefault="00620141" w:rsidP="00620141">
      <w:pPr>
        <w:keepNext/>
        <w:keepLines/>
        <w:tabs>
          <w:tab w:val="left" w:pos="567"/>
        </w:tabs>
        <w:spacing w:before="200" w:line="360" w:lineRule="auto"/>
        <w:ind w:left="360"/>
        <w:outlineLvl w:val="1"/>
        <w:rPr>
          <w:b/>
          <w:bCs/>
        </w:rPr>
      </w:pPr>
    </w:p>
    <w:p w:rsidR="00620141" w:rsidRPr="00947506" w:rsidRDefault="00620141" w:rsidP="00620141">
      <w:pPr>
        <w:tabs>
          <w:tab w:val="left" w:pos="993"/>
          <w:tab w:val="left" w:pos="1276"/>
          <w:tab w:val="left" w:pos="1418"/>
        </w:tabs>
        <w:spacing w:line="360" w:lineRule="auto"/>
        <w:ind w:left="360"/>
        <w:jc w:val="center"/>
      </w:pPr>
    </w:p>
    <w:p w:rsidR="00620141" w:rsidRPr="00947506" w:rsidRDefault="00620141" w:rsidP="00620141">
      <w:pPr>
        <w:spacing w:line="360" w:lineRule="auto"/>
        <w:ind w:left="360"/>
        <w:jc w:val="center"/>
      </w:pPr>
    </w:p>
    <w:p w:rsidR="00620141" w:rsidRPr="00947506" w:rsidRDefault="00620141" w:rsidP="00620141">
      <w:pPr>
        <w:spacing w:line="360" w:lineRule="auto"/>
        <w:ind w:left="360"/>
        <w:jc w:val="center"/>
      </w:pPr>
    </w:p>
    <w:p w:rsidR="00620141" w:rsidRDefault="00620141" w:rsidP="00620141">
      <w:pPr>
        <w:spacing w:line="360" w:lineRule="auto"/>
        <w:ind w:left="360"/>
        <w:jc w:val="center"/>
      </w:pPr>
    </w:p>
    <w:p w:rsidR="00620141" w:rsidRDefault="00620141" w:rsidP="00620141">
      <w:pPr>
        <w:spacing w:line="360" w:lineRule="auto"/>
        <w:ind w:left="360"/>
        <w:jc w:val="center"/>
      </w:pPr>
    </w:p>
    <w:p w:rsidR="00620141" w:rsidRDefault="00620141" w:rsidP="00620141">
      <w:pPr>
        <w:spacing w:line="360" w:lineRule="auto"/>
        <w:ind w:left="360"/>
        <w:jc w:val="center"/>
      </w:pPr>
    </w:p>
    <w:p w:rsidR="00E92AE9" w:rsidRPr="00EB71DC" w:rsidRDefault="00E92AE9" w:rsidP="0042247C">
      <w:pPr>
        <w:keepNext/>
        <w:pageBreakBefore/>
        <w:autoSpaceDE w:val="0"/>
        <w:autoSpaceDN w:val="0"/>
        <w:spacing w:line="360" w:lineRule="auto"/>
        <w:jc w:val="center"/>
        <w:outlineLvl w:val="0"/>
        <w:rPr>
          <w:b/>
        </w:rPr>
        <w:sectPr w:rsidR="00E92AE9" w:rsidRPr="00EB71DC" w:rsidSect="00CC7D2C">
          <w:pgSz w:w="16840" w:h="11907" w:orient="landscape"/>
          <w:pgMar w:top="1800" w:right="1440" w:bottom="1440" w:left="1440" w:header="709" w:footer="709" w:gutter="0"/>
          <w:cols w:space="720"/>
          <w:docGrid w:linePitch="326"/>
        </w:sectPr>
      </w:pPr>
    </w:p>
    <w:p w:rsidR="00E92AE9" w:rsidRPr="001A4D08" w:rsidRDefault="00E92AE9" w:rsidP="0042247C">
      <w:pPr>
        <w:keepNext/>
        <w:pageBreakBefore/>
        <w:autoSpaceDE w:val="0"/>
        <w:autoSpaceDN w:val="0"/>
        <w:spacing w:line="360" w:lineRule="auto"/>
        <w:jc w:val="center"/>
        <w:outlineLvl w:val="0"/>
        <w:rPr>
          <w:b/>
        </w:rPr>
      </w:pPr>
      <w:bookmarkStart w:id="19" w:name="_Toc16166252"/>
      <w:r w:rsidRPr="001A4D08">
        <w:rPr>
          <w:b/>
        </w:rPr>
        <w:lastRenderedPageBreak/>
        <w:t>5. КОНТРОЛЬНО-ИЗМЕРИТЕЛЬНЫЕ МАТЕРИАЛЫ (КИМ)</w:t>
      </w:r>
      <w:bookmarkEnd w:id="19"/>
    </w:p>
    <w:p w:rsidR="00E92AE9" w:rsidRPr="001A4D08" w:rsidRDefault="00E92AE9" w:rsidP="001A4D08">
      <w:pPr>
        <w:spacing w:line="360" w:lineRule="auto"/>
        <w:rPr>
          <w:b/>
          <w:bCs/>
          <w:color w:val="000000"/>
        </w:rPr>
      </w:pPr>
      <w:r w:rsidRPr="001A4D08">
        <w:rPr>
          <w:b/>
          <w:bCs/>
          <w:color w:val="000000"/>
        </w:rPr>
        <w:t>Примерные образцы контрольных и проверочных работ</w:t>
      </w:r>
    </w:p>
    <w:p w:rsidR="00E92AE9" w:rsidRPr="001A4D08" w:rsidRDefault="00E92AE9" w:rsidP="00E92AE9">
      <w:pPr>
        <w:shd w:val="clear" w:color="auto" w:fill="FFFFFF"/>
        <w:jc w:val="center"/>
        <w:rPr>
          <w:color w:val="000000"/>
        </w:rPr>
      </w:pPr>
      <w:r w:rsidRPr="001A4D08">
        <w:rPr>
          <w:b/>
          <w:bCs/>
          <w:color w:val="181818"/>
          <w:bdr w:val="none" w:sz="0" w:space="0" w:color="auto" w:frame="1"/>
        </w:rPr>
        <w:t>Повторение материала начальной школы</w:t>
      </w:r>
    </w:p>
    <w:p w:rsidR="00E92AE9" w:rsidRPr="001A4D08" w:rsidRDefault="00E92AE9" w:rsidP="00E92AE9">
      <w:pPr>
        <w:shd w:val="clear" w:color="auto" w:fill="FFFFFF"/>
        <w:rPr>
          <w:color w:val="000000"/>
        </w:rPr>
      </w:pPr>
      <w:r w:rsidRPr="001A4D08">
        <w:rPr>
          <w:b/>
          <w:bCs/>
          <w:i/>
          <w:iCs/>
          <w:color w:val="181818"/>
          <w:bdr w:val="none" w:sz="0" w:space="0" w:color="auto" w:frame="1"/>
        </w:rPr>
        <w:t>Словарные диктанты</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Диктант 1</w:t>
      </w:r>
    </w:p>
    <w:p w:rsidR="00E92AE9" w:rsidRPr="001A4D08" w:rsidRDefault="00E92AE9" w:rsidP="00E92AE9">
      <w:pPr>
        <w:shd w:val="clear" w:color="auto" w:fill="FFFFFF"/>
        <w:ind w:firstLine="300"/>
        <w:rPr>
          <w:color w:val="000000"/>
        </w:rPr>
      </w:pPr>
      <w:r w:rsidRPr="001A4D08">
        <w:rPr>
          <w:color w:val="181818"/>
          <w:bdr w:val="none" w:sz="0" w:space="0" w:color="auto" w:frame="1"/>
        </w:rPr>
        <w:t>Низкий, заяц, подъём, октябрь, рюкзак, убегать, футбол, дорожка, устный, широкий, пятёрка, лодка, далеко, велосипед, грач, чудесный, направо, из-за туч, щавель, опасный, кружка, вверху, пьеса, темнота, здравствуйте, пальто, иллюстрация, объём, мороз, игрушка.</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Диктант 2. Тема «Орфограммы в корнях и приставках слов»</w:t>
      </w:r>
    </w:p>
    <w:p w:rsidR="00E92AE9" w:rsidRPr="001A4D08" w:rsidRDefault="00E92AE9" w:rsidP="00E92AE9">
      <w:pPr>
        <w:shd w:val="clear" w:color="auto" w:fill="FFFFFF"/>
        <w:ind w:firstLine="300"/>
        <w:rPr>
          <w:color w:val="000000"/>
        </w:rPr>
      </w:pPr>
      <w:r w:rsidRPr="001A4D08">
        <w:rPr>
          <w:color w:val="181818"/>
          <w:bdr w:val="none" w:sz="0" w:space="0" w:color="auto" w:frame="1"/>
        </w:rPr>
        <w:t>Плащ, тарелка, праздник, ёжик, население, чувство, вьюга, тетрадь, тропинка, звездный, долина, ручьи, внизу, подружка, галоши, скользкий, вокзал, дичь, обезьяна, налево, замечательный, разъяснить, сварщик, преподаватель, пробка, шесть задач, лестница, солнце, гимнаст, жизнь.</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Диктант 3. Тема «Склонение существительных»</w:t>
      </w:r>
    </w:p>
    <w:p w:rsidR="00E92AE9" w:rsidRPr="001A4D08" w:rsidRDefault="00E92AE9" w:rsidP="00E92AE9">
      <w:pPr>
        <w:shd w:val="clear" w:color="auto" w:fill="FFFFFF"/>
        <w:ind w:firstLine="300"/>
        <w:rPr>
          <w:color w:val="000000"/>
        </w:rPr>
      </w:pPr>
      <w:r w:rsidRPr="001A4D08">
        <w:rPr>
          <w:color w:val="181818"/>
          <w:bdr w:val="none" w:sz="0" w:space="0" w:color="auto" w:frame="1"/>
        </w:rPr>
        <w:t>На обруче, в поезде, на печке, в болоте, к дочери, по степи, в песне, из тетради, на речке, в опасности, у деревни, в инее, на лошади, по дороге, в альбоме, на тополе, в печи, по очереди, на сирени, по странице, к машине, у батареи, на трамвае, в зелени.</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Диктант 4. Тема «Склонение прилагательных»</w:t>
      </w:r>
    </w:p>
    <w:p w:rsidR="00E92AE9" w:rsidRPr="001A4D08" w:rsidRDefault="00E92AE9" w:rsidP="00E92AE9">
      <w:pPr>
        <w:shd w:val="clear" w:color="auto" w:fill="FFFFFF"/>
        <w:ind w:firstLine="300"/>
        <w:rPr>
          <w:color w:val="000000"/>
        </w:rPr>
      </w:pPr>
      <w:r w:rsidRPr="001A4D08">
        <w:rPr>
          <w:color w:val="181818"/>
          <w:bdr w:val="none" w:sz="0" w:space="0" w:color="auto" w:frame="1"/>
        </w:rPr>
        <w:t>На горячем песке, на колючем кустарнике, ранним утром, с вечерней сказкой, широкими просторами, сыпучими продуктами, по весенней улице, в дремучей чаще, зимними вечерами, по синему морю, с хорошими друзьями, глубокими озерами, на соседнем месте.</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Диктант 5. Тема «Правописание глаголов»</w:t>
      </w:r>
    </w:p>
    <w:p w:rsidR="00E92AE9" w:rsidRPr="001A4D08" w:rsidRDefault="00E92AE9" w:rsidP="00E92AE9">
      <w:pPr>
        <w:shd w:val="clear" w:color="auto" w:fill="FFFFFF"/>
        <w:ind w:firstLine="300"/>
        <w:rPr>
          <w:color w:val="000000"/>
        </w:rPr>
      </w:pPr>
      <w:r w:rsidRPr="001A4D08">
        <w:rPr>
          <w:color w:val="181818"/>
          <w:bdr w:val="none" w:sz="0" w:space="0" w:color="auto" w:frame="1"/>
        </w:rPr>
        <w:t>Не знаешь, испугаться, интересуется, прогонит, ненавидеть, расстелет, бросаться, (они) прогонят, шепчут, отправят, заварят, открывается, не удержишь, приходит, (он) разбудит, вытерпит, прочитает, не хочет, изучается, разъединяться.</w:t>
      </w:r>
    </w:p>
    <w:p w:rsidR="00E92AE9" w:rsidRPr="001A4D08" w:rsidRDefault="00E92AE9" w:rsidP="00E92AE9">
      <w:pPr>
        <w:shd w:val="clear" w:color="auto" w:fill="FFFFFF"/>
        <w:rPr>
          <w:color w:val="000000"/>
        </w:rPr>
      </w:pPr>
      <w:r w:rsidRPr="001A4D08">
        <w:rPr>
          <w:b/>
          <w:bCs/>
          <w:i/>
          <w:iCs/>
          <w:color w:val="181818"/>
          <w:bdr w:val="none" w:sz="0" w:space="0" w:color="auto" w:frame="1"/>
        </w:rPr>
        <w:t>Контрольные диктанты</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Диктант 1</w:t>
      </w:r>
    </w:p>
    <w:p w:rsidR="00E92AE9" w:rsidRPr="001A4D08" w:rsidRDefault="00E92AE9" w:rsidP="00E92AE9">
      <w:pPr>
        <w:shd w:val="clear" w:color="auto" w:fill="FFFFFF"/>
        <w:ind w:firstLine="300"/>
        <w:rPr>
          <w:color w:val="000000"/>
        </w:rPr>
      </w:pPr>
      <w:r w:rsidRPr="001A4D08">
        <w:rPr>
          <w:color w:val="181818"/>
          <w:bdr w:val="none" w:sz="0" w:space="0" w:color="auto" w:frame="1"/>
        </w:rPr>
        <w:t>Я ехал с охоты вечером. Гроза надвигалась. Впереди огромная лиловая туча медленно поднималась из-за леса. Надо мною и мне навстречу неслись длинные серые облака. Дорога вилась передо мною между густыми кустами орешника. Я подвигался вперед с трудом. Сильный ветер внезапно загудел в вышине, деревья забушевали, крупные капли дождя резко застучали, зашлёпали по листьям. Сверкнула молния, и гроза разразилась. Дождь полил ручьями. Я поехал шагом и скоро вынужден был остановиться и приютиться к широкому кусту. Я терпеливо ожидал конца ненастья. Вдруг на дороге почудилась мне высокая фигура. Неизвестный словно вырос из-под земли.</w:t>
      </w:r>
    </w:p>
    <w:p w:rsidR="00E92AE9" w:rsidRPr="001A4D08" w:rsidRDefault="00E92AE9" w:rsidP="00E92AE9">
      <w:pPr>
        <w:shd w:val="clear" w:color="auto" w:fill="FFFFFF"/>
        <w:ind w:firstLine="300"/>
        <w:rPr>
          <w:color w:val="000000"/>
        </w:rPr>
      </w:pPr>
      <w:r w:rsidRPr="001A4D08">
        <w:rPr>
          <w:color w:val="181818"/>
          <w:bdr w:val="none" w:sz="0" w:space="0" w:color="auto" w:frame="1"/>
        </w:rPr>
        <w:t>(86 слов)</w:t>
      </w:r>
    </w:p>
    <w:p w:rsidR="00E92AE9" w:rsidRPr="001A4D08" w:rsidRDefault="00E92AE9" w:rsidP="00E92AE9">
      <w:pPr>
        <w:shd w:val="clear" w:color="auto" w:fill="FFFFFF"/>
        <w:rPr>
          <w:color w:val="000000"/>
        </w:rPr>
      </w:pPr>
      <w:r w:rsidRPr="001A4D08">
        <w:rPr>
          <w:i/>
          <w:iCs/>
          <w:color w:val="393939"/>
          <w:bdr w:val="none" w:sz="0" w:space="0" w:color="auto" w:frame="1"/>
        </w:rPr>
        <w:lastRenderedPageBreak/>
        <w:t>(По И. Тургеневу)</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Диктант 2</w:t>
      </w:r>
    </w:p>
    <w:p w:rsidR="00E92AE9" w:rsidRPr="001A4D08" w:rsidRDefault="00E92AE9" w:rsidP="00E92AE9">
      <w:pPr>
        <w:shd w:val="clear" w:color="auto" w:fill="FFFFFF"/>
        <w:ind w:firstLine="300"/>
        <w:rPr>
          <w:color w:val="000000"/>
        </w:rPr>
      </w:pPr>
      <w:r w:rsidRPr="001A4D08">
        <w:rPr>
          <w:color w:val="181818"/>
          <w:bdr w:val="none" w:sz="0" w:space="0" w:color="auto" w:frame="1"/>
        </w:rPr>
        <w:t>Наступила холодная ненастная осень. Солнце редко показывается из-за туч и уже не согревает озябшую землю. Листья не кружатся в воздухе, а ковром лежат на земле.</w:t>
      </w:r>
    </w:p>
    <w:p w:rsidR="00E92AE9" w:rsidRPr="001A4D08" w:rsidRDefault="00E92AE9" w:rsidP="00E92AE9">
      <w:pPr>
        <w:shd w:val="clear" w:color="auto" w:fill="FFFFFF"/>
        <w:ind w:firstLine="300"/>
        <w:rPr>
          <w:color w:val="000000"/>
        </w:rPr>
      </w:pPr>
      <w:r w:rsidRPr="001A4D08">
        <w:rPr>
          <w:color w:val="181818"/>
          <w:bdr w:val="none" w:sz="0" w:space="0" w:color="auto" w:frame="1"/>
        </w:rPr>
        <w:t>Деревья в лесу потемнели от дождя и стоят грустные. Животные готовятся к длинной морозной зиме. Белки запасаются орехами, грибками, съедобными семенами. Медведь отъелся за лето, накопил слой подкожного жира. Скоро медведи залягут в берлоги на зимнюю спячку. Зайцы с появлением снега поменяют летние серые шубки на белые. Зайца в лесу подстерегает много опасностей, а спасают чуткие уши и быстрые ноги. Косой хорошо чувствует опасность и не подпускает близко к себе лисицу и волка.</w:t>
      </w:r>
    </w:p>
    <w:p w:rsidR="00E92AE9" w:rsidRPr="001A4D08" w:rsidRDefault="00E92AE9" w:rsidP="00E92AE9">
      <w:pPr>
        <w:shd w:val="clear" w:color="auto" w:fill="FFFFFF"/>
        <w:ind w:firstLine="300"/>
        <w:rPr>
          <w:color w:val="000000"/>
        </w:rPr>
      </w:pPr>
      <w:r w:rsidRPr="001A4D08">
        <w:rPr>
          <w:color w:val="181818"/>
          <w:bdr w:val="none" w:sz="0" w:space="0" w:color="auto" w:frame="1"/>
        </w:rPr>
        <w:t>Скоро поля и леса побелеют  и зима вытеснит осень.</w:t>
      </w:r>
    </w:p>
    <w:p w:rsidR="00E92AE9" w:rsidRPr="001A4D08" w:rsidRDefault="00E92AE9" w:rsidP="00E92AE9">
      <w:pPr>
        <w:shd w:val="clear" w:color="auto" w:fill="FFFFFF"/>
        <w:ind w:firstLine="300"/>
        <w:rPr>
          <w:color w:val="000000"/>
        </w:rPr>
      </w:pPr>
      <w:r w:rsidRPr="001A4D08">
        <w:rPr>
          <w:color w:val="181818"/>
          <w:bdr w:val="none" w:sz="0" w:space="0" w:color="auto" w:frame="1"/>
        </w:rPr>
        <w:t>(107 слов)</w:t>
      </w:r>
    </w:p>
    <w:p w:rsidR="00E92AE9" w:rsidRPr="001A4D08" w:rsidRDefault="00E92AE9" w:rsidP="00E92AE9">
      <w:pPr>
        <w:shd w:val="clear" w:color="auto" w:fill="FFFFFF"/>
        <w:ind w:firstLine="300"/>
        <w:rPr>
          <w:color w:val="000000"/>
        </w:rPr>
      </w:pPr>
      <w:r w:rsidRPr="001A4D08">
        <w:rPr>
          <w:b/>
          <w:bCs/>
          <w:i/>
          <w:iCs/>
          <w:color w:val="181818"/>
          <w:bdr w:val="none" w:sz="0" w:space="0" w:color="auto" w:frame="1"/>
        </w:rPr>
        <w:t>Примечание.</w:t>
      </w:r>
      <w:r w:rsidRPr="001A4D08">
        <w:rPr>
          <w:color w:val="181818"/>
          <w:bdr w:val="none" w:sz="0" w:space="0" w:color="auto" w:frame="1"/>
        </w:rPr>
        <w:t>В последнем предложении текста запятая в сложносочиненном предложении не нужна, т. к. предложения в составе сложного имеют общий член (обстоятельство </w:t>
      </w:r>
      <w:r w:rsidRPr="001A4D08">
        <w:rPr>
          <w:i/>
          <w:iCs/>
          <w:color w:val="181818"/>
          <w:bdr w:val="none" w:sz="0" w:space="0" w:color="auto" w:frame="1"/>
        </w:rPr>
        <w:t>скоро). </w:t>
      </w:r>
      <w:r w:rsidRPr="001A4D08">
        <w:rPr>
          <w:color w:val="181818"/>
          <w:bdr w:val="none" w:sz="0" w:space="0" w:color="auto" w:frame="1"/>
        </w:rPr>
        <w:t>Если ученики поставят запятую, не стоит считать это ошибкой.</w:t>
      </w:r>
    </w:p>
    <w:p w:rsidR="00E92AE9" w:rsidRPr="001A4D08" w:rsidRDefault="00E92AE9" w:rsidP="00E92AE9">
      <w:pPr>
        <w:shd w:val="clear" w:color="auto" w:fill="FFFFFF"/>
        <w:jc w:val="center"/>
        <w:rPr>
          <w:color w:val="000000"/>
        </w:rPr>
      </w:pPr>
      <w:bookmarkStart w:id="20" w:name="t64"/>
      <w:bookmarkEnd w:id="20"/>
      <w:r w:rsidRPr="001A4D08">
        <w:rPr>
          <w:b/>
          <w:bCs/>
          <w:color w:val="181818"/>
          <w:bdr w:val="none" w:sz="0" w:space="0" w:color="auto" w:frame="1"/>
        </w:rPr>
        <w:t>Систематический курс русского языка</w:t>
      </w:r>
    </w:p>
    <w:p w:rsidR="00E92AE9" w:rsidRPr="001A4D08" w:rsidRDefault="00E92AE9" w:rsidP="00E92AE9">
      <w:pPr>
        <w:shd w:val="clear" w:color="auto" w:fill="FFFFFF"/>
        <w:rPr>
          <w:color w:val="000000"/>
        </w:rPr>
      </w:pPr>
      <w:r w:rsidRPr="001A4D08">
        <w:rPr>
          <w:b/>
          <w:bCs/>
          <w:i/>
          <w:iCs/>
          <w:color w:val="181818"/>
          <w:bdr w:val="none" w:sz="0" w:space="0" w:color="auto" w:frame="1"/>
        </w:rPr>
        <w:t>Словарные диктанты</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Диктант 1. Тема «Употребление и неупотребление Ь и Ъ»</w:t>
      </w:r>
    </w:p>
    <w:p w:rsidR="00E92AE9" w:rsidRPr="001A4D08" w:rsidRDefault="00E92AE9" w:rsidP="00E92AE9">
      <w:pPr>
        <w:shd w:val="clear" w:color="auto" w:fill="FFFFFF"/>
        <w:ind w:firstLine="300"/>
        <w:rPr>
          <w:color w:val="000000"/>
        </w:rPr>
      </w:pPr>
      <w:r w:rsidRPr="001A4D08">
        <w:rPr>
          <w:color w:val="181818"/>
          <w:bdr w:val="none" w:sz="0" w:space="0" w:color="auto" w:frame="1"/>
        </w:rPr>
        <w:t>Ночной дозор, выглянуть из-за туч,  разбитые очки, почти закончить, влезть на мачту, отправить по почте, легкая лодочка, мощность двигателя, ручной хищник, решение задач, необъятный простор, вьюжный февраль, напишешь строчку, тоньше волоса, лучше подготовиться, правило-помощник, научные достижения, подъехать к станции, встань пораньше, разъяснить задачу, получить весточку, бесконечная дорога, складной зонтик, нянчить сестричку, возьмем в дорогу, письменный стол, неразборчивый почерк, подчеркнуть карандашом.</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Диктант 2. Тема «Проверяемые и непроверяемые гласные в корне  слов»</w:t>
      </w:r>
    </w:p>
    <w:p w:rsidR="00E92AE9" w:rsidRPr="001A4D08" w:rsidRDefault="00E92AE9" w:rsidP="00E92AE9">
      <w:pPr>
        <w:shd w:val="clear" w:color="auto" w:fill="FFFFFF"/>
        <w:ind w:firstLine="300"/>
        <w:rPr>
          <w:color w:val="000000"/>
        </w:rPr>
      </w:pPr>
      <w:r w:rsidRPr="001A4D08">
        <w:rPr>
          <w:color w:val="181818"/>
          <w:bdr w:val="none" w:sz="0" w:space="0" w:color="auto" w:frame="1"/>
        </w:rPr>
        <w:t>Полоскать белье,  балконная решётка, струны гитары, паркетный пол, посидеть на скамейке, фиолетовые чернила, развеваться на ветру, цветной телевизор, поласкать котенка, громадная туча, правильный маршрут, телефонный справочник, коробка конфет, лиловые соцветия сирени, велосипедные гонки, развивать усидчивость, играешь на пианино, тяжёлая корзина, поседеть от старости, мягкий диван, огромная библиотека, школьные кабинеты, пользоваться биноклем, аккуратный костюм.</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Диктант 3. Тема «Буквы З и С на конце приставок»</w:t>
      </w:r>
    </w:p>
    <w:p w:rsidR="00E92AE9" w:rsidRPr="001A4D08" w:rsidRDefault="00E92AE9" w:rsidP="00E92AE9">
      <w:pPr>
        <w:shd w:val="clear" w:color="auto" w:fill="FFFFFF"/>
        <w:ind w:firstLine="300"/>
        <w:rPr>
          <w:color w:val="000000"/>
        </w:rPr>
      </w:pPr>
      <w:r w:rsidRPr="001A4D08">
        <w:rPr>
          <w:color w:val="181818"/>
          <w:bdr w:val="none" w:sz="0" w:space="0" w:color="auto" w:frame="1"/>
        </w:rPr>
        <w:t>Безграмотная работа, здание театра, бесполезная работа, сбить с ног, рассчитать время, рассвет над морем, безвкусная одежда, сжатый воздух, безводная местность, беречь здоровье, расцвет искусства, сдать экзамен, расписание движения, на месте сгиба, точный расчёт, бессердечный человек, беззвёздная ночь, испугаться ошибки, отъявленный бездельник, безударный гласный, бесконечная дорога, безвыходное положение, размышлять о будущем, изредка посещает, взбежать по лестнице.</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Диктант 4. Тема «Правописание слов с чередованием гласных в корне»</w:t>
      </w:r>
    </w:p>
    <w:p w:rsidR="00E92AE9" w:rsidRPr="001A4D08" w:rsidRDefault="00E92AE9" w:rsidP="00E92AE9">
      <w:pPr>
        <w:shd w:val="clear" w:color="auto" w:fill="FFFFFF"/>
        <w:ind w:firstLine="300"/>
        <w:rPr>
          <w:color w:val="000000"/>
        </w:rPr>
      </w:pPr>
      <w:r w:rsidRPr="001A4D08">
        <w:rPr>
          <w:color w:val="181818"/>
          <w:bdr w:val="none" w:sz="0" w:space="0" w:color="auto" w:frame="1"/>
        </w:rPr>
        <w:lastRenderedPageBreak/>
        <w:t>Имя прилагательное, растительное масло, загореться от спички, положить в карман, запереть дверь, выросли в аквариуме, обжигает в печке, тяжёлое положение, росток апельсина, прибирает кабинет, располагаться на трибуне, запутаться в водорослях, положиться на друга, натирать паркет, выращивает на грядке, предполагает участие в соревнованиях, сверкание зарниц, блистать на сцене, сумма слагаемых, выстелили листьями, предложный падеж, опираться на перила, сердце замирает, напишем изложение.</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Диктант 5. Тема «Правописание гласных после шипящих и Ц»</w:t>
      </w:r>
    </w:p>
    <w:p w:rsidR="00E92AE9" w:rsidRPr="001A4D08" w:rsidRDefault="00E92AE9" w:rsidP="00E92AE9">
      <w:pPr>
        <w:shd w:val="clear" w:color="auto" w:fill="FFFFFF"/>
        <w:ind w:firstLine="300"/>
        <w:rPr>
          <w:color w:val="000000"/>
        </w:rPr>
      </w:pPr>
      <w:r w:rsidRPr="001A4D08">
        <w:rPr>
          <w:color w:val="181818"/>
          <w:bdr w:val="none" w:sz="0" w:space="0" w:color="auto" w:frame="1"/>
        </w:rPr>
        <w:t>Работать шофёром, цитрусовые растения, цирковой артист, тоненькая жёрдочка, свежие огурцы, с детским врачом, панцирь черепахи, жокейская шапочка, вести под уздцы, робкий шёпот, загородное шоссе, рой пчёл, могучего богатыря, шёлковое платье, большого рюкзака, костюм работницы, молочный шоколад, выглянешь в оконце, чёткая дикция, выводок цыплят, наденет капюшон, слышатся шорохи, рассыпались жёлуди, цветы акации, добрые молодцы.</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Диктант 6. Тема «Правописание глаголов»</w:t>
      </w:r>
    </w:p>
    <w:p w:rsidR="00E92AE9" w:rsidRPr="001A4D08" w:rsidRDefault="00E92AE9" w:rsidP="00E92AE9">
      <w:pPr>
        <w:shd w:val="clear" w:color="auto" w:fill="FFFFFF"/>
        <w:ind w:firstLine="300"/>
        <w:rPr>
          <w:color w:val="000000"/>
        </w:rPr>
      </w:pPr>
      <w:r w:rsidRPr="001A4D08">
        <w:rPr>
          <w:color w:val="181818"/>
          <w:bdr w:val="none" w:sz="0" w:space="0" w:color="auto" w:frame="1"/>
        </w:rPr>
        <w:t>Искупаться в речке, терпим бедствие, возмущаться и негодовать, приклеит марку, не найти бинокль, слышится отовсюду, выпрыгнет из будки, чувствуешь испуг, весело хохочет, придётся постараться, грохочет камнепад, мягко стелет, растаяли весной, разбудит утром, надо стремиться вперед, стеречь избушку, бережно обращаться, пойдешь направо, посеет на грядке, вертишься на стуле, тяжело дышит, отправишься на вокзал, вежливо извиниться, услышит издалека.</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Диктант 7. Тема «Контрольный словарный диктант»</w:t>
      </w:r>
    </w:p>
    <w:p w:rsidR="00E92AE9" w:rsidRPr="001A4D08" w:rsidRDefault="00E92AE9" w:rsidP="00E92AE9">
      <w:pPr>
        <w:shd w:val="clear" w:color="auto" w:fill="FFFFFF"/>
        <w:ind w:firstLine="300"/>
        <w:rPr>
          <w:color w:val="000000"/>
        </w:rPr>
      </w:pPr>
      <w:r w:rsidRPr="001A4D08">
        <w:rPr>
          <w:color w:val="181818"/>
          <w:bdr w:val="none" w:sz="0" w:space="0" w:color="auto" w:frame="1"/>
        </w:rPr>
        <w:t>Велосипедный фонарь, старинное пианино, мягкий диванчик, выйти из огня, цыганский наряд, телефонный справочник, сделать изо льда, растёт под окном, расчётливые дельцы, царицыно повеление, расположиться в кабинете, одеваться безвкусно, подъёмная машина, точно рассчитаешь, лиловый цветочек, подняться на цыпочки, качается подо мной, обширная площадь, расцвет искусства, редакция газеты, маршрутное такси, пролетает над озером, чехол для гитары, конфетная коробка, опираться на плечо товарища, безграмотная речь, отцовский ремень, корзиночка с пирожками, расписание на завтра, цикл телевизионных передач, искусное изделие, подробный отчет, цирковой артист, встречаем рассвет, собирается уезжать.</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Диктант 8. Тема «Контрольный словарный диктант»</w:t>
      </w:r>
    </w:p>
    <w:p w:rsidR="00E92AE9" w:rsidRPr="001A4D08" w:rsidRDefault="00E92AE9" w:rsidP="00E92AE9">
      <w:pPr>
        <w:shd w:val="clear" w:color="auto" w:fill="FFFFFF"/>
        <w:ind w:firstLine="300"/>
        <w:rPr>
          <w:color w:val="000000"/>
        </w:rPr>
      </w:pPr>
      <w:r w:rsidRPr="001A4D08">
        <w:rPr>
          <w:color w:val="181818"/>
          <w:bdr w:val="none" w:sz="0" w:space="0" w:color="auto" w:frame="1"/>
        </w:rPr>
        <w:t xml:space="preserve">Стремиться к достижению цели, отдать рапорт, идти по аллее, портреты героев России, посетить хоккейный матч, изредка выглядывает солнце, устная речь, вести диалог, исчезнуть вдали, раскрытый парашют, тренировать память, низкий барьер, посвятить стихотворение, смотреть вверх, футбольный мяч, варенье из крыжовника, богатое воображение, устный рассказ, повернуть налево, объезжать окрестности, искусство балета, разъярённый зверь, вскоре почувствовать, идти вдвоём, отражаться в озере, впечатление отфильма, играем в баскетбол, синтаксическая ошибка, серьёзное жюри, пейзажная зарисовка, беспримесное вещество, шёлковая шёрстка, обратиться с просьбой, измеряем объем, тяжёлый рюкзак, прекрасный помощник, значительное расстояние, восклицательная интонация, внимательно работаешь, душистая травка, чудесный аромат, лиловые гроздья сирени, праздничный салют, доноситься отовсюду, багряные листья, арабские цифры, отвезти на машине, прелестный образ, речной трамвайчик, никогда не унывает, </w:t>
      </w:r>
      <w:r w:rsidRPr="001A4D08">
        <w:rPr>
          <w:color w:val="181818"/>
          <w:bdr w:val="none" w:sz="0" w:space="0" w:color="auto" w:frame="1"/>
        </w:rPr>
        <w:lastRenderedPageBreak/>
        <w:t>безвкусная пища, иллюстрации к рассказу, территория зоопарка, тренер известного спортсмена, объявление на вокзале, выразительное лицо, беседовать вдвоём, заботливо держит, компьютерная мышь.</w:t>
      </w:r>
    </w:p>
    <w:p w:rsidR="00E92AE9" w:rsidRPr="001A4D08" w:rsidRDefault="00E92AE9" w:rsidP="00E92AE9">
      <w:pPr>
        <w:shd w:val="clear" w:color="auto" w:fill="FFFFFF"/>
        <w:rPr>
          <w:color w:val="000000"/>
        </w:rPr>
      </w:pPr>
      <w:r w:rsidRPr="001A4D08">
        <w:rPr>
          <w:b/>
          <w:bCs/>
          <w:i/>
          <w:iCs/>
          <w:color w:val="181818"/>
          <w:bdr w:val="none" w:sz="0" w:space="0" w:color="auto" w:frame="1"/>
        </w:rPr>
        <w:t>Контрольные диктанты (связные тексты)</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Диктант 1. Охота на кабана</w:t>
      </w:r>
    </w:p>
    <w:p w:rsidR="00E92AE9" w:rsidRPr="001A4D08" w:rsidRDefault="00E92AE9" w:rsidP="00E92AE9">
      <w:pPr>
        <w:shd w:val="clear" w:color="auto" w:fill="FFFFFF"/>
        <w:ind w:firstLine="300"/>
        <w:rPr>
          <w:color w:val="000000"/>
        </w:rPr>
      </w:pPr>
      <w:r w:rsidRPr="001A4D08">
        <w:rPr>
          <w:color w:val="181818"/>
          <w:bdr w:val="none" w:sz="0" w:space="0" w:color="auto" w:frame="1"/>
        </w:rPr>
        <w:t>Один раз на Кавказе мы пошли на охоту за кабанами, и Булька побежал за мной.</w:t>
      </w:r>
    </w:p>
    <w:p w:rsidR="00E92AE9" w:rsidRPr="001A4D08" w:rsidRDefault="00E92AE9" w:rsidP="00E92AE9">
      <w:pPr>
        <w:shd w:val="clear" w:color="auto" w:fill="FFFFFF"/>
        <w:ind w:firstLine="300"/>
        <w:rPr>
          <w:color w:val="000000"/>
        </w:rPr>
      </w:pPr>
      <w:r w:rsidRPr="001A4D08">
        <w:rPr>
          <w:color w:val="181818"/>
          <w:bdr w:val="none" w:sz="0" w:space="0" w:color="auto" w:frame="1"/>
        </w:rPr>
        <w:t>В лесах, где живут кабаны, бывает много вкусных плодов: дикого винограда, шишек, яблок, груш, ежевики, желудей. И когда все эти плоды поспеют и тронутся морозом, кабаны отъедаются и жиреют.</w:t>
      </w:r>
    </w:p>
    <w:p w:rsidR="00E92AE9" w:rsidRPr="001A4D08" w:rsidRDefault="00E92AE9" w:rsidP="00E92AE9">
      <w:pPr>
        <w:shd w:val="clear" w:color="auto" w:fill="FFFFFF"/>
        <w:ind w:firstLine="300"/>
        <w:rPr>
          <w:color w:val="000000"/>
        </w:rPr>
      </w:pPr>
      <w:r w:rsidRPr="001A4D08">
        <w:rPr>
          <w:color w:val="181818"/>
          <w:bdr w:val="none" w:sz="0" w:space="0" w:color="auto" w:frame="1"/>
        </w:rPr>
        <w:t>Я услыхал протяжный лай гончих собак и побежал к тому месту. Мне уже слышен был треск по чаще. Это ворочался кабан с собаками. Вдруг я услыхал, как зашуршало что-то сзади, и увидал Бульку. Я побежал за ним, но чем дальше я шёл, тем лес становился чаще и чаше. Сучки сбивали с меня шапку, били по лицу.</w:t>
      </w:r>
    </w:p>
    <w:p w:rsidR="00E92AE9" w:rsidRPr="001A4D08" w:rsidRDefault="00E92AE9" w:rsidP="00E92AE9">
      <w:pPr>
        <w:shd w:val="clear" w:color="auto" w:fill="FFFFFF"/>
        <w:ind w:firstLine="300"/>
        <w:rPr>
          <w:color w:val="000000"/>
        </w:rPr>
      </w:pPr>
      <w:r w:rsidRPr="001A4D08">
        <w:rPr>
          <w:color w:val="181818"/>
          <w:bdr w:val="none" w:sz="0" w:space="0" w:color="auto" w:frame="1"/>
        </w:rPr>
        <w:t>Собаки залаяли громче, что-то сильно затрещало. Я из последних сил побежал через чащу к тому месту.</w:t>
      </w:r>
    </w:p>
    <w:p w:rsidR="00E92AE9" w:rsidRPr="001A4D08" w:rsidRDefault="00E92AE9" w:rsidP="00E92AE9">
      <w:pPr>
        <w:shd w:val="clear" w:color="auto" w:fill="FFFFFF"/>
        <w:rPr>
          <w:color w:val="000000"/>
        </w:rPr>
      </w:pPr>
      <w:r w:rsidRPr="001A4D08">
        <w:rPr>
          <w:color w:val="181818"/>
          <w:bdr w:val="none" w:sz="0" w:space="0" w:color="auto" w:frame="1"/>
        </w:rPr>
        <w:t xml:space="preserve">(119 слов </w:t>
      </w:r>
      <w:r w:rsidRPr="001A4D08">
        <w:rPr>
          <w:i/>
          <w:iCs/>
          <w:color w:val="393939"/>
          <w:bdr w:val="none" w:sz="0" w:space="0" w:color="auto" w:frame="1"/>
        </w:rPr>
        <w:t xml:space="preserve"> (По Л. Толстому))</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Грамматические задания</w:t>
      </w:r>
    </w:p>
    <w:p w:rsidR="00E92AE9" w:rsidRPr="001A4D08" w:rsidRDefault="00E92AE9" w:rsidP="00E92AE9">
      <w:pPr>
        <w:shd w:val="clear" w:color="auto" w:fill="FFFFFF"/>
        <w:ind w:firstLine="300"/>
        <w:rPr>
          <w:color w:val="000000"/>
        </w:rPr>
      </w:pPr>
      <w:r w:rsidRPr="001A4D08">
        <w:rPr>
          <w:i/>
          <w:iCs/>
          <w:color w:val="181818"/>
          <w:bdr w:val="none" w:sz="0" w:space="0" w:color="auto" w:frame="1"/>
        </w:rPr>
        <w:t>I вариант</w:t>
      </w:r>
    </w:p>
    <w:p w:rsidR="00E92AE9" w:rsidRPr="001A4D08" w:rsidRDefault="00E92AE9" w:rsidP="00E92AE9">
      <w:pPr>
        <w:shd w:val="clear" w:color="auto" w:fill="FFFFFF"/>
        <w:ind w:firstLine="300"/>
        <w:rPr>
          <w:color w:val="000000"/>
        </w:rPr>
      </w:pPr>
      <w:r w:rsidRPr="001A4D08">
        <w:rPr>
          <w:color w:val="181818"/>
          <w:bdr w:val="none" w:sz="0" w:space="0" w:color="auto" w:frame="1"/>
        </w:rPr>
        <w:t>1. Сделать фонетический разбор слова «поспеют» (2-й абзац).</w:t>
      </w:r>
    </w:p>
    <w:p w:rsidR="00E92AE9" w:rsidRPr="001A4D08" w:rsidRDefault="00E92AE9" w:rsidP="00E92AE9">
      <w:pPr>
        <w:shd w:val="clear" w:color="auto" w:fill="FFFFFF"/>
        <w:ind w:firstLine="300"/>
        <w:rPr>
          <w:color w:val="000000"/>
        </w:rPr>
      </w:pPr>
      <w:r w:rsidRPr="001A4D08">
        <w:rPr>
          <w:color w:val="181818"/>
          <w:bdr w:val="none" w:sz="0" w:space="0" w:color="auto" w:frame="1"/>
        </w:rPr>
        <w:t>2. Подчеркнуть грамматическую основу (грамматические основы) первого предложения текста: «Один раз мы пошли на охоту за кабанами, и Булька побежал за мной».</w:t>
      </w:r>
    </w:p>
    <w:p w:rsidR="00E92AE9" w:rsidRPr="001A4D08" w:rsidRDefault="00E92AE9" w:rsidP="00E92AE9">
      <w:pPr>
        <w:shd w:val="clear" w:color="auto" w:fill="FFFFFF"/>
        <w:ind w:firstLine="300"/>
        <w:rPr>
          <w:color w:val="000000"/>
        </w:rPr>
      </w:pPr>
      <w:r w:rsidRPr="001A4D08">
        <w:rPr>
          <w:i/>
          <w:iCs/>
          <w:color w:val="181818"/>
          <w:bdr w:val="none" w:sz="0" w:space="0" w:color="auto" w:frame="1"/>
        </w:rPr>
        <w:t>II вариант</w:t>
      </w:r>
    </w:p>
    <w:p w:rsidR="00E92AE9" w:rsidRPr="001A4D08" w:rsidRDefault="00E92AE9" w:rsidP="00E92AE9">
      <w:pPr>
        <w:shd w:val="clear" w:color="auto" w:fill="FFFFFF"/>
        <w:ind w:firstLine="300"/>
        <w:rPr>
          <w:color w:val="000000"/>
        </w:rPr>
      </w:pPr>
      <w:r w:rsidRPr="001A4D08">
        <w:rPr>
          <w:color w:val="181818"/>
          <w:bdr w:val="none" w:sz="0" w:space="0" w:color="auto" w:frame="1"/>
        </w:rPr>
        <w:t>1. Сделать фонетический разбор слова «залаяли» (4-й абзац).</w:t>
      </w:r>
    </w:p>
    <w:p w:rsidR="00E92AE9" w:rsidRPr="001A4D08" w:rsidRDefault="00E92AE9" w:rsidP="00E92AE9">
      <w:pPr>
        <w:shd w:val="clear" w:color="auto" w:fill="FFFFFF"/>
        <w:ind w:firstLine="300"/>
        <w:rPr>
          <w:color w:val="000000"/>
        </w:rPr>
      </w:pPr>
      <w:r w:rsidRPr="001A4D08">
        <w:rPr>
          <w:color w:val="181818"/>
          <w:bdr w:val="none" w:sz="0" w:space="0" w:color="auto" w:frame="1"/>
        </w:rPr>
        <w:t>2. Подчеркнуть грамматическую основу (грамматические основы) третьего предложения текста: «И когда все эти плоды поспеют и тронутся морозом, кабаны отъедаются и жиреют».</w:t>
      </w:r>
    </w:p>
    <w:p w:rsidR="00E92AE9" w:rsidRPr="001A4D08" w:rsidRDefault="00E92AE9" w:rsidP="00E92AE9">
      <w:pPr>
        <w:shd w:val="clear" w:color="auto" w:fill="FFFFFF"/>
        <w:ind w:firstLine="300"/>
        <w:rPr>
          <w:color w:val="000000"/>
        </w:rPr>
      </w:pPr>
    </w:p>
    <w:p w:rsidR="00E92AE9" w:rsidRPr="001A4D08" w:rsidRDefault="00E92AE9" w:rsidP="00E92AE9">
      <w:pPr>
        <w:shd w:val="clear" w:color="auto" w:fill="FFFFFF"/>
        <w:ind w:firstLine="300"/>
        <w:rPr>
          <w:color w:val="000000"/>
        </w:rPr>
      </w:pPr>
      <w:r w:rsidRPr="001A4D08">
        <w:rPr>
          <w:b/>
          <w:bCs/>
          <w:color w:val="181818"/>
          <w:bdr w:val="none" w:sz="0" w:space="0" w:color="auto" w:frame="1"/>
        </w:rPr>
        <w:t>Диктант 2. Золотой дождь</w:t>
      </w:r>
    </w:p>
    <w:p w:rsidR="00E92AE9" w:rsidRPr="001A4D08" w:rsidRDefault="00E92AE9" w:rsidP="00E92AE9">
      <w:pPr>
        <w:shd w:val="clear" w:color="auto" w:fill="FFFFFF"/>
        <w:ind w:firstLine="300"/>
        <w:rPr>
          <w:color w:val="000000"/>
        </w:rPr>
      </w:pPr>
      <w:r w:rsidRPr="001A4D08">
        <w:rPr>
          <w:color w:val="181818"/>
          <w:bdr w:val="none" w:sz="0" w:space="0" w:color="auto" w:frame="1"/>
        </w:rPr>
        <w:t>Всё лето листья подставляли солнцу свои ладошки и щёчки, спинки и животики. И до того налились и пропитались солнцем, что к осени сами стали как солнышки — багряными и золотыми. Налились, отяжелели и потекли. Полетели иволгами по ветру. Запрыгали белками по сучкам. Понеслись куницами по земле. Зашумел в лесу золотой дождь.</w:t>
      </w:r>
    </w:p>
    <w:p w:rsidR="00E92AE9" w:rsidRPr="001A4D08" w:rsidRDefault="00E92AE9" w:rsidP="00E92AE9">
      <w:pPr>
        <w:shd w:val="clear" w:color="auto" w:fill="FFFFFF"/>
        <w:ind w:firstLine="300"/>
        <w:rPr>
          <w:color w:val="000000"/>
        </w:rPr>
      </w:pPr>
      <w:r w:rsidRPr="001A4D08">
        <w:rPr>
          <w:color w:val="181818"/>
          <w:bdr w:val="none" w:sz="0" w:space="0" w:color="auto" w:frame="1"/>
        </w:rPr>
        <w:t>Капля по листику щёлкнет — сорвётся лист. Синицы на ветке завозятся — брызнут листья по сторонам. Вдруг ветер налетит — закружится пёстрый смерч. А если неуклюжий косач с лёту вломится, хлынет сверкающий водопад. Листья шуршат, скребут, лопочут. Листья летят, качаются и бегут. Листья вверху, внизу и вокруг. Шумит золотой дождь.</w:t>
      </w:r>
    </w:p>
    <w:p w:rsidR="00E92AE9" w:rsidRPr="001A4D08" w:rsidRDefault="00E92AE9" w:rsidP="00E92AE9">
      <w:pPr>
        <w:shd w:val="clear" w:color="auto" w:fill="FFFFFF"/>
        <w:ind w:firstLine="300"/>
        <w:rPr>
          <w:color w:val="000000"/>
        </w:rPr>
      </w:pPr>
      <w:r w:rsidRPr="001A4D08">
        <w:rPr>
          <w:color w:val="181818"/>
          <w:bdr w:val="none" w:sz="0" w:space="0" w:color="auto" w:frame="1"/>
        </w:rPr>
        <w:t>(97 слов)</w:t>
      </w:r>
    </w:p>
    <w:p w:rsidR="00E92AE9" w:rsidRPr="001A4D08" w:rsidRDefault="00E92AE9" w:rsidP="00E92AE9">
      <w:pPr>
        <w:shd w:val="clear" w:color="auto" w:fill="FFFFFF"/>
        <w:rPr>
          <w:color w:val="000000"/>
        </w:rPr>
      </w:pPr>
      <w:r w:rsidRPr="001A4D08">
        <w:rPr>
          <w:i/>
          <w:iCs/>
          <w:color w:val="393939"/>
          <w:bdr w:val="none" w:sz="0" w:space="0" w:color="auto" w:frame="1"/>
        </w:rPr>
        <w:t>(По Н. Сладкову)</w:t>
      </w:r>
    </w:p>
    <w:p w:rsidR="00E92AE9" w:rsidRPr="001A4D08" w:rsidRDefault="00E92AE9" w:rsidP="00E92AE9">
      <w:pPr>
        <w:shd w:val="clear" w:color="auto" w:fill="FFFFFF"/>
        <w:ind w:firstLine="300"/>
        <w:rPr>
          <w:color w:val="000000"/>
        </w:rPr>
      </w:pPr>
      <w:r w:rsidRPr="001A4D08">
        <w:rPr>
          <w:b/>
          <w:bCs/>
          <w:color w:val="181818"/>
          <w:bdr w:val="none" w:sz="0" w:space="0" w:color="auto" w:frame="1"/>
        </w:rPr>
        <w:lastRenderedPageBreak/>
        <w:t>Грамматические задания</w:t>
      </w:r>
    </w:p>
    <w:p w:rsidR="00E92AE9" w:rsidRPr="001A4D08" w:rsidRDefault="00E92AE9" w:rsidP="00E92AE9">
      <w:pPr>
        <w:shd w:val="clear" w:color="auto" w:fill="FFFFFF"/>
        <w:ind w:firstLine="300"/>
        <w:rPr>
          <w:color w:val="000000"/>
        </w:rPr>
      </w:pPr>
      <w:r w:rsidRPr="001A4D08">
        <w:rPr>
          <w:i/>
          <w:iCs/>
          <w:color w:val="181818"/>
          <w:bdr w:val="none" w:sz="0" w:space="0" w:color="auto" w:frame="1"/>
        </w:rPr>
        <w:t>I вариант</w:t>
      </w:r>
    </w:p>
    <w:p w:rsidR="00E92AE9" w:rsidRPr="001A4D08" w:rsidRDefault="00E92AE9" w:rsidP="00E92AE9">
      <w:pPr>
        <w:shd w:val="clear" w:color="auto" w:fill="FFFFFF"/>
        <w:ind w:firstLine="300"/>
        <w:rPr>
          <w:color w:val="000000"/>
        </w:rPr>
      </w:pPr>
      <w:r w:rsidRPr="001A4D08">
        <w:rPr>
          <w:color w:val="181818"/>
          <w:bdr w:val="none" w:sz="0" w:space="0" w:color="auto" w:frame="1"/>
        </w:rPr>
        <w:t>1. Сделать морфемный разбор слова «потекли» (1-й абзац).</w:t>
      </w:r>
    </w:p>
    <w:p w:rsidR="00E92AE9" w:rsidRPr="001A4D08" w:rsidRDefault="00E92AE9" w:rsidP="00E92AE9">
      <w:pPr>
        <w:shd w:val="clear" w:color="auto" w:fill="FFFFFF"/>
        <w:ind w:firstLine="300"/>
        <w:rPr>
          <w:color w:val="000000"/>
        </w:rPr>
      </w:pPr>
      <w:r w:rsidRPr="001A4D08">
        <w:rPr>
          <w:color w:val="181818"/>
          <w:bdr w:val="none" w:sz="0" w:space="0" w:color="auto" w:frame="1"/>
        </w:rPr>
        <w:t>2. Сделать синтаксический разбор первого предложения текста: «Всё лето листья подставляли солнцу свои ладошки и щёчки, спинки и животики».</w:t>
      </w:r>
    </w:p>
    <w:p w:rsidR="00E92AE9" w:rsidRPr="001A4D08" w:rsidRDefault="00E92AE9" w:rsidP="00E92AE9">
      <w:pPr>
        <w:shd w:val="clear" w:color="auto" w:fill="FFFFFF"/>
        <w:ind w:firstLine="300"/>
        <w:rPr>
          <w:color w:val="000000"/>
        </w:rPr>
      </w:pPr>
      <w:r w:rsidRPr="001A4D08">
        <w:rPr>
          <w:i/>
          <w:iCs/>
          <w:color w:val="181818"/>
          <w:bdr w:val="none" w:sz="0" w:space="0" w:color="auto" w:frame="1"/>
        </w:rPr>
        <w:t>II вариант</w:t>
      </w:r>
    </w:p>
    <w:p w:rsidR="00E92AE9" w:rsidRPr="001A4D08" w:rsidRDefault="00E92AE9" w:rsidP="00E92AE9">
      <w:pPr>
        <w:shd w:val="clear" w:color="auto" w:fill="FFFFFF"/>
        <w:ind w:firstLine="300"/>
        <w:rPr>
          <w:color w:val="000000"/>
        </w:rPr>
      </w:pPr>
      <w:r w:rsidRPr="001A4D08">
        <w:rPr>
          <w:color w:val="181818"/>
          <w:bdr w:val="none" w:sz="0" w:space="0" w:color="auto" w:frame="1"/>
        </w:rPr>
        <w:t>1. Сделать морфемный разбор слова «запрыгали» (1-й абзац).</w:t>
      </w:r>
    </w:p>
    <w:p w:rsidR="00E92AE9" w:rsidRPr="001A4D08" w:rsidRDefault="00E92AE9" w:rsidP="00E92AE9">
      <w:pPr>
        <w:shd w:val="clear" w:color="auto" w:fill="FFFFFF"/>
        <w:ind w:firstLine="300"/>
        <w:rPr>
          <w:color w:val="000000"/>
        </w:rPr>
      </w:pPr>
      <w:r w:rsidRPr="001A4D08">
        <w:rPr>
          <w:color w:val="181818"/>
          <w:bdr w:val="none" w:sz="0" w:space="0" w:color="auto" w:frame="1"/>
        </w:rPr>
        <w:t>2. Сделать синтаксический разбор одиннадцатого предложения текста: «А если неуклюжий косач с лёту вломится, хлынет сверкающий водопад».</w:t>
      </w:r>
    </w:p>
    <w:p w:rsidR="00E92AE9" w:rsidRPr="001A4D08" w:rsidRDefault="00E92AE9" w:rsidP="00E92AE9">
      <w:pPr>
        <w:shd w:val="clear" w:color="auto" w:fill="FFFFFF"/>
        <w:rPr>
          <w:color w:val="000000"/>
        </w:rPr>
      </w:pPr>
      <w:r w:rsidRPr="001A4D08">
        <w:rPr>
          <w:color w:val="181818"/>
          <w:bdr w:val="none" w:sz="0" w:space="0" w:color="auto" w:frame="1"/>
        </w:rPr>
        <w:t> </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Диктант 3. Лес</w:t>
      </w:r>
    </w:p>
    <w:p w:rsidR="00E92AE9" w:rsidRPr="001A4D08" w:rsidRDefault="00E92AE9" w:rsidP="00E92AE9">
      <w:pPr>
        <w:shd w:val="clear" w:color="auto" w:fill="FFFFFF"/>
        <w:ind w:firstLine="300"/>
        <w:rPr>
          <w:color w:val="000000"/>
        </w:rPr>
      </w:pPr>
      <w:r w:rsidRPr="001A4D08">
        <w:rPr>
          <w:color w:val="181818"/>
          <w:bdr w:val="none" w:sz="0" w:space="0" w:color="auto" w:frame="1"/>
        </w:rPr>
        <w:t>Как хорош лес на заре ранней осенью! Ещё тепло, но уже вьётся в воздухе тонкая паутина. Всюду ещё звучат птичьи голоса. Весь лес объят какой-то задумчивостью, как человек перед отъездом в дальний путь. Земля ещё пьёт росу, деревья ловят свет и тепло, но скоро стужа и снег станут полновластно хозяйничать в лесу. Листья съёжатся, опадут. Заблестит серебро инея на сучьях, узоры следов затейливо пересекут снежный ковёр, вьюги будут их заметать.</w:t>
      </w:r>
    </w:p>
    <w:p w:rsidR="00E92AE9" w:rsidRPr="001A4D08" w:rsidRDefault="00E92AE9" w:rsidP="00E92AE9">
      <w:pPr>
        <w:shd w:val="clear" w:color="auto" w:fill="FFFFFF"/>
        <w:ind w:firstLine="300"/>
        <w:rPr>
          <w:color w:val="000000"/>
        </w:rPr>
      </w:pPr>
      <w:r w:rsidRPr="001A4D08">
        <w:rPr>
          <w:color w:val="181818"/>
          <w:bdr w:val="none" w:sz="0" w:space="0" w:color="auto" w:frame="1"/>
        </w:rPr>
        <w:t>Так будет всю зиму, пока весенний ветер не объявит лесу, что идёт тепло. Медленно съедут по склонам оврагов рыхлые глыбы серого снега, пробьются первые подснежники, зажурчат ручьи. Снова придёт весна.</w:t>
      </w:r>
    </w:p>
    <w:p w:rsidR="00E92AE9" w:rsidRPr="001A4D08" w:rsidRDefault="00E92AE9" w:rsidP="00E92AE9">
      <w:pPr>
        <w:shd w:val="clear" w:color="auto" w:fill="FFFFFF"/>
        <w:ind w:firstLine="300"/>
        <w:rPr>
          <w:color w:val="000000"/>
        </w:rPr>
      </w:pPr>
      <w:r w:rsidRPr="001A4D08">
        <w:rPr>
          <w:color w:val="181818"/>
          <w:bdr w:val="none" w:sz="0" w:space="0" w:color="auto" w:frame="1"/>
        </w:rPr>
        <w:t>(100 слов)</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Грамматические задания</w:t>
      </w:r>
    </w:p>
    <w:p w:rsidR="00E92AE9" w:rsidRPr="001A4D08" w:rsidRDefault="00E92AE9" w:rsidP="00E92AE9">
      <w:pPr>
        <w:shd w:val="clear" w:color="auto" w:fill="FFFFFF"/>
        <w:ind w:firstLine="300"/>
        <w:rPr>
          <w:color w:val="000000"/>
        </w:rPr>
      </w:pPr>
      <w:r w:rsidRPr="001A4D08">
        <w:rPr>
          <w:i/>
          <w:iCs/>
          <w:color w:val="181818"/>
          <w:bdr w:val="none" w:sz="0" w:space="0" w:color="auto" w:frame="1"/>
        </w:rPr>
        <w:t>I вариант</w:t>
      </w:r>
    </w:p>
    <w:p w:rsidR="00E92AE9" w:rsidRPr="001A4D08" w:rsidRDefault="00E92AE9" w:rsidP="00E92AE9">
      <w:pPr>
        <w:shd w:val="clear" w:color="auto" w:fill="FFFFFF"/>
        <w:ind w:firstLine="300"/>
        <w:rPr>
          <w:color w:val="000000"/>
        </w:rPr>
      </w:pPr>
      <w:r w:rsidRPr="001A4D08">
        <w:rPr>
          <w:color w:val="181818"/>
          <w:bdr w:val="none" w:sz="0" w:space="0" w:color="auto" w:frame="1"/>
        </w:rPr>
        <w:t>1. Сделать морфологический разбор слова «задумчивостью» (4-е предложение 1-го абзаца).</w:t>
      </w:r>
    </w:p>
    <w:p w:rsidR="00E92AE9" w:rsidRPr="001A4D08" w:rsidRDefault="00E92AE9" w:rsidP="00E92AE9">
      <w:pPr>
        <w:shd w:val="clear" w:color="auto" w:fill="FFFFFF"/>
        <w:ind w:firstLine="300"/>
        <w:rPr>
          <w:color w:val="000000"/>
        </w:rPr>
      </w:pPr>
      <w:r w:rsidRPr="001A4D08">
        <w:rPr>
          <w:color w:val="181818"/>
          <w:bdr w:val="none" w:sz="0" w:space="0" w:color="auto" w:frame="1"/>
        </w:rPr>
        <w:t>2. Сделать синтаксический разбор первого предложения текста: «Как хорош лес на заре ранней осенью!»</w:t>
      </w:r>
    </w:p>
    <w:p w:rsidR="00E92AE9" w:rsidRPr="001A4D08" w:rsidRDefault="00E92AE9" w:rsidP="00E92AE9">
      <w:pPr>
        <w:shd w:val="clear" w:color="auto" w:fill="FFFFFF"/>
        <w:ind w:firstLine="300"/>
        <w:rPr>
          <w:color w:val="000000"/>
        </w:rPr>
      </w:pPr>
      <w:r w:rsidRPr="001A4D08">
        <w:rPr>
          <w:i/>
          <w:iCs/>
          <w:color w:val="181818"/>
          <w:bdr w:val="none" w:sz="0" w:space="0" w:color="auto" w:frame="1"/>
        </w:rPr>
        <w:t>II вариант</w:t>
      </w:r>
    </w:p>
    <w:p w:rsidR="00E92AE9" w:rsidRPr="001A4D08" w:rsidRDefault="00E92AE9" w:rsidP="00E92AE9">
      <w:pPr>
        <w:shd w:val="clear" w:color="auto" w:fill="FFFFFF"/>
        <w:ind w:firstLine="300"/>
        <w:rPr>
          <w:color w:val="000000"/>
        </w:rPr>
      </w:pPr>
      <w:r w:rsidRPr="001A4D08">
        <w:rPr>
          <w:color w:val="181818"/>
          <w:bdr w:val="none" w:sz="0" w:space="0" w:color="auto" w:frame="1"/>
        </w:rPr>
        <w:t>1. Сделать морфологический разбор слова «тепло» (5-е предложение 1-го абзаца).</w:t>
      </w:r>
    </w:p>
    <w:p w:rsidR="00E92AE9" w:rsidRPr="001A4D08" w:rsidRDefault="00E92AE9" w:rsidP="00E92AE9">
      <w:pPr>
        <w:shd w:val="clear" w:color="auto" w:fill="FFFFFF"/>
        <w:ind w:firstLine="300"/>
        <w:rPr>
          <w:color w:val="000000"/>
        </w:rPr>
      </w:pPr>
      <w:r w:rsidRPr="001A4D08">
        <w:rPr>
          <w:color w:val="181818"/>
          <w:bdr w:val="none" w:sz="0" w:space="0" w:color="auto" w:frame="1"/>
        </w:rPr>
        <w:t>2. Сделать синтаксический разбор третьего предложения текста: «Всюду ещё звучат птичьи голоса».</w:t>
      </w:r>
    </w:p>
    <w:p w:rsidR="00E92AE9" w:rsidRPr="001A4D08" w:rsidRDefault="00E92AE9" w:rsidP="00E92AE9">
      <w:pPr>
        <w:shd w:val="clear" w:color="auto" w:fill="FFFFFF"/>
        <w:rPr>
          <w:color w:val="000000"/>
        </w:rPr>
      </w:pPr>
      <w:r w:rsidRPr="001A4D08">
        <w:rPr>
          <w:color w:val="181818"/>
          <w:bdr w:val="none" w:sz="0" w:space="0" w:color="auto" w:frame="1"/>
        </w:rPr>
        <w:t> </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Диктант 4. Лисенята</w:t>
      </w:r>
    </w:p>
    <w:p w:rsidR="00E92AE9" w:rsidRPr="001A4D08" w:rsidRDefault="00E92AE9" w:rsidP="00E92AE9">
      <w:pPr>
        <w:shd w:val="clear" w:color="auto" w:fill="FFFFFF"/>
        <w:ind w:firstLine="300"/>
        <w:rPr>
          <w:color w:val="000000"/>
        </w:rPr>
      </w:pPr>
      <w:r w:rsidRPr="001A4D08">
        <w:rPr>
          <w:color w:val="181818"/>
          <w:bdr w:val="none" w:sz="0" w:space="0" w:color="auto" w:frame="1"/>
        </w:rPr>
        <w:t>Маленькая лисичка родилась в глубокой тесной норе. У лисички было четверо братцев и сестер. Все они были такие же жалкие, неуклюжие и слепые, как и она. Мать-лиса кормила их своим молоком и согревала своим телом: на ней была пушистая, мягкая шёрстка. Мать-лиса редко уходила из норы. Побежит поесть и опять придёт к детям. Тепло и хорошо было лисенятам в норе возле матери.</w:t>
      </w:r>
    </w:p>
    <w:p w:rsidR="00E92AE9" w:rsidRPr="001A4D08" w:rsidRDefault="00E92AE9" w:rsidP="00E92AE9">
      <w:pPr>
        <w:shd w:val="clear" w:color="auto" w:fill="FFFFFF"/>
        <w:ind w:firstLine="300"/>
        <w:rPr>
          <w:color w:val="000000"/>
        </w:rPr>
      </w:pPr>
      <w:r w:rsidRPr="001A4D08">
        <w:rPr>
          <w:color w:val="181818"/>
          <w:bdr w:val="none" w:sz="0" w:space="0" w:color="auto" w:frame="1"/>
        </w:rPr>
        <w:lastRenderedPageBreak/>
        <w:t>Через две недели у лисенят открылись глаза и начали прорезываться зубки.</w:t>
      </w:r>
    </w:p>
    <w:p w:rsidR="00E92AE9" w:rsidRPr="001A4D08" w:rsidRDefault="00E92AE9" w:rsidP="00E92AE9">
      <w:pPr>
        <w:shd w:val="clear" w:color="auto" w:fill="FFFFFF"/>
        <w:ind w:firstLine="300"/>
        <w:rPr>
          <w:color w:val="000000"/>
        </w:rPr>
      </w:pPr>
      <w:r w:rsidRPr="001A4D08">
        <w:rPr>
          <w:color w:val="181818"/>
          <w:bdr w:val="none" w:sz="0" w:space="0" w:color="auto" w:frame="1"/>
        </w:rPr>
        <w:t>Однажды мать взяла одну из лисичек за спинку зубами, вынесла из норы и осторожно положила на мягкую травку. Сначала свет солнца ослепил лисичку, но потом она посмотрела вокруг. Как хорошо! Травка мягкая, пушистая, цветочки жёлтенькие! Солнце согревало лисичку, ей было тепло и весело.</w:t>
      </w:r>
    </w:p>
    <w:p w:rsidR="00E92AE9" w:rsidRPr="001A4D08" w:rsidRDefault="00E92AE9" w:rsidP="00E92AE9">
      <w:pPr>
        <w:shd w:val="clear" w:color="auto" w:fill="FFFFFF"/>
        <w:ind w:firstLine="300"/>
        <w:rPr>
          <w:color w:val="000000"/>
        </w:rPr>
      </w:pPr>
      <w:r w:rsidRPr="001A4D08">
        <w:rPr>
          <w:color w:val="181818"/>
          <w:bdr w:val="none" w:sz="0" w:space="0" w:color="auto" w:frame="1"/>
        </w:rPr>
        <w:t>(116 слов)</w:t>
      </w:r>
    </w:p>
    <w:p w:rsidR="00E92AE9" w:rsidRPr="001A4D08" w:rsidRDefault="00E92AE9" w:rsidP="00E92AE9">
      <w:pPr>
        <w:shd w:val="clear" w:color="auto" w:fill="FFFFFF"/>
        <w:rPr>
          <w:color w:val="000000"/>
        </w:rPr>
      </w:pPr>
      <w:r w:rsidRPr="001A4D08">
        <w:rPr>
          <w:i/>
          <w:iCs/>
          <w:color w:val="393939"/>
          <w:bdr w:val="none" w:sz="0" w:space="0" w:color="auto" w:frame="1"/>
        </w:rPr>
        <w:t>(По А. Вострому)</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Грамматические задания</w:t>
      </w:r>
    </w:p>
    <w:p w:rsidR="00E92AE9" w:rsidRPr="001A4D08" w:rsidRDefault="00E92AE9" w:rsidP="00E92AE9">
      <w:pPr>
        <w:shd w:val="clear" w:color="auto" w:fill="FFFFFF"/>
        <w:ind w:firstLine="300"/>
        <w:rPr>
          <w:color w:val="000000"/>
        </w:rPr>
      </w:pPr>
      <w:r w:rsidRPr="001A4D08">
        <w:rPr>
          <w:i/>
          <w:iCs/>
          <w:color w:val="181818"/>
          <w:bdr w:val="none" w:sz="0" w:space="0" w:color="auto" w:frame="1"/>
        </w:rPr>
        <w:t>I вариант</w:t>
      </w:r>
    </w:p>
    <w:p w:rsidR="00E92AE9" w:rsidRPr="001A4D08" w:rsidRDefault="00E92AE9" w:rsidP="00E92AE9">
      <w:pPr>
        <w:shd w:val="clear" w:color="auto" w:fill="FFFFFF"/>
        <w:ind w:firstLine="300"/>
        <w:rPr>
          <w:color w:val="000000"/>
        </w:rPr>
      </w:pPr>
      <w:r w:rsidRPr="001A4D08">
        <w:rPr>
          <w:color w:val="181818"/>
          <w:bdr w:val="none" w:sz="0" w:space="0" w:color="auto" w:frame="1"/>
        </w:rPr>
        <w:t>1. Сделать морфологический разбор слова «кормила» (4-е предложение 1-го абзаца).</w:t>
      </w:r>
    </w:p>
    <w:p w:rsidR="00E92AE9" w:rsidRPr="001A4D08" w:rsidRDefault="00E92AE9" w:rsidP="00E92AE9">
      <w:pPr>
        <w:shd w:val="clear" w:color="auto" w:fill="FFFFFF"/>
        <w:ind w:firstLine="300"/>
        <w:rPr>
          <w:color w:val="000000"/>
        </w:rPr>
      </w:pPr>
      <w:r w:rsidRPr="001A4D08">
        <w:rPr>
          <w:color w:val="181818"/>
          <w:bdr w:val="none" w:sz="0" w:space="0" w:color="auto" w:frame="1"/>
        </w:rPr>
        <w:t>2. Сделать синтаксический разбор первого предложения третьего абзаца: «Однажды мать взяла одну из лисичек за спинку зубами, вынесла из норы и осторожно положила на мягкую травку».</w:t>
      </w:r>
    </w:p>
    <w:p w:rsidR="00E92AE9" w:rsidRPr="001A4D08" w:rsidRDefault="00E92AE9" w:rsidP="00E92AE9">
      <w:pPr>
        <w:shd w:val="clear" w:color="auto" w:fill="FFFFFF"/>
        <w:ind w:firstLine="300"/>
        <w:rPr>
          <w:color w:val="000000"/>
        </w:rPr>
      </w:pPr>
      <w:r w:rsidRPr="001A4D08">
        <w:rPr>
          <w:i/>
          <w:iCs/>
          <w:color w:val="181818"/>
          <w:bdr w:val="none" w:sz="0" w:space="0" w:color="auto" w:frame="1"/>
        </w:rPr>
        <w:t>II вариант</w:t>
      </w:r>
    </w:p>
    <w:p w:rsidR="00E92AE9" w:rsidRPr="001A4D08" w:rsidRDefault="00E92AE9" w:rsidP="00E92AE9">
      <w:pPr>
        <w:shd w:val="clear" w:color="auto" w:fill="FFFFFF"/>
        <w:ind w:firstLine="300"/>
        <w:rPr>
          <w:color w:val="000000"/>
        </w:rPr>
      </w:pPr>
      <w:r w:rsidRPr="001A4D08">
        <w:rPr>
          <w:color w:val="181818"/>
          <w:bdr w:val="none" w:sz="0" w:space="0" w:color="auto" w:frame="1"/>
        </w:rPr>
        <w:t>1. Сделать морфологический разбор слова «побежит» (6-е предложение 1-го абзаца).</w:t>
      </w:r>
    </w:p>
    <w:p w:rsidR="00E92AE9" w:rsidRPr="001A4D08" w:rsidRDefault="00E92AE9" w:rsidP="00E92AE9">
      <w:pPr>
        <w:shd w:val="clear" w:color="auto" w:fill="FFFFFF"/>
        <w:ind w:firstLine="300"/>
        <w:rPr>
          <w:color w:val="000000"/>
        </w:rPr>
      </w:pPr>
      <w:r w:rsidRPr="001A4D08">
        <w:rPr>
          <w:color w:val="181818"/>
          <w:bdr w:val="none" w:sz="0" w:space="0" w:color="auto" w:frame="1"/>
        </w:rPr>
        <w:t>2. Сделать синтаксический разбор четвертого предложения третьего абзаца: «Травка мягкая, пушистая, цветочки жёлтенькие!».</w:t>
      </w:r>
    </w:p>
    <w:p w:rsidR="00E92AE9" w:rsidRPr="001A4D08" w:rsidRDefault="00E92AE9" w:rsidP="00E92AE9">
      <w:pPr>
        <w:shd w:val="clear" w:color="auto" w:fill="FFFFFF"/>
        <w:rPr>
          <w:color w:val="000000"/>
        </w:rPr>
      </w:pPr>
      <w:r w:rsidRPr="001A4D08">
        <w:rPr>
          <w:color w:val="181818"/>
          <w:bdr w:val="none" w:sz="0" w:space="0" w:color="auto" w:frame="1"/>
        </w:rPr>
        <w:t> </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Диктант 5. Роза</w:t>
      </w:r>
    </w:p>
    <w:p w:rsidR="00E92AE9" w:rsidRPr="001A4D08" w:rsidRDefault="00E92AE9" w:rsidP="00E92AE9">
      <w:pPr>
        <w:shd w:val="clear" w:color="auto" w:fill="FFFFFF"/>
        <w:ind w:firstLine="300"/>
        <w:rPr>
          <w:color w:val="000000"/>
        </w:rPr>
      </w:pPr>
      <w:r w:rsidRPr="001A4D08">
        <w:rPr>
          <w:color w:val="181818"/>
          <w:bdr w:val="none" w:sz="0" w:space="0" w:color="auto" w:frame="1"/>
        </w:rPr>
        <w:t>Розовый куст, на котором расцвела роза, рос в небольшом полукруглом цветнике перед деревенским домом. Цветник был очень запущен. Сорные травы густо разрослись по старым, вросшим в землю клумбам и по дорожкам, которые давно уже никто не чистил и не посыпал песком. Деревянная решётка совсем облезла, рассохлась и развалилась; пики растащили для игр в солдаты деревенские мальчики. Крапива занимала целый угол цветника; она служила фоном для нежного и роскошного бледного цветка розы.</w:t>
      </w:r>
    </w:p>
    <w:p w:rsidR="00E92AE9" w:rsidRPr="001A4D08" w:rsidRDefault="00E92AE9" w:rsidP="00E92AE9">
      <w:pPr>
        <w:shd w:val="clear" w:color="auto" w:fill="FFFFFF"/>
        <w:ind w:firstLine="300"/>
        <w:rPr>
          <w:color w:val="000000"/>
        </w:rPr>
      </w:pPr>
      <w:r w:rsidRPr="001A4D08">
        <w:rPr>
          <w:color w:val="181818"/>
          <w:bdr w:val="none" w:sz="0" w:space="0" w:color="auto" w:frame="1"/>
        </w:rPr>
        <w:t>Она распустилась в хорошее майское утро. Когда она раскрывала свои лепестки, утренняя роса оставила на них несколько чистых, прозрачных слезинок. Роза точно плакала. Но вокруг неё всё было так хорошо, так чисто и ясно в это прекрасное утро.</w:t>
      </w:r>
    </w:p>
    <w:p w:rsidR="00E92AE9" w:rsidRPr="001A4D08" w:rsidRDefault="00E92AE9" w:rsidP="00E92AE9">
      <w:pPr>
        <w:shd w:val="clear" w:color="auto" w:fill="FFFFFF"/>
        <w:ind w:firstLine="300"/>
        <w:rPr>
          <w:color w:val="000000"/>
        </w:rPr>
      </w:pPr>
      <w:r w:rsidRPr="001A4D08">
        <w:rPr>
          <w:color w:val="181818"/>
          <w:bdr w:val="none" w:sz="0" w:space="0" w:color="auto" w:frame="1"/>
        </w:rPr>
        <w:t>(109 слов)</w:t>
      </w:r>
    </w:p>
    <w:p w:rsidR="00E92AE9" w:rsidRPr="001A4D08" w:rsidRDefault="00E92AE9" w:rsidP="00E92AE9">
      <w:pPr>
        <w:shd w:val="clear" w:color="auto" w:fill="FFFFFF"/>
        <w:rPr>
          <w:color w:val="000000"/>
        </w:rPr>
      </w:pPr>
      <w:r w:rsidRPr="001A4D08">
        <w:rPr>
          <w:i/>
          <w:iCs/>
          <w:color w:val="393939"/>
          <w:bdr w:val="none" w:sz="0" w:space="0" w:color="auto" w:frame="1"/>
        </w:rPr>
        <w:t>(По Н. Гаршину)</w:t>
      </w:r>
    </w:p>
    <w:p w:rsidR="00E92AE9" w:rsidRPr="001A4D08" w:rsidRDefault="00E92AE9" w:rsidP="00E92AE9">
      <w:pPr>
        <w:shd w:val="clear" w:color="auto" w:fill="FFFFFF"/>
        <w:ind w:firstLine="300"/>
        <w:rPr>
          <w:color w:val="000000"/>
        </w:rPr>
      </w:pPr>
      <w:r w:rsidRPr="001A4D08">
        <w:rPr>
          <w:b/>
          <w:bCs/>
          <w:color w:val="181818"/>
          <w:bdr w:val="none" w:sz="0" w:space="0" w:color="auto" w:frame="1"/>
        </w:rPr>
        <w:t>Грамматические задания</w:t>
      </w:r>
    </w:p>
    <w:p w:rsidR="00E92AE9" w:rsidRPr="001A4D08" w:rsidRDefault="00E92AE9" w:rsidP="00E92AE9">
      <w:pPr>
        <w:shd w:val="clear" w:color="auto" w:fill="FFFFFF"/>
        <w:ind w:firstLine="300"/>
        <w:rPr>
          <w:color w:val="000000"/>
        </w:rPr>
      </w:pPr>
      <w:r w:rsidRPr="001A4D08">
        <w:rPr>
          <w:i/>
          <w:iCs/>
          <w:color w:val="181818"/>
          <w:bdr w:val="none" w:sz="0" w:space="0" w:color="auto" w:frame="1"/>
        </w:rPr>
        <w:t>I вариант</w:t>
      </w:r>
    </w:p>
    <w:p w:rsidR="00E92AE9" w:rsidRPr="001A4D08" w:rsidRDefault="00E92AE9" w:rsidP="00E92AE9">
      <w:pPr>
        <w:shd w:val="clear" w:color="auto" w:fill="FFFFFF"/>
        <w:ind w:firstLine="300"/>
        <w:rPr>
          <w:color w:val="000000"/>
        </w:rPr>
      </w:pPr>
      <w:r w:rsidRPr="001A4D08">
        <w:rPr>
          <w:color w:val="181818"/>
          <w:bdr w:val="none" w:sz="0" w:space="0" w:color="auto" w:frame="1"/>
        </w:rPr>
        <w:t>1. Сделать фонетический разбор слова «дорожкам» (3-е предложение 1-го абзаца).</w:t>
      </w:r>
    </w:p>
    <w:p w:rsidR="00E92AE9" w:rsidRPr="001A4D08" w:rsidRDefault="00E92AE9" w:rsidP="00E92AE9">
      <w:pPr>
        <w:shd w:val="clear" w:color="auto" w:fill="FFFFFF"/>
        <w:ind w:firstLine="300"/>
        <w:rPr>
          <w:color w:val="000000"/>
        </w:rPr>
      </w:pPr>
      <w:r w:rsidRPr="001A4D08">
        <w:rPr>
          <w:color w:val="181818"/>
          <w:bdr w:val="none" w:sz="0" w:space="0" w:color="auto" w:frame="1"/>
        </w:rPr>
        <w:t>2. Сделать синтаксический разбор четвёртого предложения текста: «Деревянная решётка совсем облезла, рассохлась и развалилась; пики растащили для игр в солдаты деревенские мальчики».</w:t>
      </w:r>
    </w:p>
    <w:p w:rsidR="00E92AE9" w:rsidRPr="001A4D08" w:rsidRDefault="00E92AE9" w:rsidP="00E92AE9">
      <w:pPr>
        <w:shd w:val="clear" w:color="auto" w:fill="FFFFFF"/>
        <w:ind w:firstLine="300"/>
        <w:rPr>
          <w:color w:val="000000"/>
        </w:rPr>
      </w:pPr>
      <w:r w:rsidRPr="001A4D08">
        <w:rPr>
          <w:i/>
          <w:iCs/>
          <w:color w:val="181818"/>
          <w:bdr w:val="none" w:sz="0" w:space="0" w:color="auto" w:frame="1"/>
        </w:rPr>
        <w:t>II вариант</w:t>
      </w:r>
    </w:p>
    <w:p w:rsidR="00E92AE9" w:rsidRPr="001A4D08" w:rsidRDefault="00E92AE9" w:rsidP="00E92AE9">
      <w:pPr>
        <w:shd w:val="clear" w:color="auto" w:fill="FFFFFF"/>
        <w:ind w:firstLine="300"/>
        <w:rPr>
          <w:color w:val="000000"/>
        </w:rPr>
      </w:pPr>
      <w:r w:rsidRPr="001A4D08">
        <w:rPr>
          <w:color w:val="181818"/>
          <w:bdr w:val="none" w:sz="0" w:space="0" w:color="auto" w:frame="1"/>
        </w:rPr>
        <w:t>1. Сделать фонетический разбор слова «решётка» (4-е предложение 1-го абзаца).</w:t>
      </w:r>
    </w:p>
    <w:p w:rsidR="00E92AE9" w:rsidRPr="001A4D08" w:rsidRDefault="00E92AE9" w:rsidP="00E92AE9">
      <w:pPr>
        <w:shd w:val="clear" w:color="auto" w:fill="FFFFFF"/>
        <w:ind w:firstLine="300"/>
        <w:rPr>
          <w:color w:val="181818"/>
          <w:bdr w:val="none" w:sz="0" w:space="0" w:color="auto" w:frame="1"/>
        </w:rPr>
      </w:pPr>
      <w:r w:rsidRPr="001A4D08">
        <w:rPr>
          <w:color w:val="181818"/>
          <w:bdr w:val="none" w:sz="0" w:space="0" w:color="auto" w:frame="1"/>
        </w:rPr>
        <w:lastRenderedPageBreak/>
        <w:t>2. Сделать синтаксический разбор второго предложения второго абзаца: «Когда она раскрывала свои лепестки, утренняя роса оставила на них несколько чистых, прозрачных слезинок»</w:t>
      </w:r>
    </w:p>
    <w:p w:rsidR="00E92AE9" w:rsidRPr="001A4D08" w:rsidRDefault="00E92AE9" w:rsidP="00E92AE9">
      <w:pPr>
        <w:shd w:val="clear" w:color="auto" w:fill="FFFFFF"/>
        <w:ind w:firstLine="300"/>
        <w:rPr>
          <w:color w:val="181818"/>
          <w:bdr w:val="none" w:sz="0" w:space="0" w:color="auto" w:frame="1"/>
        </w:rPr>
      </w:pPr>
    </w:p>
    <w:p w:rsidR="00E92AE9" w:rsidRPr="001A4D08" w:rsidRDefault="00E92AE9" w:rsidP="00E92AE9">
      <w:pPr>
        <w:jc w:val="center"/>
        <w:rPr>
          <w:b/>
        </w:rPr>
      </w:pPr>
      <w:r w:rsidRPr="001A4D08">
        <w:rPr>
          <w:b/>
        </w:rPr>
        <w:t>ВХОДНАЯ ДИАГНОСТИКА</w:t>
      </w:r>
    </w:p>
    <w:p w:rsidR="00E92AE9" w:rsidRPr="001A4D08" w:rsidRDefault="00E92AE9" w:rsidP="00E92AE9">
      <w:pPr>
        <w:jc w:val="center"/>
        <w:rPr>
          <w:b/>
        </w:rPr>
      </w:pPr>
      <w:r w:rsidRPr="001A4D08">
        <w:rPr>
          <w:b/>
        </w:rPr>
        <w:t>Вариант 1</w:t>
      </w:r>
    </w:p>
    <w:p w:rsidR="00E92AE9" w:rsidRPr="001A4D08" w:rsidRDefault="00E92AE9" w:rsidP="00E92AE9">
      <w:pPr>
        <w:rPr>
          <w:b/>
        </w:rPr>
      </w:pPr>
      <w:r w:rsidRPr="001A4D08">
        <w:rPr>
          <w:b/>
        </w:rPr>
        <w:t xml:space="preserve">1. Какое из данных слов является существительным?  </w:t>
      </w:r>
      <w:r w:rsidRPr="001A4D08">
        <w:rPr>
          <w:b/>
        </w:rPr>
        <w:tab/>
      </w:r>
      <w:r w:rsidRPr="001A4D08">
        <w:rPr>
          <w:b/>
        </w:rPr>
        <w:tab/>
      </w:r>
      <w:r w:rsidRPr="001A4D08">
        <w:rPr>
          <w:b/>
        </w:rPr>
        <w:tab/>
      </w:r>
    </w:p>
    <w:p w:rsidR="00E92AE9" w:rsidRPr="001A4D08" w:rsidRDefault="00E92AE9" w:rsidP="00E92AE9">
      <w:pPr>
        <w:sectPr w:rsidR="00E92AE9" w:rsidRPr="001A4D08" w:rsidSect="00CC7D2C">
          <w:pgSz w:w="16838" w:h="11906" w:orient="landscape"/>
          <w:pgMar w:top="1800" w:right="1440" w:bottom="1440" w:left="1440" w:header="709" w:footer="709" w:gutter="0"/>
          <w:cols w:space="720"/>
        </w:sectPr>
      </w:pPr>
    </w:p>
    <w:p w:rsidR="00E92AE9" w:rsidRPr="001A4D08" w:rsidRDefault="00E92AE9" w:rsidP="00E92AE9">
      <w:r w:rsidRPr="001A4D08">
        <w:lastRenderedPageBreak/>
        <w:t>а) у них;</w:t>
      </w:r>
    </w:p>
    <w:p w:rsidR="00E92AE9" w:rsidRPr="001A4D08" w:rsidRDefault="00E92AE9" w:rsidP="00E92AE9">
      <w:r w:rsidRPr="001A4D08">
        <w:lastRenderedPageBreak/>
        <w:t xml:space="preserve">б) синий; </w:t>
      </w:r>
    </w:p>
    <w:p w:rsidR="00E92AE9" w:rsidRPr="001A4D08" w:rsidRDefault="00E92AE9" w:rsidP="00E92AE9">
      <w:r w:rsidRPr="001A4D08">
        <w:lastRenderedPageBreak/>
        <w:t>в) плавание;</w:t>
      </w:r>
    </w:p>
    <w:p w:rsidR="00E92AE9" w:rsidRPr="001A4D08" w:rsidRDefault="00E92AE9" w:rsidP="00E92AE9">
      <w:r w:rsidRPr="001A4D08">
        <w:lastRenderedPageBreak/>
        <w:t>г) захлопнуть.</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4" w:space="709"/>
        </w:sectPr>
      </w:pPr>
    </w:p>
    <w:p w:rsidR="00E92AE9" w:rsidRPr="001A4D08" w:rsidRDefault="00E92AE9" w:rsidP="00E92AE9">
      <w:r w:rsidRPr="001A4D08">
        <w:rPr>
          <w:b/>
        </w:rPr>
        <w:lastRenderedPageBreak/>
        <w:t>2.Укажите существительное 2 склонения</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r w:rsidRPr="001A4D08">
        <w:lastRenderedPageBreak/>
        <w:t>а) на ветви;</w:t>
      </w:r>
    </w:p>
    <w:p w:rsidR="00E92AE9" w:rsidRPr="001A4D08" w:rsidRDefault="00E92AE9" w:rsidP="00E92AE9">
      <w:r w:rsidRPr="001A4D08">
        <w:lastRenderedPageBreak/>
        <w:t>б) на сетке;</w:t>
      </w:r>
    </w:p>
    <w:p w:rsidR="00E92AE9" w:rsidRPr="001A4D08" w:rsidRDefault="00E92AE9" w:rsidP="00E92AE9">
      <w:r w:rsidRPr="001A4D08">
        <w:lastRenderedPageBreak/>
        <w:t>в) на лебеде;</w:t>
      </w:r>
    </w:p>
    <w:p w:rsidR="00E92AE9" w:rsidRPr="001A4D08" w:rsidRDefault="00E92AE9" w:rsidP="00E92AE9">
      <w:r w:rsidRPr="001A4D08">
        <w:lastRenderedPageBreak/>
        <w:t>г) на мебели.</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4" w:space="709"/>
        </w:sectPr>
      </w:pPr>
    </w:p>
    <w:p w:rsidR="00E92AE9" w:rsidRPr="001A4D08" w:rsidRDefault="00E92AE9" w:rsidP="00E92AE9">
      <w:r w:rsidRPr="001A4D08">
        <w:rPr>
          <w:b/>
        </w:rPr>
        <w:lastRenderedPageBreak/>
        <w:t>3. Укажите глагол будущего времени:</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r w:rsidRPr="001A4D08">
        <w:lastRenderedPageBreak/>
        <w:t>а) услышишь;</w:t>
      </w:r>
    </w:p>
    <w:p w:rsidR="00E92AE9" w:rsidRPr="001A4D08" w:rsidRDefault="00E92AE9" w:rsidP="00E92AE9">
      <w:r w:rsidRPr="001A4D08">
        <w:lastRenderedPageBreak/>
        <w:t>б) поставить;</w:t>
      </w:r>
    </w:p>
    <w:p w:rsidR="00E92AE9" w:rsidRPr="001A4D08" w:rsidRDefault="00E92AE9" w:rsidP="00E92AE9">
      <w:r w:rsidRPr="001A4D08">
        <w:lastRenderedPageBreak/>
        <w:t>в) решаешь;</w:t>
      </w:r>
    </w:p>
    <w:p w:rsidR="00E92AE9" w:rsidRPr="001A4D08" w:rsidRDefault="00E92AE9" w:rsidP="00E92AE9">
      <w:r w:rsidRPr="001A4D08">
        <w:lastRenderedPageBreak/>
        <w:t>г) просвистела</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num="4" w:space="709"/>
        </w:sectPr>
      </w:pPr>
    </w:p>
    <w:p w:rsidR="00E92AE9" w:rsidRPr="001A4D08" w:rsidRDefault="00E92AE9" w:rsidP="00E92AE9">
      <w:pPr>
        <w:rPr>
          <w:b/>
        </w:rPr>
      </w:pPr>
      <w:r w:rsidRPr="001A4D08">
        <w:rPr>
          <w:b/>
        </w:rPr>
        <w:lastRenderedPageBreak/>
        <w:t>4.Найдите глаголы 2 спряжения:</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2" w:space="708"/>
        </w:sectPr>
      </w:pPr>
    </w:p>
    <w:p w:rsidR="00E92AE9" w:rsidRPr="001A4D08" w:rsidRDefault="00E92AE9" w:rsidP="00E92AE9">
      <w:r w:rsidRPr="001A4D08">
        <w:lastRenderedPageBreak/>
        <w:t>а) унести;</w:t>
      </w:r>
    </w:p>
    <w:p w:rsidR="00E92AE9" w:rsidRPr="001A4D08" w:rsidRDefault="00E92AE9" w:rsidP="00E92AE9">
      <w:r w:rsidRPr="001A4D08">
        <w:lastRenderedPageBreak/>
        <w:t>б) кричать;</w:t>
      </w:r>
    </w:p>
    <w:p w:rsidR="00E92AE9" w:rsidRPr="001A4D08" w:rsidRDefault="00E92AE9" w:rsidP="00E92AE9">
      <w:r w:rsidRPr="001A4D08">
        <w:lastRenderedPageBreak/>
        <w:t>в) обидеть;</w:t>
      </w:r>
    </w:p>
    <w:p w:rsidR="00E92AE9" w:rsidRPr="001A4D08" w:rsidRDefault="00E92AE9" w:rsidP="00E92AE9">
      <w:r w:rsidRPr="001A4D08">
        <w:lastRenderedPageBreak/>
        <w:t>г) охранять.</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4" w:space="709"/>
        </w:sectPr>
      </w:pPr>
    </w:p>
    <w:p w:rsidR="00E92AE9" w:rsidRPr="001A4D08" w:rsidRDefault="00E92AE9" w:rsidP="00E92AE9">
      <w:r w:rsidRPr="001A4D08">
        <w:rPr>
          <w:b/>
        </w:rPr>
        <w:lastRenderedPageBreak/>
        <w:t>5.В каком слове пишется проверяемая безударная гласная буква а:</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r w:rsidRPr="001A4D08">
        <w:lastRenderedPageBreak/>
        <w:t>а) м…ляр;</w:t>
      </w:r>
    </w:p>
    <w:p w:rsidR="00E92AE9" w:rsidRPr="001A4D08" w:rsidRDefault="00E92AE9" w:rsidP="00E92AE9">
      <w:r w:rsidRPr="001A4D08">
        <w:lastRenderedPageBreak/>
        <w:t>б) зап…х;</w:t>
      </w:r>
    </w:p>
    <w:p w:rsidR="00E92AE9" w:rsidRPr="001A4D08" w:rsidRDefault="00E92AE9" w:rsidP="00E92AE9">
      <w:r w:rsidRPr="001A4D08">
        <w:lastRenderedPageBreak/>
        <w:t>в) к…пуста;</w:t>
      </w:r>
    </w:p>
    <w:p w:rsidR="00E92AE9" w:rsidRPr="001A4D08" w:rsidRDefault="00E92AE9" w:rsidP="00E92AE9">
      <w:r w:rsidRPr="001A4D08">
        <w:lastRenderedPageBreak/>
        <w:t>г) м…ршрут.</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4" w:space="709"/>
        </w:sectPr>
      </w:pPr>
    </w:p>
    <w:p w:rsidR="00E92AE9" w:rsidRPr="001A4D08" w:rsidRDefault="00E92AE9" w:rsidP="00E92AE9">
      <w:r w:rsidRPr="001A4D08">
        <w:rPr>
          <w:b/>
        </w:rPr>
        <w:lastRenderedPageBreak/>
        <w:t>6.Найдите слово с разделительным твердым знаком:</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r w:rsidRPr="001A4D08">
        <w:lastRenderedPageBreak/>
        <w:t>а) капел…ю;</w:t>
      </w:r>
    </w:p>
    <w:p w:rsidR="00E92AE9" w:rsidRPr="001A4D08" w:rsidRDefault="00E92AE9" w:rsidP="00E92AE9">
      <w:r w:rsidRPr="001A4D08">
        <w:lastRenderedPageBreak/>
        <w:t>б) рыс…ю;</w:t>
      </w:r>
    </w:p>
    <w:p w:rsidR="00E92AE9" w:rsidRPr="001A4D08" w:rsidRDefault="00E92AE9" w:rsidP="00E92AE9">
      <w:r w:rsidRPr="001A4D08">
        <w:lastRenderedPageBreak/>
        <w:t xml:space="preserve"> в) под…ехать; </w:t>
      </w:r>
    </w:p>
    <w:p w:rsidR="00E92AE9" w:rsidRPr="001A4D08" w:rsidRDefault="00E92AE9" w:rsidP="00E92AE9">
      <w:r w:rsidRPr="001A4D08">
        <w:lastRenderedPageBreak/>
        <w:t xml:space="preserve"> г) в…южная.</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4" w:space="709"/>
        </w:sectPr>
      </w:pPr>
    </w:p>
    <w:p w:rsidR="00E92AE9" w:rsidRPr="001A4D08" w:rsidRDefault="00E92AE9" w:rsidP="00E92AE9">
      <w:r w:rsidRPr="001A4D08">
        <w:rPr>
          <w:b/>
        </w:rPr>
        <w:lastRenderedPageBreak/>
        <w:t>7.В каком слове количество букв и звуков совпадает?</w:t>
      </w:r>
      <w:r w:rsidRPr="001A4D08">
        <w:t xml:space="preserve">    </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r w:rsidRPr="001A4D08">
        <w:lastRenderedPageBreak/>
        <w:t xml:space="preserve"> а) ёлка;</w:t>
      </w:r>
    </w:p>
    <w:p w:rsidR="00E92AE9" w:rsidRPr="001A4D08" w:rsidRDefault="00E92AE9" w:rsidP="00E92AE9">
      <w:r w:rsidRPr="001A4D08">
        <w:lastRenderedPageBreak/>
        <w:t xml:space="preserve"> б) маяк;</w:t>
      </w:r>
    </w:p>
    <w:p w:rsidR="00E92AE9" w:rsidRPr="001A4D08" w:rsidRDefault="00E92AE9" w:rsidP="00E92AE9">
      <w:r w:rsidRPr="001A4D08">
        <w:lastRenderedPageBreak/>
        <w:t xml:space="preserve"> в) семья;</w:t>
      </w:r>
    </w:p>
    <w:p w:rsidR="00E92AE9" w:rsidRPr="001A4D08" w:rsidRDefault="00E92AE9" w:rsidP="00E92AE9">
      <w:r w:rsidRPr="001A4D08">
        <w:lastRenderedPageBreak/>
        <w:t xml:space="preserve"> г) рожь.</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4" w:space="709"/>
        </w:sectPr>
      </w:pPr>
    </w:p>
    <w:p w:rsidR="00E92AE9" w:rsidRPr="001A4D08" w:rsidRDefault="00E92AE9" w:rsidP="00E92AE9">
      <w:r w:rsidRPr="001A4D08">
        <w:rPr>
          <w:b/>
        </w:rPr>
        <w:lastRenderedPageBreak/>
        <w:t>8.Укажите слова с приставкой:</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r w:rsidRPr="001A4D08">
        <w:lastRenderedPageBreak/>
        <w:t>а) погода;</w:t>
      </w:r>
    </w:p>
    <w:p w:rsidR="00E92AE9" w:rsidRPr="001A4D08" w:rsidRDefault="00E92AE9" w:rsidP="00E92AE9">
      <w:r w:rsidRPr="001A4D08">
        <w:lastRenderedPageBreak/>
        <w:t>б) побежать;</w:t>
      </w:r>
    </w:p>
    <w:p w:rsidR="00E92AE9" w:rsidRPr="001A4D08" w:rsidRDefault="00E92AE9" w:rsidP="00E92AE9">
      <w:r w:rsidRPr="001A4D08">
        <w:lastRenderedPageBreak/>
        <w:t>в) удивляться;</w:t>
      </w:r>
    </w:p>
    <w:p w:rsidR="00E92AE9" w:rsidRPr="001A4D08" w:rsidRDefault="00E92AE9" w:rsidP="00E92AE9">
      <w:r w:rsidRPr="001A4D08">
        <w:lastRenderedPageBreak/>
        <w:t>г) уголь</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num="4" w:space="709"/>
        </w:sectPr>
      </w:pPr>
    </w:p>
    <w:p w:rsidR="00E92AE9" w:rsidRPr="001A4D08" w:rsidRDefault="00E92AE9" w:rsidP="00E92AE9">
      <w:pPr>
        <w:rPr>
          <w:b/>
        </w:rPr>
      </w:pPr>
      <w:r w:rsidRPr="001A4D08">
        <w:rPr>
          <w:b/>
        </w:rPr>
        <w:lastRenderedPageBreak/>
        <w:t>9.Укажите слово, строение которого соответствует схеме:</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r w:rsidRPr="001A4D08">
        <w:lastRenderedPageBreak/>
        <w:t>Приставка/корень/суффикс/окончание.</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r w:rsidRPr="001A4D08">
        <w:lastRenderedPageBreak/>
        <w:t>а) приносила;</w:t>
      </w:r>
    </w:p>
    <w:p w:rsidR="00E92AE9" w:rsidRPr="001A4D08" w:rsidRDefault="00E92AE9" w:rsidP="00E92AE9">
      <w:r w:rsidRPr="001A4D08">
        <w:lastRenderedPageBreak/>
        <w:t>б) перевоза;</w:t>
      </w:r>
    </w:p>
    <w:p w:rsidR="00E92AE9" w:rsidRPr="001A4D08" w:rsidRDefault="00E92AE9" w:rsidP="00E92AE9">
      <w:r w:rsidRPr="001A4D08">
        <w:lastRenderedPageBreak/>
        <w:t>в) дошкольник;</w:t>
      </w:r>
    </w:p>
    <w:p w:rsidR="00E92AE9" w:rsidRPr="001A4D08" w:rsidRDefault="00E92AE9" w:rsidP="00E92AE9">
      <w:r w:rsidRPr="001A4D08">
        <w:lastRenderedPageBreak/>
        <w:t xml:space="preserve"> г) увидела.</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4" w:space="709"/>
        </w:sectPr>
      </w:pPr>
    </w:p>
    <w:p w:rsidR="00E92AE9" w:rsidRPr="001A4D08" w:rsidRDefault="00E92AE9" w:rsidP="00E92AE9">
      <w:r w:rsidRPr="001A4D08">
        <w:rPr>
          <w:b/>
        </w:rPr>
        <w:lastRenderedPageBreak/>
        <w:t>10.Какие слова в данном предложении являются подлежащим и сказуемым?</w:t>
      </w:r>
    </w:p>
    <w:p w:rsidR="00E92AE9" w:rsidRPr="001A4D08" w:rsidRDefault="00E92AE9" w:rsidP="00E92AE9">
      <w:r w:rsidRPr="001A4D08">
        <w:t xml:space="preserve">     Солнце поднималось и освещало верхушки деревьев.</w:t>
      </w:r>
    </w:p>
    <w:p w:rsidR="00E92AE9" w:rsidRPr="001A4D08" w:rsidRDefault="00E92AE9" w:rsidP="00E92AE9">
      <w:r w:rsidRPr="001A4D08">
        <w:t>а) освещало верхушки;</w:t>
      </w:r>
    </w:p>
    <w:p w:rsidR="00E92AE9" w:rsidRPr="001A4D08" w:rsidRDefault="00E92AE9" w:rsidP="00E92AE9">
      <w:r w:rsidRPr="001A4D08">
        <w:t>б) солнце поднималось и освещало.</w:t>
      </w:r>
    </w:p>
    <w:p w:rsidR="00E92AE9" w:rsidRPr="001A4D08" w:rsidRDefault="00E92AE9" w:rsidP="00E92AE9">
      <w:r w:rsidRPr="001A4D08">
        <w:t xml:space="preserve">                   </w:t>
      </w:r>
    </w:p>
    <w:p w:rsidR="00E92AE9" w:rsidRPr="001A4D08" w:rsidRDefault="00E92AE9" w:rsidP="00E92AE9">
      <w:pPr>
        <w:jc w:val="center"/>
        <w:rPr>
          <w:b/>
        </w:rPr>
      </w:pPr>
      <w:r w:rsidRPr="001A4D08">
        <w:rPr>
          <w:b/>
        </w:rPr>
        <w:t>Вариант 2</w:t>
      </w:r>
    </w:p>
    <w:p w:rsidR="00E92AE9" w:rsidRPr="001A4D08" w:rsidRDefault="00E92AE9" w:rsidP="00E92AE9">
      <w:pPr>
        <w:rPr>
          <w:b/>
        </w:rPr>
      </w:pPr>
      <w:r w:rsidRPr="001A4D08">
        <w:rPr>
          <w:b/>
        </w:rPr>
        <w:t>1.Какое из данных слов является именем существительным?</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pPr>
        <w:rPr>
          <w:b/>
        </w:rPr>
      </w:pPr>
      <w:r w:rsidRPr="001A4D08">
        <w:lastRenderedPageBreak/>
        <w:t>а) читал;</w:t>
      </w:r>
    </w:p>
    <w:p w:rsidR="00E92AE9" w:rsidRPr="001A4D08" w:rsidRDefault="00E92AE9" w:rsidP="00E92AE9">
      <w:r w:rsidRPr="001A4D08">
        <w:lastRenderedPageBreak/>
        <w:t>б) известие;</w:t>
      </w:r>
    </w:p>
    <w:p w:rsidR="00E92AE9" w:rsidRPr="001A4D08" w:rsidRDefault="00E92AE9" w:rsidP="00E92AE9">
      <w:r w:rsidRPr="001A4D08">
        <w:lastRenderedPageBreak/>
        <w:t>в) меня;</w:t>
      </w:r>
    </w:p>
    <w:p w:rsidR="00E92AE9" w:rsidRPr="001A4D08" w:rsidRDefault="00E92AE9" w:rsidP="00E92AE9">
      <w:r w:rsidRPr="001A4D08">
        <w:lastRenderedPageBreak/>
        <w:t>г) красный.</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4" w:space="709"/>
        </w:sectPr>
      </w:pPr>
    </w:p>
    <w:p w:rsidR="00E92AE9" w:rsidRPr="001A4D08" w:rsidRDefault="00E92AE9" w:rsidP="00E92AE9">
      <w:pPr>
        <w:rPr>
          <w:b/>
        </w:rPr>
      </w:pPr>
      <w:r w:rsidRPr="001A4D08">
        <w:rPr>
          <w:b/>
        </w:rPr>
        <w:lastRenderedPageBreak/>
        <w:t>2.Укажите существительное 3 склонения:</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pPr>
        <w:rPr>
          <w:b/>
        </w:rPr>
      </w:pPr>
      <w:r w:rsidRPr="001A4D08">
        <w:lastRenderedPageBreak/>
        <w:t>а) пень;</w:t>
      </w:r>
    </w:p>
    <w:p w:rsidR="00E92AE9" w:rsidRPr="001A4D08" w:rsidRDefault="00E92AE9" w:rsidP="00E92AE9">
      <w:r w:rsidRPr="001A4D08">
        <w:lastRenderedPageBreak/>
        <w:t>б) фонарь;</w:t>
      </w:r>
    </w:p>
    <w:p w:rsidR="00E92AE9" w:rsidRPr="001A4D08" w:rsidRDefault="00E92AE9" w:rsidP="00E92AE9">
      <w:r w:rsidRPr="001A4D08">
        <w:lastRenderedPageBreak/>
        <w:t>в) тень;</w:t>
      </w:r>
    </w:p>
    <w:p w:rsidR="00E92AE9" w:rsidRPr="001A4D08" w:rsidRDefault="00E92AE9" w:rsidP="00E92AE9">
      <w:r w:rsidRPr="001A4D08">
        <w:lastRenderedPageBreak/>
        <w:t>г) слесарь.</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4" w:space="709"/>
        </w:sectPr>
      </w:pPr>
    </w:p>
    <w:p w:rsidR="00E92AE9" w:rsidRPr="001A4D08" w:rsidRDefault="00E92AE9" w:rsidP="00E92AE9">
      <w:pPr>
        <w:rPr>
          <w:b/>
        </w:rPr>
      </w:pPr>
      <w:r w:rsidRPr="001A4D08">
        <w:rPr>
          <w:b/>
        </w:rPr>
        <w:lastRenderedPageBreak/>
        <w:t>3.Найдите глагол прошедшего времени:</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r w:rsidRPr="001A4D08">
        <w:lastRenderedPageBreak/>
        <w:t>а) сеешь;</w:t>
      </w:r>
    </w:p>
    <w:p w:rsidR="00E92AE9" w:rsidRPr="001A4D08" w:rsidRDefault="00E92AE9" w:rsidP="00E92AE9">
      <w:r w:rsidRPr="001A4D08">
        <w:lastRenderedPageBreak/>
        <w:t>б) вырастут;</w:t>
      </w:r>
    </w:p>
    <w:p w:rsidR="00E92AE9" w:rsidRPr="001A4D08" w:rsidRDefault="00E92AE9" w:rsidP="00E92AE9">
      <w:r w:rsidRPr="001A4D08">
        <w:lastRenderedPageBreak/>
        <w:t>в) испечь;</w:t>
      </w:r>
    </w:p>
    <w:p w:rsidR="00E92AE9" w:rsidRPr="001A4D08" w:rsidRDefault="00E92AE9" w:rsidP="00E92AE9">
      <w:r w:rsidRPr="001A4D08">
        <w:lastRenderedPageBreak/>
        <w:t>г) собрали.</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4" w:space="709"/>
        </w:sectPr>
      </w:pPr>
    </w:p>
    <w:p w:rsidR="00E92AE9" w:rsidRPr="001A4D08" w:rsidRDefault="00E92AE9" w:rsidP="00E92AE9">
      <w:pPr>
        <w:rPr>
          <w:b/>
        </w:rPr>
      </w:pPr>
      <w:r w:rsidRPr="001A4D08">
        <w:rPr>
          <w:b/>
        </w:rPr>
        <w:lastRenderedPageBreak/>
        <w:t>4.Найдите глаголы 1 спряжения:</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r w:rsidRPr="001A4D08">
        <w:lastRenderedPageBreak/>
        <w:t>а) слышать;</w:t>
      </w:r>
    </w:p>
    <w:p w:rsidR="00E92AE9" w:rsidRPr="001A4D08" w:rsidRDefault="00E92AE9" w:rsidP="00E92AE9">
      <w:r w:rsidRPr="001A4D08">
        <w:lastRenderedPageBreak/>
        <w:t>б) вязать;</w:t>
      </w:r>
    </w:p>
    <w:p w:rsidR="00E92AE9" w:rsidRPr="001A4D08" w:rsidRDefault="00E92AE9" w:rsidP="00E92AE9">
      <w:r w:rsidRPr="001A4D08">
        <w:lastRenderedPageBreak/>
        <w:t>в) читать;</w:t>
      </w:r>
    </w:p>
    <w:p w:rsidR="00E92AE9" w:rsidRPr="001A4D08" w:rsidRDefault="00E92AE9" w:rsidP="00E92AE9">
      <w:r w:rsidRPr="001A4D08">
        <w:lastRenderedPageBreak/>
        <w:t>г) гореть.</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4" w:space="709"/>
        </w:sectPr>
      </w:pPr>
    </w:p>
    <w:p w:rsidR="00E92AE9" w:rsidRPr="001A4D08" w:rsidRDefault="00E92AE9" w:rsidP="00E92AE9">
      <w:pPr>
        <w:rPr>
          <w:b/>
        </w:rPr>
      </w:pPr>
      <w:r w:rsidRPr="001A4D08">
        <w:rPr>
          <w:b/>
        </w:rPr>
        <w:lastRenderedPageBreak/>
        <w:t>5.В каком слове пишется проверяемая безударная гласная буква о:</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r w:rsidRPr="001A4D08">
        <w:lastRenderedPageBreak/>
        <w:t>а) к…мандир;</w:t>
      </w:r>
    </w:p>
    <w:p w:rsidR="00E92AE9" w:rsidRPr="001A4D08" w:rsidRDefault="00E92AE9" w:rsidP="00E92AE9">
      <w:r w:rsidRPr="001A4D08">
        <w:lastRenderedPageBreak/>
        <w:t>б) н…чной;</w:t>
      </w:r>
    </w:p>
    <w:p w:rsidR="00E92AE9" w:rsidRPr="001A4D08" w:rsidRDefault="00E92AE9" w:rsidP="00E92AE9">
      <w:r w:rsidRPr="001A4D08">
        <w:lastRenderedPageBreak/>
        <w:t>в) х…ккей;</w:t>
      </w:r>
    </w:p>
    <w:p w:rsidR="00E92AE9" w:rsidRPr="001A4D08" w:rsidRDefault="00E92AE9" w:rsidP="00E92AE9">
      <w:r w:rsidRPr="001A4D08">
        <w:lastRenderedPageBreak/>
        <w:t>г) в…кзал.</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4" w:space="709"/>
        </w:sectPr>
      </w:pPr>
    </w:p>
    <w:p w:rsidR="00E92AE9" w:rsidRPr="001A4D08" w:rsidRDefault="00E92AE9" w:rsidP="00E92AE9">
      <w:pPr>
        <w:rPr>
          <w:b/>
        </w:rPr>
      </w:pPr>
      <w:r w:rsidRPr="001A4D08">
        <w:rPr>
          <w:b/>
        </w:rPr>
        <w:lastRenderedPageBreak/>
        <w:t>6.Найдите слова с разделительным мягким знаком:</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r w:rsidRPr="001A4D08">
        <w:lastRenderedPageBreak/>
        <w:t>а) об…яснить;</w:t>
      </w:r>
    </w:p>
    <w:p w:rsidR="00E92AE9" w:rsidRPr="001A4D08" w:rsidRDefault="00E92AE9" w:rsidP="00E92AE9">
      <w:r w:rsidRPr="001A4D08">
        <w:lastRenderedPageBreak/>
        <w:t>б) с…ездить;</w:t>
      </w:r>
    </w:p>
    <w:p w:rsidR="00E92AE9" w:rsidRPr="001A4D08" w:rsidRDefault="00E92AE9" w:rsidP="00E92AE9">
      <w:r w:rsidRPr="001A4D08">
        <w:lastRenderedPageBreak/>
        <w:t>в) вороб…я;</w:t>
      </w:r>
    </w:p>
    <w:p w:rsidR="00E92AE9" w:rsidRPr="001A4D08" w:rsidRDefault="00E92AE9" w:rsidP="00E92AE9">
      <w:r w:rsidRPr="001A4D08">
        <w:lastRenderedPageBreak/>
        <w:t>г) л…ю.</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4" w:space="709"/>
        </w:sectPr>
      </w:pPr>
    </w:p>
    <w:p w:rsidR="00E92AE9" w:rsidRPr="001A4D08" w:rsidRDefault="00E92AE9" w:rsidP="00E92AE9">
      <w:pPr>
        <w:rPr>
          <w:b/>
        </w:rPr>
      </w:pPr>
      <w:r w:rsidRPr="001A4D08">
        <w:rPr>
          <w:b/>
        </w:rPr>
        <w:lastRenderedPageBreak/>
        <w:t>7. В каком слове количество букв и звуков совпадает?</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r w:rsidRPr="001A4D08">
        <w:lastRenderedPageBreak/>
        <w:t>а) ёж;</w:t>
      </w:r>
    </w:p>
    <w:p w:rsidR="00E92AE9" w:rsidRPr="001A4D08" w:rsidRDefault="00E92AE9" w:rsidP="00E92AE9">
      <w:r w:rsidRPr="001A4D08">
        <w:lastRenderedPageBreak/>
        <w:t>б) союз;</w:t>
      </w:r>
    </w:p>
    <w:p w:rsidR="00E92AE9" w:rsidRPr="001A4D08" w:rsidRDefault="00E92AE9" w:rsidP="00E92AE9">
      <w:r w:rsidRPr="001A4D08">
        <w:lastRenderedPageBreak/>
        <w:t>в) испечь;</w:t>
      </w:r>
    </w:p>
    <w:p w:rsidR="00E92AE9" w:rsidRPr="001A4D08" w:rsidRDefault="00E92AE9" w:rsidP="00E92AE9">
      <w:r w:rsidRPr="001A4D08">
        <w:lastRenderedPageBreak/>
        <w:t>г) пью.</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4" w:space="709"/>
        </w:sectPr>
      </w:pPr>
    </w:p>
    <w:p w:rsidR="00E92AE9" w:rsidRPr="001A4D08" w:rsidRDefault="00E92AE9" w:rsidP="00E92AE9">
      <w:pPr>
        <w:rPr>
          <w:b/>
        </w:rPr>
      </w:pPr>
      <w:r w:rsidRPr="001A4D08">
        <w:rPr>
          <w:b/>
        </w:rPr>
        <w:lastRenderedPageBreak/>
        <w:t>8.Укажите слова с приставкой:</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r w:rsidRPr="001A4D08">
        <w:lastRenderedPageBreak/>
        <w:t>а) задача;</w:t>
      </w:r>
    </w:p>
    <w:p w:rsidR="00E92AE9" w:rsidRPr="001A4D08" w:rsidRDefault="00E92AE9" w:rsidP="00E92AE9">
      <w:r w:rsidRPr="001A4D08">
        <w:lastRenderedPageBreak/>
        <w:t>б) уловил;</w:t>
      </w:r>
    </w:p>
    <w:p w:rsidR="00E92AE9" w:rsidRPr="001A4D08" w:rsidRDefault="00E92AE9" w:rsidP="00E92AE9">
      <w:r w:rsidRPr="001A4D08">
        <w:lastRenderedPageBreak/>
        <w:t>в) верхушка;</w:t>
      </w:r>
    </w:p>
    <w:p w:rsidR="00E92AE9" w:rsidRPr="001A4D08" w:rsidRDefault="00E92AE9" w:rsidP="00E92AE9">
      <w:r w:rsidRPr="001A4D08">
        <w:lastRenderedPageBreak/>
        <w:t>г) строишь.</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4" w:space="709"/>
        </w:sectPr>
      </w:pPr>
    </w:p>
    <w:p w:rsidR="00E92AE9" w:rsidRPr="001A4D08" w:rsidRDefault="00E92AE9" w:rsidP="00E92AE9">
      <w:pPr>
        <w:rPr>
          <w:b/>
        </w:rPr>
      </w:pPr>
      <w:r w:rsidRPr="001A4D08">
        <w:rPr>
          <w:b/>
        </w:rPr>
        <w:lastRenderedPageBreak/>
        <w:t>9.Укажите слово, строение которого соответствует схеме:</w:t>
      </w:r>
    </w:p>
    <w:p w:rsidR="00E92AE9" w:rsidRPr="001A4D08" w:rsidRDefault="00E92AE9" w:rsidP="00E92AE9">
      <w:r w:rsidRPr="001A4D08">
        <w:t>Приставка/ корень/суффикс/окончание.</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r w:rsidRPr="001A4D08">
        <w:lastRenderedPageBreak/>
        <w:t>а) поговорила;</w:t>
      </w:r>
    </w:p>
    <w:p w:rsidR="00E92AE9" w:rsidRPr="001A4D08" w:rsidRDefault="00E92AE9" w:rsidP="00E92AE9">
      <w:r w:rsidRPr="001A4D08">
        <w:lastRenderedPageBreak/>
        <w:t>б) придорожный;</w:t>
      </w:r>
    </w:p>
    <w:p w:rsidR="00E92AE9" w:rsidRPr="001A4D08" w:rsidRDefault="00E92AE9" w:rsidP="00E92AE9">
      <w:r w:rsidRPr="001A4D08">
        <w:lastRenderedPageBreak/>
        <w:t>в) в походе.</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3" w:space="708"/>
        </w:sectPr>
      </w:pPr>
    </w:p>
    <w:p w:rsidR="00E92AE9" w:rsidRPr="001A4D08" w:rsidRDefault="00E92AE9" w:rsidP="00E92AE9">
      <w:pPr>
        <w:rPr>
          <w:b/>
        </w:rPr>
      </w:pPr>
      <w:r w:rsidRPr="001A4D08">
        <w:rPr>
          <w:b/>
        </w:rPr>
        <w:lastRenderedPageBreak/>
        <w:t>10.Какие слова в данном предложении являются подлежащим и сказуемым?</w:t>
      </w:r>
    </w:p>
    <w:p w:rsidR="00E92AE9" w:rsidRPr="001A4D08" w:rsidRDefault="00E92AE9" w:rsidP="00E92AE9">
      <w:r w:rsidRPr="001A4D08">
        <w:t>Лёгкая волна набегала на берег и откатывалась назад.</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r w:rsidRPr="001A4D08">
        <w:lastRenderedPageBreak/>
        <w:t>а) набегала на берег;</w:t>
      </w:r>
    </w:p>
    <w:p w:rsidR="00E92AE9" w:rsidRPr="001A4D08" w:rsidRDefault="00E92AE9" w:rsidP="00E92AE9">
      <w:r w:rsidRPr="001A4D08">
        <w:lastRenderedPageBreak/>
        <w:t>б) волна набегала и откатывалась.</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num="2" w:space="708"/>
        </w:sectPr>
      </w:pPr>
    </w:p>
    <w:p w:rsidR="00E92AE9" w:rsidRPr="001A4D08" w:rsidRDefault="00E92AE9" w:rsidP="00E92AE9">
      <w:pPr>
        <w:ind w:firstLine="709"/>
      </w:pPr>
      <w:r w:rsidRPr="001A4D08">
        <w:lastRenderedPageBreak/>
        <w:t xml:space="preserve">                                                          </w:t>
      </w:r>
    </w:p>
    <w:p w:rsidR="00E92AE9" w:rsidRPr="001A4D08" w:rsidRDefault="00E92AE9" w:rsidP="00E92AE9">
      <w:pPr>
        <w:shd w:val="clear" w:color="auto" w:fill="FFFFFF"/>
        <w:jc w:val="center"/>
        <w:rPr>
          <w:b/>
          <w:bCs/>
          <w:color w:val="000000"/>
        </w:rPr>
      </w:pPr>
      <w:r w:rsidRPr="001A4D08">
        <w:rPr>
          <w:b/>
          <w:bCs/>
          <w:color w:val="000000"/>
        </w:rPr>
        <w:t>ИТОГОВАЯ КОНТРОЛЬНАЯ РАБОТА ЗА I ПОЛУГОДИЕ</w:t>
      </w:r>
    </w:p>
    <w:p w:rsidR="00E92AE9" w:rsidRPr="001A4D08" w:rsidRDefault="00E92AE9" w:rsidP="00E92AE9">
      <w:pPr>
        <w:jc w:val="center"/>
        <w:rPr>
          <w:b/>
        </w:rPr>
      </w:pPr>
      <w:r w:rsidRPr="001A4D08">
        <w:rPr>
          <w:b/>
        </w:rPr>
        <w:t>Вариант 1</w:t>
      </w:r>
    </w:p>
    <w:p w:rsidR="00E92AE9" w:rsidRPr="001A4D08" w:rsidRDefault="00E92AE9" w:rsidP="00E92AE9">
      <w:pPr>
        <w:shd w:val="clear" w:color="auto" w:fill="FFFFFF"/>
        <w:rPr>
          <w:color w:val="000000"/>
        </w:rPr>
      </w:pPr>
      <w:r w:rsidRPr="001A4D08">
        <w:rPr>
          <w:b/>
          <w:bCs/>
          <w:color w:val="000000"/>
        </w:rPr>
        <w:t>Часть А</w:t>
      </w:r>
    </w:p>
    <w:p w:rsidR="00E92AE9" w:rsidRPr="001A4D08" w:rsidRDefault="00E92AE9" w:rsidP="00E92AE9">
      <w:pPr>
        <w:shd w:val="clear" w:color="auto" w:fill="FFFFFF"/>
        <w:rPr>
          <w:color w:val="000000"/>
        </w:rPr>
      </w:pPr>
      <w:r w:rsidRPr="001A4D08">
        <w:rPr>
          <w:b/>
          <w:bCs/>
          <w:color w:val="000000"/>
        </w:rPr>
        <w:t>I. Отметь слово, в котором количество букв и звуков совпадает</w:t>
      </w:r>
      <w:r w:rsidRPr="001A4D08">
        <w:rPr>
          <w:color w:val="000000"/>
        </w:rPr>
        <w:t>:</w:t>
      </w:r>
    </w:p>
    <w:p w:rsidR="00E92AE9" w:rsidRPr="001A4D08" w:rsidRDefault="00E92AE9" w:rsidP="00E92AE9">
      <w:pPr>
        <w:shd w:val="clear" w:color="auto" w:fill="FFFFFF"/>
        <w:rPr>
          <w:color w:val="000000"/>
        </w:rPr>
      </w:pPr>
      <w:r w:rsidRPr="001A4D08">
        <w:rPr>
          <w:color w:val="000000"/>
        </w:rPr>
        <w:t>1) шьёшь; 2) сирень; 3) ель; 4) ясно.</w:t>
      </w:r>
    </w:p>
    <w:p w:rsidR="00E92AE9" w:rsidRPr="001A4D08" w:rsidRDefault="00E92AE9" w:rsidP="00E92AE9">
      <w:pPr>
        <w:shd w:val="clear" w:color="auto" w:fill="FFFFFF"/>
        <w:rPr>
          <w:color w:val="000000"/>
        </w:rPr>
      </w:pPr>
      <w:r w:rsidRPr="001A4D08">
        <w:rPr>
          <w:b/>
          <w:bCs/>
          <w:color w:val="000000"/>
        </w:rPr>
        <w:t xml:space="preserve">II. Укажи словосочетание, в котором слово </w:t>
      </w:r>
      <w:r w:rsidRPr="001A4D08">
        <w:rPr>
          <w:b/>
          <w:bCs/>
          <w:i/>
          <w:iCs/>
          <w:color w:val="000000"/>
        </w:rPr>
        <w:t>холодный</w:t>
      </w:r>
      <w:r w:rsidRPr="001A4D08">
        <w:rPr>
          <w:b/>
          <w:bCs/>
          <w:color w:val="000000"/>
        </w:rPr>
        <w:t xml:space="preserve"> употребить нельзя</w:t>
      </w:r>
      <w:r w:rsidRPr="001A4D08">
        <w:rPr>
          <w:color w:val="000000"/>
        </w:rPr>
        <w:t>:</w:t>
      </w:r>
    </w:p>
    <w:p w:rsidR="00E92AE9" w:rsidRPr="001A4D08" w:rsidRDefault="00E92AE9" w:rsidP="00E92AE9">
      <w:pPr>
        <w:rPr>
          <w:color w:val="000000"/>
        </w:r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pPr>
        <w:shd w:val="clear" w:color="auto" w:fill="FFFFFF"/>
        <w:rPr>
          <w:color w:val="000000"/>
        </w:rPr>
      </w:pPr>
      <w:r w:rsidRPr="001A4D08">
        <w:rPr>
          <w:color w:val="000000"/>
        </w:rPr>
        <w:lastRenderedPageBreak/>
        <w:t>1)  холодный чай;</w:t>
      </w:r>
    </w:p>
    <w:p w:rsidR="00E92AE9" w:rsidRPr="001A4D08" w:rsidRDefault="00E92AE9" w:rsidP="00E92AE9">
      <w:pPr>
        <w:shd w:val="clear" w:color="auto" w:fill="FFFFFF"/>
        <w:rPr>
          <w:color w:val="000000"/>
        </w:rPr>
      </w:pPr>
      <w:r w:rsidRPr="001A4D08">
        <w:rPr>
          <w:color w:val="000000"/>
        </w:rPr>
        <w:t>2)  холодный кипяток;</w:t>
      </w:r>
    </w:p>
    <w:p w:rsidR="00E92AE9" w:rsidRPr="001A4D08" w:rsidRDefault="00E92AE9" w:rsidP="00E92AE9">
      <w:pPr>
        <w:shd w:val="clear" w:color="auto" w:fill="FFFFFF"/>
        <w:rPr>
          <w:color w:val="000000"/>
        </w:rPr>
      </w:pPr>
      <w:r w:rsidRPr="001A4D08">
        <w:rPr>
          <w:color w:val="000000"/>
        </w:rPr>
        <w:lastRenderedPageBreak/>
        <w:t>3)  холодный ветер;</w:t>
      </w:r>
    </w:p>
    <w:p w:rsidR="00E92AE9" w:rsidRPr="001A4D08" w:rsidRDefault="00E92AE9" w:rsidP="00E92AE9">
      <w:pPr>
        <w:shd w:val="clear" w:color="auto" w:fill="FFFFFF"/>
        <w:rPr>
          <w:color w:val="000000"/>
        </w:rPr>
      </w:pPr>
      <w:r w:rsidRPr="001A4D08">
        <w:rPr>
          <w:color w:val="000000"/>
        </w:rPr>
        <w:t>4)  холодный взгляд.</w:t>
      </w:r>
    </w:p>
    <w:p w:rsidR="00E92AE9" w:rsidRPr="001A4D08" w:rsidRDefault="00E92AE9" w:rsidP="00E92AE9">
      <w:pPr>
        <w:rPr>
          <w:b/>
          <w:bCs/>
          <w:color w:val="000000"/>
        </w:rPr>
        <w:sectPr w:rsidR="00E92AE9" w:rsidRPr="001A4D08" w:rsidSect="00CC7D2C">
          <w:type w:val="continuous"/>
          <w:pgSz w:w="16838" w:h="11906" w:orient="landscape"/>
          <w:pgMar w:top="1800" w:right="1440" w:bottom="1440" w:left="1440" w:header="709" w:footer="709" w:gutter="0"/>
          <w:cols w:num="2" w:space="708"/>
        </w:sectPr>
      </w:pPr>
    </w:p>
    <w:p w:rsidR="00E92AE9" w:rsidRPr="001A4D08" w:rsidRDefault="00E92AE9" w:rsidP="00E92AE9">
      <w:pPr>
        <w:shd w:val="clear" w:color="auto" w:fill="FFFFFF"/>
        <w:rPr>
          <w:color w:val="000000"/>
        </w:rPr>
      </w:pPr>
      <w:r w:rsidRPr="001A4D08">
        <w:rPr>
          <w:b/>
          <w:bCs/>
          <w:color w:val="000000"/>
        </w:rPr>
        <w:lastRenderedPageBreak/>
        <w:t xml:space="preserve">III. Отметь предложение, где вместо слова </w:t>
      </w:r>
      <w:r w:rsidRPr="001A4D08">
        <w:rPr>
          <w:b/>
          <w:bCs/>
          <w:i/>
          <w:iCs/>
          <w:color w:val="000000"/>
        </w:rPr>
        <w:t>надеть</w:t>
      </w:r>
      <w:r w:rsidRPr="001A4D08">
        <w:rPr>
          <w:b/>
          <w:bCs/>
          <w:color w:val="000000"/>
        </w:rPr>
        <w:t xml:space="preserve"> нужно употребить </w:t>
      </w:r>
      <w:r w:rsidRPr="001A4D08">
        <w:rPr>
          <w:b/>
          <w:bCs/>
          <w:i/>
          <w:iCs/>
          <w:color w:val="000000"/>
        </w:rPr>
        <w:t>одеть</w:t>
      </w:r>
      <w:r w:rsidRPr="001A4D08">
        <w:rPr>
          <w:b/>
          <w:bCs/>
          <w:color w:val="000000"/>
        </w:rPr>
        <w:t>.</w:t>
      </w:r>
    </w:p>
    <w:p w:rsidR="00E92AE9" w:rsidRPr="001A4D08" w:rsidRDefault="00E92AE9" w:rsidP="00E92AE9">
      <w:pPr>
        <w:shd w:val="clear" w:color="auto" w:fill="FFFFFF"/>
        <w:rPr>
          <w:color w:val="000000"/>
        </w:rPr>
      </w:pPr>
      <w:r w:rsidRPr="001A4D08">
        <w:rPr>
          <w:color w:val="000000"/>
        </w:rPr>
        <w:lastRenderedPageBreak/>
        <w:t>1)  Он надел серое летнее пальто и мягкую шляпу.</w:t>
      </w:r>
    </w:p>
    <w:p w:rsidR="00E92AE9" w:rsidRPr="001A4D08" w:rsidRDefault="00E92AE9" w:rsidP="00E92AE9">
      <w:pPr>
        <w:shd w:val="clear" w:color="auto" w:fill="FFFFFF"/>
        <w:rPr>
          <w:color w:val="000000"/>
        </w:rPr>
      </w:pPr>
      <w:r w:rsidRPr="001A4D08">
        <w:rPr>
          <w:color w:val="000000"/>
        </w:rPr>
        <w:t>2)  Чтобы не замерзнуть, надень меховые рукавицы.</w:t>
      </w:r>
    </w:p>
    <w:p w:rsidR="00E92AE9" w:rsidRPr="001A4D08" w:rsidRDefault="00E92AE9" w:rsidP="00E92AE9">
      <w:pPr>
        <w:shd w:val="clear" w:color="auto" w:fill="FFFFFF"/>
        <w:rPr>
          <w:color w:val="000000"/>
        </w:rPr>
      </w:pPr>
      <w:r w:rsidRPr="001A4D08">
        <w:rPr>
          <w:color w:val="000000"/>
        </w:rPr>
        <w:t>3)  Поверх рубашки можно надеть вязаный жилет.</w:t>
      </w:r>
    </w:p>
    <w:p w:rsidR="00E92AE9" w:rsidRPr="001A4D08" w:rsidRDefault="00E92AE9" w:rsidP="00E92AE9">
      <w:pPr>
        <w:shd w:val="clear" w:color="auto" w:fill="FFFFFF"/>
        <w:rPr>
          <w:color w:val="000000"/>
        </w:rPr>
      </w:pPr>
      <w:r w:rsidRPr="001A4D08">
        <w:rPr>
          <w:color w:val="000000"/>
        </w:rPr>
        <w:t>4)  Мне пришлось долго ждать, пока она надевала ребенка.</w:t>
      </w:r>
    </w:p>
    <w:p w:rsidR="00E92AE9" w:rsidRPr="001A4D08" w:rsidRDefault="00E92AE9" w:rsidP="00E92AE9">
      <w:pPr>
        <w:shd w:val="clear" w:color="auto" w:fill="FFFFFF"/>
        <w:rPr>
          <w:color w:val="000000"/>
        </w:rPr>
      </w:pPr>
      <w:r w:rsidRPr="001A4D08">
        <w:rPr>
          <w:b/>
          <w:bCs/>
          <w:color w:val="000000"/>
        </w:rPr>
        <w:t>I</w:t>
      </w:r>
      <w:r w:rsidRPr="001A4D08">
        <w:rPr>
          <w:b/>
          <w:bCs/>
          <w:color w:val="000000"/>
          <w:lang w:val="en-US"/>
        </w:rPr>
        <w:t>V</w:t>
      </w:r>
      <w:r w:rsidRPr="001A4D08">
        <w:rPr>
          <w:b/>
          <w:bCs/>
          <w:color w:val="000000"/>
        </w:rPr>
        <w:t xml:space="preserve">. Укажи вариант ответа, в котором НЕ с глаголом пишется слитно: </w:t>
      </w:r>
    </w:p>
    <w:p w:rsidR="00E92AE9" w:rsidRPr="001A4D08" w:rsidRDefault="00E92AE9" w:rsidP="00E92AE9">
      <w:pPr>
        <w:rPr>
          <w:color w:val="000000"/>
        </w:r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pPr>
        <w:shd w:val="clear" w:color="auto" w:fill="FFFFFF"/>
        <w:rPr>
          <w:color w:val="000000"/>
        </w:rPr>
      </w:pPr>
      <w:r w:rsidRPr="001A4D08">
        <w:rPr>
          <w:color w:val="000000"/>
        </w:rPr>
        <w:lastRenderedPageBreak/>
        <w:t>1) (не)услышишь;</w:t>
      </w:r>
    </w:p>
    <w:p w:rsidR="00E92AE9" w:rsidRPr="001A4D08" w:rsidRDefault="00E92AE9" w:rsidP="00E92AE9">
      <w:pPr>
        <w:shd w:val="clear" w:color="auto" w:fill="FFFFFF"/>
        <w:rPr>
          <w:color w:val="000000"/>
        </w:rPr>
      </w:pPr>
      <w:r w:rsidRPr="001A4D08">
        <w:rPr>
          <w:color w:val="000000"/>
        </w:rPr>
        <w:t>2) море (не)истовствует;</w:t>
      </w:r>
    </w:p>
    <w:p w:rsidR="00E92AE9" w:rsidRPr="001A4D08" w:rsidRDefault="00E92AE9" w:rsidP="00E92AE9">
      <w:pPr>
        <w:shd w:val="clear" w:color="auto" w:fill="FFFFFF"/>
        <w:rPr>
          <w:color w:val="000000"/>
        </w:rPr>
      </w:pPr>
      <w:r w:rsidRPr="001A4D08">
        <w:rPr>
          <w:color w:val="000000"/>
        </w:rPr>
        <w:lastRenderedPageBreak/>
        <w:t>3) меня (не)касается;</w:t>
      </w:r>
    </w:p>
    <w:p w:rsidR="00E92AE9" w:rsidRPr="001A4D08" w:rsidRDefault="00E92AE9" w:rsidP="00E92AE9">
      <w:pPr>
        <w:shd w:val="clear" w:color="auto" w:fill="FFFFFF"/>
        <w:rPr>
          <w:color w:val="000000"/>
        </w:rPr>
      </w:pPr>
      <w:r w:rsidRPr="001A4D08">
        <w:rPr>
          <w:color w:val="000000"/>
        </w:rPr>
        <w:t>4) (не)почувствовал.</w:t>
      </w:r>
    </w:p>
    <w:p w:rsidR="00E92AE9" w:rsidRPr="001A4D08" w:rsidRDefault="00E92AE9" w:rsidP="00E92AE9">
      <w:pPr>
        <w:rPr>
          <w:b/>
          <w:bCs/>
          <w:color w:val="000000"/>
        </w:rPr>
        <w:sectPr w:rsidR="00E92AE9" w:rsidRPr="001A4D08" w:rsidSect="00CC7D2C">
          <w:type w:val="continuous"/>
          <w:pgSz w:w="16838" w:h="11906" w:orient="landscape"/>
          <w:pgMar w:top="1800" w:right="1440" w:bottom="1440" w:left="1440" w:header="709" w:footer="709" w:gutter="0"/>
          <w:cols w:num="2" w:space="708"/>
        </w:sectPr>
      </w:pPr>
    </w:p>
    <w:p w:rsidR="00E92AE9" w:rsidRPr="001A4D08" w:rsidRDefault="00E92AE9" w:rsidP="00E92AE9">
      <w:pPr>
        <w:shd w:val="clear" w:color="auto" w:fill="FFFFFF"/>
        <w:rPr>
          <w:color w:val="000000"/>
        </w:rPr>
      </w:pPr>
      <w:r w:rsidRPr="001A4D08">
        <w:rPr>
          <w:b/>
          <w:bCs/>
          <w:color w:val="000000"/>
          <w:lang w:val="en-US"/>
        </w:rPr>
        <w:lastRenderedPageBreak/>
        <w:t>V</w:t>
      </w:r>
      <w:r w:rsidRPr="001A4D08">
        <w:rPr>
          <w:b/>
          <w:bCs/>
          <w:color w:val="000000"/>
        </w:rPr>
        <w:t>. Выбери ряд слов, в котором на месте пропусков пишется буква А.</w:t>
      </w:r>
    </w:p>
    <w:p w:rsidR="00E92AE9" w:rsidRPr="001A4D08" w:rsidRDefault="00E92AE9" w:rsidP="00E92AE9">
      <w:pPr>
        <w:rPr>
          <w:color w:val="000000"/>
        </w:r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pPr>
        <w:shd w:val="clear" w:color="auto" w:fill="FFFFFF"/>
        <w:rPr>
          <w:color w:val="000000"/>
        </w:rPr>
      </w:pPr>
      <w:r w:rsidRPr="001A4D08">
        <w:rPr>
          <w:color w:val="000000"/>
        </w:rPr>
        <w:lastRenderedPageBreak/>
        <w:t>1) д…лина, д…лекий;</w:t>
      </w:r>
    </w:p>
    <w:p w:rsidR="00E92AE9" w:rsidRPr="001A4D08" w:rsidRDefault="00E92AE9" w:rsidP="00E92AE9">
      <w:pPr>
        <w:shd w:val="clear" w:color="auto" w:fill="FFFFFF"/>
        <w:rPr>
          <w:color w:val="000000"/>
        </w:rPr>
      </w:pPr>
      <w:r w:rsidRPr="001A4D08">
        <w:rPr>
          <w:color w:val="000000"/>
        </w:rPr>
        <w:t>2) просл…влять, ор…шать;</w:t>
      </w:r>
    </w:p>
    <w:p w:rsidR="00E92AE9" w:rsidRPr="001A4D08" w:rsidRDefault="00E92AE9" w:rsidP="00E92AE9">
      <w:pPr>
        <w:shd w:val="clear" w:color="auto" w:fill="FFFFFF"/>
        <w:rPr>
          <w:color w:val="000000"/>
        </w:rPr>
      </w:pPr>
      <w:r w:rsidRPr="001A4D08">
        <w:rPr>
          <w:color w:val="000000"/>
        </w:rPr>
        <w:lastRenderedPageBreak/>
        <w:t>3) насл…ждение, под…рить;</w:t>
      </w:r>
    </w:p>
    <w:p w:rsidR="00E92AE9" w:rsidRPr="001A4D08" w:rsidRDefault="00E92AE9" w:rsidP="00E92AE9">
      <w:pPr>
        <w:shd w:val="clear" w:color="auto" w:fill="FFFFFF"/>
        <w:rPr>
          <w:color w:val="000000"/>
        </w:rPr>
      </w:pPr>
      <w:r w:rsidRPr="001A4D08">
        <w:rPr>
          <w:color w:val="000000"/>
        </w:rPr>
        <w:t>4) уд…ляться, нав…днение.</w:t>
      </w:r>
    </w:p>
    <w:p w:rsidR="00E92AE9" w:rsidRPr="001A4D08" w:rsidRDefault="00E92AE9" w:rsidP="00E92AE9">
      <w:pPr>
        <w:rPr>
          <w:b/>
          <w:bCs/>
          <w:color w:val="000000"/>
        </w:rPr>
        <w:sectPr w:rsidR="00E92AE9" w:rsidRPr="001A4D08" w:rsidSect="00CC7D2C">
          <w:type w:val="continuous"/>
          <w:pgSz w:w="16838" w:h="11906" w:orient="landscape"/>
          <w:pgMar w:top="1800" w:right="1440" w:bottom="1440" w:left="1440" w:header="709" w:footer="709" w:gutter="0"/>
          <w:cols w:num="2" w:space="708"/>
        </w:sectPr>
      </w:pPr>
    </w:p>
    <w:p w:rsidR="00E92AE9" w:rsidRPr="001A4D08" w:rsidRDefault="00E92AE9" w:rsidP="00E92AE9">
      <w:pPr>
        <w:shd w:val="clear" w:color="auto" w:fill="FFFFFF"/>
        <w:rPr>
          <w:color w:val="000000"/>
        </w:rPr>
      </w:pPr>
      <w:r w:rsidRPr="001A4D08">
        <w:rPr>
          <w:b/>
          <w:bCs/>
          <w:color w:val="000000"/>
          <w:lang w:val="en-US"/>
        </w:rPr>
        <w:lastRenderedPageBreak/>
        <w:t>V</w:t>
      </w:r>
      <w:r w:rsidRPr="001A4D08">
        <w:rPr>
          <w:b/>
          <w:bCs/>
          <w:color w:val="000000"/>
        </w:rPr>
        <w:t>I. Укажи ряд, в котором во всех словах на месте пропусков пишется буква Ь.</w:t>
      </w:r>
    </w:p>
    <w:p w:rsidR="00E92AE9" w:rsidRPr="001A4D08" w:rsidRDefault="00E92AE9" w:rsidP="00E92AE9">
      <w:pPr>
        <w:shd w:val="clear" w:color="auto" w:fill="FFFFFF"/>
        <w:rPr>
          <w:color w:val="000000"/>
        </w:rPr>
      </w:pPr>
      <w:r w:rsidRPr="001A4D08">
        <w:rPr>
          <w:color w:val="000000"/>
        </w:rPr>
        <w:t>1) она учит…ся, учит…ся в школе;</w:t>
      </w:r>
    </w:p>
    <w:p w:rsidR="00E92AE9" w:rsidRPr="001A4D08" w:rsidRDefault="00E92AE9" w:rsidP="00E92AE9">
      <w:pPr>
        <w:shd w:val="clear" w:color="auto" w:fill="FFFFFF"/>
        <w:rPr>
          <w:color w:val="000000"/>
        </w:rPr>
      </w:pPr>
      <w:r w:rsidRPr="001A4D08">
        <w:rPr>
          <w:color w:val="000000"/>
        </w:rPr>
        <w:t>2) надо встретит…ся, будем занимат…ся спортом;</w:t>
      </w:r>
    </w:p>
    <w:p w:rsidR="00E92AE9" w:rsidRPr="001A4D08" w:rsidRDefault="00E92AE9" w:rsidP="00E92AE9">
      <w:pPr>
        <w:shd w:val="clear" w:color="auto" w:fill="FFFFFF"/>
        <w:rPr>
          <w:color w:val="000000"/>
        </w:rPr>
      </w:pPr>
      <w:r w:rsidRPr="001A4D08">
        <w:rPr>
          <w:color w:val="000000"/>
        </w:rPr>
        <w:t>3) каша варит…ся, знания пригодят…ся;</w:t>
      </w:r>
    </w:p>
    <w:p w:rsidR="00E92AE9" w:rsidRPr="001A4D08" w:rsidRDefault="00E92AE9" w:rsidP="00E92AE9">
      <w:pPr>
        <w:shd w:val="clear" w:color="auto" w:fill="FFFFFF"/>
        <w:rPr>
          <w:color w:val="000000"/>
        </w:rPr>
      </w:pPr>
      <w:r w:rsidRPr="001A4D08">
        <w:rPr>
          <w:color w:val="000000"/>
        </w:rPr>
        <w:t>4) печь топит…ся, долго собирает…ся.</w:t>
      </w:r>
    </w:p>
    <w:p w:rsidR="00E92AE9" w:rsidRPr="001A4D08" w:rsidRDefault="00E92AE9" w:rsidP="00E92AE9">
      <w:pPr>
        <w:shd w:val="clear" w:color="auto" w:fill="FFFFFF"/>
        <w:rPr>
          <w:color w:val="000000"/>
        </w:rPr>
      </w:pPr>
      <w:r w:rsidRPr="001A4D08">
        <w:rPr>
          <w:b/>
          <w:bCs/>
          <w:color w:val="000000"/>
        </w:rPr>
        <w:t>V</w:t>
      </w:r>
      <w:r w:rsidRPr="001A4D08">
        <w:rPr>
          <w:b/>
          <w:bCs/>
          <w:color w:val="000000"/>
          <w:lang w:val="en-US"/>
        </w:rPr>
        <w:t>II</w:t>
      </w:r>
      <w:r w:rsidRPr="001A4D08">
        <w:rPr>
          <w:b/>
          <w:bCs/>
          <w:color w:val="000000"/>
        </w:rPr>
        <w:t>. На месте каких цифр должна стоять запятая в предложении?</w:t>
      </w:r>
    </w:p>
    <w:p w:rsidR="00E92AE9" w:rsidRPr="001A4D08" w:rsidRDefault="00E92AE9" w:rsidP="00E92AE9">
      <w:pPr>
        <w:shd w:val="clear" w:color="auto" w:fill="FFFFFF"/>
        <w:rPr>
          <w:color w:val="000000"/>
        </w:rPr>
      </w:pPr>
      <w:r w:rsidRPr="001A4D08">
        <w:rPr>
          <w:color w:val="000000"/>
        </w:rPr>
        <w:t>Что(1) ты(2) рано(3) осень(4) в гости(5) к нам(6) пришла?</w:t>
      </w:r>
    </w:p>
    <w:p w:rsidR="00E92AE9" w:rsidRPr="001A4D08" w:rsidRDefault="00E92AE9" w:rsidP="00E92AE9">
      <w:pPr>
        <w:shd w:val="clear" w:color="auto" w:fill="FFFFFF"/>
        <w:rPr>
          <w:color w:val="000000"/>
        </w:rPr>
      </w:pPr>
      <w:r w:rsidRPr="001A4D08">
        <w:rPr>
          <w:b/>
          <w:bCs/>
          <w:color w:val="000000"/>
        </w:rPr>
        <w:t>V</w:t>
      </w:r>
      <w:r w:rsidRPr="001A4D08">
        <w:rPr>
          <w:b/>
          <w:bCs/>
          <w:color w:val="000000"/>
          <w:lang w:val="en-US"/>
        </w:rPr>
        <w:t>III</w:t>
      </w:r>
      <w:r w:rsidRPr="001A4D08">
        <w:rPr>
          <w:b/>
          <w:bCs/>
          <w:color w:val="000000"/>
        </w:rPr>
        <w:t xml:space="preserve">. В предложении </w:t>
      </w:r>
      <w:r w:rsidRPr="001A4D08">
        <w:rPr>
          <w:b/>
          <w:bCs/>
          <w:i/>
          <w:iCs/>
          <w:color w:val="000000"/>
        </w:rPr>
        <w:t>Осенний ветер срывал с деревьев разноцветные листья и медленно кружил их в воздухе</w:t>
      </w:r>
      <w:r w:rsidRPr="001A4D08">
        <w:rPr>
          <w:b/>
          <w:bCs/>
          <w:color w:val="000000"/>
        </w:rPr>
        <w:t xml:space="preserve"> грамматическая основа: </w:t>
      </w:r>
    </w:p>
    <w:p w:rsidR="00E92AE9" w:rsidRPr="001A4D08" w:rsidRDefault="00E92AE9" w:rsidP="00E92AE9">
      <w:pPr>
        <w:rPr>
          <w:color w:val="000000"/>
        </w:r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pPr>
        <w:shd w:val="clear" w:color="auto" w:fill="FFFFFF"/>
        <w:rPr>
          <w:color w:val="000000"/>
        </w:rPr>
      </w:pPr>
      <w:r w:rsidRPr="001A4D08">
        <w:rPr>
          <w:color w:val="000000"/>
        </w:rPr>
        <w:lastRenderedPageBreak/>
        <w:t>1)  срывал листья</w:t>
      </w:r>
    </w:p>
    <w:p w:rsidR="00E92AE9" w:rsidRPr="001A4D08" w:rsidRDefault="00E92AE9" w:rsidP="00E92AE9">
      <w:pPr>
        <w:shd w:val="clear" w:color="auto" w:fill="FFFFFF"/>
        <w:rPr>
          <w:color w:val="000000"/>
        </w:rPr>
      </w:pPr>
      <w:r w:rsidRPr="001A4D08">
        <w:rPr>
          <w:color w:val="000000"/>
        </w:rPr>
        <w:t>2)  кружил в воздухе</w:t>
      </w:r>
    </w:p>
    <w:p w:rsidR="00E92AE9" w:rsidRPr="001A4D08" w:rsidRDefault="00E92AE9" w:rsidP="00E92AE9">
      <w:pPr>
        <w:shd w:val="clear" w:color="auto" w:fill="FFFFFF"/>
        <w:rPr>
          <w:color w:val="000000"/>
        </w:rPr>
      </w:pPr>
      <w:r w:rsidRPr="001A4D08">
        <w:rPr>
          <w:color w:val="000000"/>
        </w:rPr>
        <w:lastRenderedPageBreak/>
        <w:t>3)  ветер срывал</w:t>
      </w:r>
    </w:p>
    <w:p w:rsidR="00E92AE9" w:rsidRPr="001A4D08" w:rsidRDefault="00E92AE9" w:rsidP="00E92AE9">
      <w:pPr>
        <w:shd w:val="clear" w:color="auto" w:fill="FFFFFF"/>
        <w:rPr>
          <w:color w:val="000000"/>
        </w:rPr>
      </w:pPr>
      <w:r w:rsidRPr="001A4D08">
        <w:rPr>
          <w:color w:val="000000"/>
        </w:rPr>
        <w:t>4)  ветер срывал и кружил</w:t>
      </w:r>
    </w:p>
    <w:p w:rsidR="00E92AE9" w:rsidRPr="001A4D08" w:rsidRDefault="00E92AE9" w:rsidP="00E92AE9">
      <w:pPr>
        <w:rPr>
          <w:b/>
          <w:color w:val="000000"/>
        </w:rPr>
        <w:sectPr w:rsidR="00E92AE9" w:rsidRPr="001A4D08" w:rsidSect="00CC7D2C">
          <w:type w:val="continuous"/>
          <w:pgSz w:w="16838" w:h="11906" w:orient="landscape"/>
          <w:pgMar w:top="1800" w:right="1440" w:bottom="1440" w:left="1440" w:header="709" w:footer="709" w:gutter="0"/>
          <w:cols w:num="2" w:space="708"/>
        </w:sectPr>
      </w:pPr>
    </w:p>
    <w:p w:rsidR="00E92AE9" w:rsidRPr="001A4D08" w:rsidRDefault="00E92AE9" w:rsidP="00E92AE9">
      <w:pPr>
        <w:shd w:val="clear" w:color="auto" w:fill="FFFFFF"/>
        <w:rPr>
          <w:b/>
          <w:color w:val="000000"/>
        </w:rPr>
      </w:pPr>
      <w:r w:rsidRPr="001A4D08">
        <w:rPr>
          <w:b/>
          <w:color w:val="000000"/>
          <w:lang w:val="en-US"/>
        </w:rPr>
        <w:lastRenderedPageBreak/>
        <w:t>IX</w:t>
      </w:r>
      <w:r w:rsidRPr="001A4D08">
        <w:rPr>
          <w:b/>
          <w:color w:val="000000"/>
        </w:rPr>
        <w:t>. Какое предложение является нераспространённым?</w:t>
      </w:r>
    </w:p>
    <w:p w:rsidR="00E92AE9" w:rsidRPr="001A4D08" w:rsidRDefault="00E92AE9" w:rsidP="00E92AE9">
      <w:pPr>
        <w:rPr>
          <w:color w:val="000000"/>
        </w:r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pPr>
        <w:numPr>
          <w:ilvl w:val="0"/>
          <w:numId w:val="12"/>
        </w:numPr>
        <w:shd w:val="clear" w:color="auto" w:fill="FFFFFF"/>
        <w:ind w:left="0" w:firstLine="0"/>
        <w:rPr>
          <w:color w:val="000000"/>
        </w:rPr>
      </w:pPr>
      <w:r w:rsidRPr="001A4D08">
        <w:rPr>
          <w:color w:val="000000"/>
        </w:rPr>
        <w:lastRenderedPageBreak/>
        <w:t>На остановке было два человека.</w:t>
      </w:r>
    </w:p>
    <w:p w:rsidR="00E92AE9" w:rsidRPr="001A4D08" w:rsidRDefault="00E92AE9" w:rsidP="00E92AE9">
      <w:pPr>
        <w:numPr>
          <w:ilvl w:val="0"/>
          <w:numId w:val="12"/>
        </w:numPr>
        <w:shd w:val="clear" w:color="auto" w:fill="FFFFFF"/>
        <w:ind w:left="0" w:firstLine="0"/>
        <w:rPr>
          <w:color w:val="000000"/>
        </w:rPr>
      </w:pPr>
      <w:r w:rsidRPr="001A4D08">
        <w:rPr>
          <w:color w:val="000000"/>
        </w:rPr>
        <w:t>Птицы заволновались, закричали.</w:t>
      </w:r>
    </w:p>
    <w:p w:rsidR="00E92AE9" w:rsidRPr="001A4D08" w:rsidRDefault="00E92AE9" w:rsidP="00E92AE9">
      <w:pPr>
        <w:numPr>
          <w:ilvl w:val="0"/>
          <w:numId w:val="12"/>
        </w:numPr>
        <w:shd w:val="clear" w:color="auto" w:fill="FFFFFF"/>
        <w:ind w:left="0" w:firstLine="0"/>
        <w:rPr>
          <w:color w:val="000000"/>
        </w:rPr>
      </w:pPr>
      <w:r w:rsidRPr="001A4D08">
        <w:rPr>
          <w:color w:val="000000"/>
        </w:rPr>
        <w:lastRenderedPageBreak/>
        <w:t>Беги быстрее!</w:t>
      </w:r>
    </w:p>
    <w:p w:rsidR="00E92AE9" w:rsidRPr="001A4D08" w:rsidRDefault="00E92AE9" w:rsidP="00E92AE9">
      <w:pPr>
        <w:numPr>
          <w:ilvl w:val="0"/>
          <w:numId w:val="12"/>
        </w:numPr>
        <w:shd w:val="clear" w:color="auto" w:fill="FFFFFF"/>
        <w:ind w:left="0" w:firstLine="0"/>
        <w:rPr>
          <w:color w:val="000000"/>
        </w:rPr>
      </w:pPr>
      <w:r w:rsidRPr="001A4D08">
        <w:rPr>
          <w:color w:val="000000"/>
        </w:rPr>
        <w:t>Подъехал переполненный автобус.</w:t>
      </w:r>
    </w:p>
    <w:p w:rsidR="00E92AE9" w:rsidRPr="001A4D08" w:rsidRDefault="00E92AE9" w:rsidP="00E92AE9">
      <w:pPr>
        <w:rPr>
          <w:b/>
          <w:bCs/>
          <w:color w:val="000000"/>
        </w:rPr>
        <w:sectPr w:rsidR="00E92AE9" w:rsidRPr="001A4D08" w:rsidSect="00CC7D2C">
          <w:type w:val="continuous"/>
          <w:pgSz w:w="16838" w:h="11906" w:orient="landscape"/>
          <w:pgMar w:top="1800" w:right="1440" w:bottom="1440" w:left="1440" w:header="709" w:footer="709" w:gutter="0"/>
          <w:cols w:num="2" w:space="708"/>
        </w:sectPr>
      </w:pPr>
    </w:p>
    <w:p w:rsidR="00E92AE9" w:rsidRPr="001A4D08" w:rsidRDefault="00E92AE9" w:rsidP="00E92AE9">
      <w:pPr>
        <w:shd w:val="clear" w:color="auto" w:fill="FFFFFF"/>
        <w:rPr>
          <w:color w:val="000000"/>
        </w:rPr>
      </w:pPr>
      <w:r w:rsidRPr="001A4D08">
        <w:rPr>
          <w:b/>
          <w:bCs/>
          <w:color w:val="000000"/>
        </w:rPr>
        <w:lastRenderedPageBreak/>
        <w:t>Часть В</w:t>
      </w:r>
    </w:p>
    <w:p w:rsidR="00E92AE9" w:rsidRPr="001A4D08" w:rsidRDefault="00E92AE9" w:rsidP="00E92AE9">
      <w:pPr>
        <w:shd w:val="clear" w:color="auto" w:fill="FFFFFF"/>
        <w:rPr>
          <w:color w:val="000000"/>
        </w:rPr>
      </w:pPr>
      <w:r w:rsidRPr="001A4D08">
        <w:rPr>
          <w:b/>
          <w:bCs/>
          <w:color w:val="000000"/>
        </w:rPr>
        <w:t xml:space="preserve">При выполнении заданий В1-В7 запиши свой ответ словами или цифрами, </w:t>
      </w:r>
    </w:p>
    <w:p w:rsidR="00E92AE9" w:rsidRPr="001A4D08" w:rsidRDefault="00E92AE9" w:rsidP="00E92AE9">
      <w:pPr>
        <w:shd w:val="clear" w:color="auto" w:fill="FFFFFF"/>
        <w:rPr>
          <w:color w:val="000000"/>
        </w:rPr>
      </w:pPr>
      <w:r w:rsidRPr="001A4D08">
        <w:rPr>
          <w:b/>
          <w:bCs/>
          <w:color w:val="000000"/>
        </w:rPr>
        <w:t>разделяя их, если нужно, запятыми.</w:t>
      </w:r>
    </w:p>
    <w:p w:rsidR="00E92AE9" w:rsidRPr="001A4D08" w:rsidRDefault="00E92AE9" w:rsidP="00E92AE9">
      <w:pPr>
        <w:shd w:val="clear" w:color="auto" w:fill="FFFFFF"/>
        <w:jc w:val="both"/>
        <w:rPr>
          <w:color w:val="000000"/>
        </w:rPr>
      </w:pPr>
      <w:r w:rsidRPr="001A4D08">
        <w:rPr>
          <w:color w:val="000000"/>
        </w:rPr>
        <w:t xml:space="preserve">1) Блеснул первый луч солнца, и лес начинает просыпаться. 2) Засверкали, как драгоценные капли, крохотные росинки. 3) Венчики цветов потянулись к теплу, обласканные и зачарованные им. 4) Над ними жужжит шмель, приглашает собраться к угощенью. 5) И только гигантские мохнатые ели стоят отрешенно. 6) В таинственном полумраке увидишь родник, который робко просочился между узловатыми корнями, хлопочущих муравьев, змею, которая сторожит добычу. 7) Дальше за елями расстилается темное болото, </w:t>
      </w:r>
      <w:r w:rsidRPr="001A4D08">
        <w:rPr>
          <w:color w:val="000000"/>
        </w:rPr>
        <w:lastRenderedPageBreak/>
        <w:t>дышащее тяжелыми испарениями. 8) Хрустнул под ногами сучок, и ты быстрее возвращаешься на залитую солнцем поляну. 9) Здесь все звенит и заливается, прославляя тепло.</w:t>
      </w:r>
    </w:p>
    <w:p w:rsidR="00E92AE9" w:rsidRPr="001A4D08" w:rsidRDefault="00E92AE9" w:rsidP="00E92AE9">
      <w:pPr>
        <w:shd w:val="clear" w:color="auto" w:fill="FFFFFF"/>
        <w:rPr>
          <w:color w:val="000000"/>
        </w:rPr>
      </w:pPr>
      <w:r w:rsidRPr="001A4D08">
        <w:rPr>
          <w:color w:val="000000"/>
        </w:rPr>
        <w:t>В1. Запиши номер сложного предложения из первого абзаца.</w:t>
      </w:r>
    </w:p>
    <w:p w:rsidR="00E92AE9" w:rsidRPr="001A4D08" w:rsidRDefault="00E92AE9" w:rsidP="00E92AE9">
      <w:pPr>
        <w:shd w:val="clear" w:color="auto" w:fill="FFFFFF"/>
        <w:rPr>
          <w:color w:val="000000"/>
        </w:rPr>
      </w:pPr>
      <w:r w:rsidRPr="001A4D08">
        <w:rPr>
          <w:color w:val="000000"/>
        </w:rPr>
        <w:t>В2. Найди предложение с однородными членами в первом абзаце.</w:t>
      </w:r>
    </w:p>
    <w:p w:rsidR="00E92AE9" w:rsidRPr="001A4D08" w:rsidRDefault="00E92AE9" w:rsidP="00E92AE9">
      <w:pPr>
        <w:shd w:val="clear" w:color="auto" w:fill="FFFFFF"/>
        <w:rPr>
          <w:color w:val="000000"/>
        </w:rPr>
      </w:pPr>
      <w:r w:rsidRPr="001A4D08">
        <w:rPr>
          <w:color w:val="000000"/>
        </w:rPr>
        <w:t xml:space="preserve">В3. Подбери синоним к слову </w:t>
      </w:r>
      <w:r w:rsidRPr="001A4D08">
        <w:rPr>
          <w:i/>
          <w:iCs/>
          <w:color w:val="000000"/>
        </w:rPr>
        <w:t xml:space="preserve">крохотные </w:t>
      </w:r>
      <w:r w:rsidRPr="001A4D08">
        <w:rPr>
          <w:color w:val="000000"/>
        </w:rPr>
        <w:t>из предложения №2.</w:t>
      </w:r>
    </w:p>
    <w:p w:rsidR="00E92AE9" w:rsidRPr="001A4D08" w:rsidRDefault="00E92AE9" w:rsidP="00E92AE9">
      <w:pPr>
        <w:shd w:val="clear" w:color="auto" w:fill="FFFFFF"/>
        <w:rPr>
          <w:color w:val="000000"/>
        </w:rPr>
      </w:pPr>
      <w:r w:rsidRPr="001A4D08">
        <w:rPr>
          <w:color w:val="000000"/>
        </w:rPr>
        <w:t xml:space="preserve">В4. Какой частью речи является слово </w:t>
      </w:r>
      <w:r w:rsidRPr="001A4D08">
        <w:rPr>
          <w:i/>
          <w:iCs/>
          <w:color w:val="000000"/>
        </w:rPr>
        <w:t xml:space="preserve">робко </w:t>
      </w:r>
      <w:r w:rsidRPr="001A4D08">
        <w:rPr>
          <w:color w:val="000000"/>
        </w:rPr>
        <w:t>в предложении №6.</w:t>
      </w:r>
    </w:p>
    <w:p w:rsidR="00E92AE9" w:rsidRPr="001A4D08" w:rsidRDefault="00E92AE9" w:rsidP="00E92AE9">
      <w:pPr>
        <w:shd w:val="clear" w:color="auto" w:fill="FFFFFF"/>
        <w:rPr>
          <w:color w:val="000000"/>
        </w:rPr>
      </w:pPr>
      <w:r w:rsidRPr="001A4D08">
        <w:rPr>
          <w:color w:val="000000"/>
        </w:rPr>
        <w:t xml:space="preserve">В5. Укажи спряжение глагола </w:t>
      </w:r>
      <w:r w:rsidRPr="001A4D08">
        <w:rPr>
          <w:i/>
          <w:iCs/>
          <w:color w:val="000000"/>
        </w:rPr>
        <w:t>жужжит.</w:t>
      </w:r>
    </w:p>
    <w:p w:rsidR="00E92AE9" w:rsidRPr="001A4D08" w:rsidRDefault="00E92AE9" w:rsidP="00E92AE9">
      <w:pPr>
        <w:shd w:val="clear" w:color="auto" w:fill="FFFFFF"/>
        <w:rPr>
          <w:color w:val="000000"/>
        </w:rPr>
      </w:pPr>
      <w:r w:rsidRPr="001A4D08">
        <w:rPr>
          <w:color w:val="000000"/>
        </w:rPr>
        <w:t>В6. Определи морфемный состав слова</w:t>
      </w:r>
      <w:r w:rsidRPr="001A4D08">
        <w:rPr>
          <w:i/>
          <w:iCs/>
          <w:color w:val="000000"/>
        </w:rPr>
        <w:t xml:space="preserve"> блеснул.</w:t>
      </w:r>
    </w:p>
    <w:p w:rsidR="00E92AE9" w:rsidRPr="001A4D08" w:rsidRDefault="00E92AE9" w:rsidP="00E92AE9">
      <w:pPr>
        <w:shd w:val="clear" w:color="auto" w:fill="FFFFFF"/>
        <w:rPr>
          <w:color w:val="000000"/>
        </w:rPr>
      </w:pPr>
      <w:r w:rsidRPr="001A4D08">
        <w:rPr>
          <w:b/>
          <w:bCs/>
          <w:color w:val="000000"/>
        </w:rPr>
        <w:t>Часть С</w:t>
      </w:r>
    </w:p>
    <w:p w:rsidR="00E92AE9" w:rsidRPr="001A4D08" w:rsidRDefault="00E92AE9" w:rsidP="00E92AE9">
      <w:pPr>
        <w:shd w:val="clear" w:color="auto" w:fill="FFFFFF"/>
        <w:rPr>
          <w:color w:val="000000"/>
        </w:rPr>
      </w:pPr>
      <w:r w:rsidRPr="001A4D08">
        <w:rPr>
          <w:color w:val="000000"/>
        </w:rPr>
        <w:t>1.  Как можно озаглавить текст?</w:t>
      </w:r>
    </w:p>
    <w:p w:rsidR="00E92AE9" w:rsidRPr="001A4D08" w:rsidRDefault="00E92AE9" w:rsidP="00E92AE9">
      <w:pPr>
        <w:shd w:val="clear" w:color="auto" w:fill="FFFFFF"/>
        <w:rPr>
          <w:color w:val="000000"/>
        </w:rPr>
      </w:pPr>
      <w:r w:rsidRPr="001A4D08">
        <w:rPr>
          <w:color w:val="000000"/>
        </w:rPr>
        <w:t>2.  Какой художественный прием использован в предложении №1?</w:t>
      </w:r>
    </w:p>
    <w:p w:rsidR="00E92AE9" w:rsidRPr="001A4D08" w:rsidRDefault="00E92AE9" w:rsidP="00E92AE9">
      <w:pPr>
        <w:shd w:val="clear" w:color="auto" w:fill="FFFFFF"/>
        <w:rPr>
          <w:color w:val="000000"/>
        </w:rPr>
      </w:pPr>
      <w:r w:rsidRPr="001A4D08">
        <w:rPr>
          <w:color w:val="000000"/>
        </w:rPr>
        <w:t>3.  Из предложения №3 выпиши словосочетание  глагол + существительное.</w:t>
      </w:r>
    </w:p>
    <w:p w:rsidR="00E92AE9" w:rsidRPr="001A4D08" w:rsidRDefault="00E92AE9" w:rsidP="00E92AE9">
      <w:pPr>
        <w:shd w:val="clear" w:color="auto" w:fill="FFFFFF"/>
        <w:jc w:val="center"/>
        <w:rPr>
          <w:b/>
          <w:bCs/>
          <w:color w:val="000000"/>
        </w:rPr>
      </w:pPr>
    </w:p>
    <w:p w:rsidR="00E92AE9" w:rsidRPr="001A4D08" w:rsidRDefault="00E92AE9" w:rsidP="00E92AE9">
      <w:pPr>
        <w:jc w:val="center"/>
        <w:rPr>
          <w:b/>
        </w:rPr>
      </w:pPr>
      <w:r w:rsidRPr="001A4D08">
        <w:rPr>
          <w:b/>
        </w:rPr>
        <w:t>ТЕСТ №1.</w:t>
      </w:r>
    </w:p>
    <w:p w:rsidR="00E92AE9" w:rsidRPr="001A4D08" w:rsidRDefault="00E92AE9" w:rsidP="00E92AE9">
      <w:pPr>
        <w:jc w:val="center"/>
        <w:rPr>
          <w:b/>
        </w:rPr>
      </w:pPr>
      <w:r w:rsidRPr="001A4D08">
        <w:rPr>
          <w:b/>
        </w:rPr>
        <w:t>ИМЯ СУЩЕСТВИТЕЛЬНОЕ.</w:t>
      </w:r>
    </w:p>
    <w:p w:rsidR="00E92AE9" w:rsidRPr="001A4D08" w:rsidRDefault="00E92AE9" w:rsidP="00E92AE9">
      <w:pPr>
        <w:jc w:val="center"/>
        <w:rPr>
          <w:b/>
        </w:rPr>
      </w:pPr>
      <w:r w:rsidRPr="001A4D08">
        <w:rPr>
          <w:b/>
        </w:rPr>
        <w:t>1 вариант.</w:t>
      </w:r>
    </w:p>
    <w:p w:rsidR="00E92AE9" w:rsidRPr="001A4D08" w:rsidRDefault="00E92AE9" w:rsidP="00E92AE9">
      <w:pPr>
        <w:jc w:val="both"/>
      </w:pPr>
      <w:r w:rsidRPr="001A4D08">
        <w:rPr>
          <w:b/>
        </w:rPr>
        <w:t xml:space="preserve">А1. </w:t>
      </w:r>
      <w:r w:rsidRPr="001A4D08">
        <w:t>Какое словосочетание содержит существительное женского рода?</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pPr>
        <w:numPr>
          <w:ilvl w:val="0"/>
          <w:numId w:val="15"/>
        </w:numPr>
        <w:jc w:val="both"/>
      </w:pPr>
      <w:r w:rsidRPr="001A4D08">
        <w:lastRenderedPageBreak/>
        <w:t>жить в роскоши</w:t>
      </w:r>
    </w:p>
    <w:p w:rsidR="00E92AE9" w:rsidRPr="001A4D08" w:rsidRDefault="00E92AE9" w:rsidP="00E92AE9">
      <w:pPr>
        <w:numPr>
          <w:ilvl w:val="0"/>
          <w:numId w:val="15"/>
        </w:numPr>
        <w:jc w:val="both"/>
      </w:pPr>
      <w:r w:rsidRPr="001A4D08">
        <w:t>тюль для окон</w:t>
      </w:r>
    </w:p>
    <w:p w:rsidR="00E92AE9" w:rsidRPr="001A4D08" w:rsidRDefault="00E92AE9" w:rsidP="00E92AE9">
      <w:pPr>
        <w:numPr>
          <w:ilvl w:val="0"/>
          <w:numId w:val="15"/>
        </w:numPr>
        <w:jc w:val="both"/>
      </w:pPr>
      <w:r w:rsidRPr="001A4D08">
        <w:lastRenderedPageBreak/>
        <w:t>едим картофель</w:t>
      </w:r>
    </w:p>
    <w:p w:rsidR="00E92AE9" w:rsidRPr="001A4D08" w:rsidRDefault="00E92AE9" w:rsidP="00E92AE9">
      <w:pPr>
        <w:numPr>
          <w:ilvl w:val="0"/>
          <w:numId w:val="15"/>
        </w:numPr>
        <w:jc w:val="both"/>
      </w:pPr>
      <w:r w:rsidRPr="001A4D08">
        <w:t>повидло из яблок</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2" w:space="708"/>
        </w:sectPr>
      </w:pPr>
    </w:p>
    <w:p w:rsidR="00E92AE9" w:rsidRPr="001A4D08" w:rsidRDefault="00E92AE9" w:rsidP="00E92AE9">
      <w:pPr>
        <w:jc w:val="both"/>
      </w:pPr>
      <w:r w:rsidRPr="001A4D08">
        <w:rPr>
          <w:b/>
        </w:rPr>
        <w:lastRenderedPageBreak/>
        <w:t xml:space="preserve">А2. </w:t>
      </w:r>
      <w:r w:rsidRPr="001A4D08">
        <w:t>Какое существительное имеет форму только множественного числа?</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pPr>
        <w:numPr>
          <w:ilvl w:val="0"/>
          <w:numId w:val="16"/>
        </w:numPr>
        <w:tabs>
          <w:tab w:val="num" w:pos="360"/>
        </w:tabs>
        <w:ind w:left="0" w:firstLine="0"/>
        <w:jc w:val="both"/>
        <w:rPr>
          <w:b/>
        </w:rPr>
      </w:pPr>
      <w:r w:rsidRPr="001A4D08">
        <w:lastRenderedPageBreak/>
        <w:t>пирожки</w:t>
      </w:r>
    </w:p>
    <w:p w:rsidR="00E92AE9" w:rsidRPr="001A4D08" w:rsidRDefault="00E92AE9" w:rsidP="00E92AE9">
      <w:pPr>
        <w:numPr>
          <w:ilvl w:val="0"/>
          <w:numId w:val="16"/>
        </w:numPr>
        <w:tabs>
          <w:tab w:val="num" w:pos="360"/>
        </w:tabs>
        <w:ind w:left="0" w:firstLine="0"/>
        <w:jc w:val="both"/>
      </w:pPr>
      <w:r w:rsidRPr="001A4D08">
        <w:lastRenderedPageBreak/>
        <w:t>доски</w:t>
      </w:r>
    </w:p>
    <w:p w:rsidR="00E92AE9" w:rsidRPr="001A4D08" w:rsidRDefault="00E92AE9" w:rsidP="00E92AE9">
      <w:pPr>
        <w:numPr>
          <w:ilvl w:val="0"/>
          <w:numId w:val="16"/>
        </w:numPr>
        <w:tabs>
          <w:tab w:val="num" w:pos="360"/>
        </w:tabs>
        <w:ind w:left="0" w:firstLine="0"/>
        <w:jc w:val="both"/>
      </w:pPr>
      <w:r w:rsidRPr="001A4D08">
        <w:lastRenderedPageBreak/>
        <w:t>бензопилы</w:t>
      </w:r>
    </w:p>
    <w:p w:rsidR="00E92AE9" w:rsidRPr="001A4D08" w:rsidRDefault="00E92AE9" w:rsidP="00E92AE9">
      <w:pPr>
        <w:numPr>
          <w:ilvl w:val="0"/>
          <w:numId w:val="16"/>
        </w:numPr>
        <w:tabs>
          <w:tab w:val="num" w:pos="360"/>
        </w:tabs>
        <w:ind w:left="0" w:firstLine="0"/>
        <w:jc w:val="both"/>
      </w:pPr>
      <w:r w:rsidRPr="001A4D08">
        <w:lastRenderedPageBreak/>
        <w:t>опилки</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4" w:space="709"/>
        </w:sectPr>
      </w:pPr>
    </w:p>
    <w:p w:rsidR="00E92AE9" w:rsidRPr="001A4D08" w:rsidRDefault="00E92AE9" w:rsidP="00E92AE9">
      <w:pPr>
        <w:jc w:val="both"/>
      </w:pPr>
      <w:r w:rsidRPr="001A4D08">
        <w:rPr>
          <w:b/>
        </w:rPr>
        <w:lastRenderedPageBreak/>
        <w:t xml:space="preserve">А3. </w:t>
      </w:r>
      <w:r w:rsidRPr="001A4D08">
        <w:t>Какое существительное имеет форму только единственного числа?</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pPr>
        <w:numPr>
          <w:ilvl w:val="0"/>
          <w:numId w:val="17"/>
        </w:numPr>
        <w:tabs>
          <w:tab w:val="num" w:pos="360"/>
        </w:tabs>
        <w:ind w:left="0" w:firstLine="0"/>
        <w:jc w:val="both"/>
      </w:pPr>
      <w:r w:rsidRPr="001A4D08">
        <w:lastRenderedPageBreak/>
        <w:t>детвора</w:t>
      </w:r>
    </w:p>
    <w:p w:rsidR="00E92AE9" w:rsidRPr="001A4D08" w:rsidRDefault="00E92AE9" w:rsidP="00E92AE9">
      <w:pPr>
        <w:numPr>
          <w:ilvl w:val="0"/>
          <w:numId w:val="17"/>
        </w:numPr>
        <w:tabs>
          <w:tab w:val="num" w:pos="360"/>
        </w:tabs>
        <w:ind w:left="0" w:firstLine="0"/>
        <w:jc w:val="both"/>
      </w:pPr>
      <w:r w:rsidRPr="001A4D08">
        <w:lastRenderedPageBreak/>
        <w:t>чернила</w:t>
      </w:r>
    </w:p>
    <w:p w:rsidR="00E92AE9" w:rsidRPr="001A4D08" w:rsidRDefault="00E92AE9" w:rsidP="00E92AE9">
      <w:pPr>
        <w:numPr>
          <w:ilvl w:val="0"/>
          <w:numId w:val="17"/>
        </w:numPr>
        <w:tabs>
          <w:tab w:val="num" w:pos="360"/>
        </w:tabs>
        <w:ind w:left="0" w:firstLine="0"/>
        <w:jc w:val="both"/>
      </w:pPr>
      <w:r w:rsidRPr="001A4D08">
        <w:lastRenderedPageBreak/>
        <w:t>квитанция</w:t>
      </w:r>
    </w:p>
    <w:p w:rsidR="00E92AE9" w:rsidRPr="001A4D08" w:rsidRDefault="00E92AE9" w:rsidP="00E92AE9">
      <w:pPr>
        <w:numPr>
          <w:ilvl w:val="0"/>
          <w:numId w:val="17"/>
        </w:numPr>
        <w:tabs>
          <w:tab w:val="num" w:pos="360"/>
        </w:tabs>
        <w:ind w:left="0" w:firstLine="0"/>
        <w:jc w:val="both"/>
      </w:pPr>
      <w:r w:rsidRPr="001A4D08">
        <w:lastRenderedPageBreak/>
        <w:t>насыпь</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4" w:space="709"/>
        </w:sectPr>
      </w:pPr>
    </w:p>
    <w:p w:rsidR="00E92AE9" w:rsidRPr="001A4D08" w:rsidRDefault="00E92AE9" w:rsidP="00E92AE9">
      <w:pPr>
        <w:jc w:val="both"/>
      </w:pPr>
      <w:r w:rsidRPr="001A4D08">
        <w:rPr>
          <w:b/>
        </w:rPr>
        <w:lastRenderedPageBreak/>
        <w:t xml:space="preserve">А4. </w:t>
      </w:r>
      <w:r w:rsidRPr="001A4D08">
        <w:t>В каком словосочетании есть существительное в винительном падеже?</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pPr>
        <w:numPr>
          <w:ilvl w:val="0"/>
          <w:numId w:val="18"/>
        </w:numPr>
        <w:tabs>
          <w:tab w:val="num" w:pos="360"/>
        </w:tabs>
        <w:ind w:left="360"/>
        <w:jc w:val="both"/>
        <w:rPr>
          <w:b/>
        </w:rPr>
      </w:pPr>
      <w:r w:rsidRPr="001A4D08">
        <w:lastRenderedPageBreak/>
        <w:t>шёл по тропинке</w:t>
      </w:r>
    </w:p>
    <w:p w:rsidR="00E92AE9" w:rsidRPr="001A4D08" w:rsidRDefault="00E92AE9" w:rsidP="00E92AE9">
      <w:pPr>
        <w:numPr>
          <w:ilvl w:val="0"/>
          <w:numId w:val="18"/>
        </w:numPr>
        <w:tabs>
          <w:tab w:val="num" w:pos="360"/>
        </w:tabs>
        <w:ind w:left="360"/>
        <w:jc w:val="both"/>
      </w:pPr>
      <w:r w:rsidRPr="001A4D08">
        <w:t>пас овец</w:t>
      </w:r>
    </w:p>
    <w:p w:rsidR="00E92AE9" w:rsidRPr="001A4D08" w:rsidRDefault="00E92AE9" w:rsidP="00E92AE9">
      <w:pPr>
        <w:numPr>
          <w:ilvl w:val="0"/>
          <w:numId w:val="18"/>
        </w:numPr>
        <w:tabs>
          <w:tab w:val="num" w:pos="360"/>
        </w:tabs>
        <w:ind w:left="360"/>
        <w:jc w:val="both"/>
      </w:pPr>
      <w:r w:rsidRPr="001A4D08">
        <w:lastRenderedPageBreak/>
        <w:t>писал в тетради</w:t>
      </w:r>
    </w:p>
    <w:p w:rsidR="00E92AE9" w:rsidRPr="001A4D08" w:rsidRDefault="00E92AE9" w:rsidP="00E92AE9">
      <w:pPr>
        <w:numPr>
          <w:ilvl w:val="0"/>
          <w:numId w:val="18"/>
        </w:numPr>
        <w:tabs>
          <w:tab w:val="num" w:pos="360"/>
        </w:tabs>
        <w:ind w:left="360"/>
        <w:jc w:val="both"/>
      </w:pPr>
      <w:r w:rsidRPr="001A4D08">
        <w:t>не было времени</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2" w:space="708"/>
        </w:sectPr>
      </w:pPr>
    </w:p>
    <w:p w:rsidR="00E92AE9" w:rsidRPr="001A4D08" w:rsidRDefault="00E92AE9" w:rsidP="00E92AE9">
      <w:pPr>
        <w:jc w:val="both"/>
      </w:pPr>
      <w:r w:rsidRPr="001A4D08">
        <w:rPr>
          <w:b/>
        </w:rPr>
        <w:lastRenderedPageBreak/>
        <w:t xml:space="preserve">В1. </w:t>
      </w:r>
      <w:r w:rsidRPr="001A4D08">
        <w:t>Из данного предложения выпишите одушевлённые существительные.</w:t>
      </w:r>
    </w:p>
    <w:p w:rsidR="00E92AE9" w:rsidRPr="001A4D08" w:rsidRDefault="00E92AE9" w:rsidP="00E92AE9">
      <w:pPr>
        <w:jc w:val="both"/>
        <w:rPr>
          <w:b/>
          <w:i/>
        </w:rPr>
      </w:pPr>
      <w:r w:rsidRPr="001A4D08">
        <w:rPr>
          <w:b/>
          <w:i/>
        </w:rPr>
        <w:t>И из всяческих бед, по вере его, выручали его птицы и звери лесные, царевны прекрасные, премудрые и даже сама Баба-Яга, жалевшая его «по его молодости».</w:t>
      </w:r>
    </w:p>
    <w:p w:rsidR="00E92AE9" w:rsidRPr="001A4D08" w:rsidRDefault="00E92AE9" w:rsidP="00C24A4E">
      <w:pPr>
        <w:jc w:val="both"/>
      </w:pPr>
      <w:r w:rsidRPr="001A4D08">
        <w:rPr>
          <w:b/>
        </w:rPr>
        <w:t xml:space="preserve">С1. </w:t>
      </w:r>
      <w:r w:rsidRPr="001A4D08">
        <w:t xml:space="preserve">Напишите 4 - 5 предложений на тему «Путь до школы», используя </w:t>
      </w:r>
    </w:p>
    <w:p w:rsidR="00E92AE9" w:rsidRPr="001A4D08" w:rsidRDefault="00E92AE9" w:rsidP="00E92AE9">
      <w:pPr>
        <w:jc w:val="center"/>
        <w:rPr>
          <w:b/>
        </w:rPr>
      </w:pPr>
      <w:r w:rsidRPr="001A4D08">
        <w:rPr>
          <w:b/>
        </w:rPr>
        <w:t>ТЕСТ №2.</w:t>
      </w:r>
    </w:p>
    <w:p w:rsidR="00E92AE9" w:rsidRPr="001A4D08" w:rsidRDefault="00E92AE9" w:rsidP="00E92AE9">
      <w:pPr>
        <w:jc w:val="center"/>
        <w:rPr>
          <w:b/>
        </w:rPr>
      </w:pPr>
      <w:r w:rsidRPr="001A4D08">
        <w:rPr>
          <w:b/>
        </w:rPr>
        <w:lastRenderedPageBreak/>
        <w:t>ИМЯ СУЩЕСТВИТЕЛЬНОЕ</w:t>
      </w:r>
    </w:p>
    <w:p w:rsidR="00E92AE9" w:rsidRPr="001A4D08" w:rsidRDefault="00E92AE9" w:rsidP="00E92AE9">
      <w:pPr>
        <w:jc w:val="center"/>
        <w:rPr>
          <w:b/>
        </w:rPr>
      </w:pPr>
      <w:r w:rsidRPr="001A4D08">
        <w:rPr>
          <w:b/>
        </w:rPr>
        <w:t>(правописание суффиксов)</w:t>
      </w:r>
    </w:p>
    <w:p w:rsidR="00E92AE9" w:rsidRPr="001A4D08" w:rsidRDefault="00E92AE9" w:rsidP="00E92AE9">
      <w:pPr>
        <w:jc w:val="center"/>
        <w:rPr>
          <w:b/>
        </w:rPr>
      </w:pPr>
      <w:r w:rsidRPr="001A4D08">
        <w:rPr>
          <w:b/>
        </w:rPr>
        <w:t>1 вариант.</w:t>
      </w:r>
    </w:p>
    <w:p w:rsidR="00E92AE9" w:rsidRPr="001A4D08" w:rsidRDefault="00E92AE9" w:rsidP="00E92AE9">
      <w:pPr>
        <w:jc w:val="both"/>
      </w:pPr>
      <w:r w:rsidRPr="001A4D08">
        <w:rPr>
          <w:b/>
        </w:rPr>
        <w:t xml:space="preserve">А1. </w:t>
      </w:r>
      <w:r w:rsidRPr="001A4D08">
        <w:t xml:space="preserve">От какого глагола образуется имя существительное со значением профессии, рода деятельности с суффиксом </w:t>
      </w:r>
      <w:r w:rsidRPr="001A4D08">
        <w:rPr>
          <w:b/>
        </w:rPr>
        <w:t>–ЩИК-</w:t>
      </w:r>
      <w:r w:rsidRPr="001A4D08">
        <w:t>?</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pPr>
        <w:numPr>
          <w:ilvl w:val="0"/>
          <w:numId w:val="23"/>
        </w:numPr>
        <w:ind w:left="0" w:firstLine="0"/>
        <w:jc w:val="both"/>
      </w:pPr>
      <w:r w:rsidRPr="001A4D08">
        <w:lastRenderedPageBreak/>
        <w:t>грузить</w:t>
      </w:r>
    </w:p>
    <w:p w:rsidR="00E92AE9" w:rsidRPr="001A4D08" w:rsidRDefault="00E92AE9" w:rsidP="00E92AE9">
      <w:pPr>
        <w:numPr>
          <w:ilvl w:val="0"/>
          <w:numId w:val="23"/>
        </w:numPr>
        <w:ind w:left="0" w:firstLine="0"/>
        <w:jc w:val="both"/>
      </w:pPr>
      <w:r w:rsidRPr="001A4D08">
        <w:t>погонять</w:t>
      </w:r>
    </w:p>
    <w:p w:rsidR="00E92AE9" w:rsidRPr="001A4D08" w:rsidRDefault="00E92AE9" w:rsidP="00E92AE9">
      <w:pPr>
        <w:numPr>
          <w:ilvl w:val="0"/>
          <w:numId w:val="23"/>
        </w:numPr>
        <w:ind w:left="0" w:firstLine="0"/>
        <w:jc w:val="both"/>
      </w:pPr>
      <w:r w:rsidRPr="001A4D08">
        <w:lastRenderedPageBreak/>
        <w:t>рассказывать</w:t>
      </w:r>
    </w:p>
    <w:p w:rsidR="00E92AE9" w:rsidRPr="001A4D08" w:rsidRDefault="00E92AE9" w:rsidP="00E92AE9">
      <w:pPr>
        <w:numPr>
          <w:ilvl w:val="0"/>
          <w:numId w:val="23"/>
        </w:numPr>
        <w:ind w:left="0" w:firstLine="0"/>
        <w:jc w:val="both"/>
      </w:pPr>
      <w:r w:rsidRPr="001A4D08">
        <w:t>летать</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2" w:space="708"/>
        </w:sectPr>
      </w:pPr>
    </w:p>
    <w:p w:rsidR="00E92AE9" w:rsidRPr="001A4D08" w:rsidRDefault="00E92AE9" w:rsidP="00E92AE9">
      <w:pPr>
        <w:jc w:val="both"/>
      </w:pPr>
      <w:r w:rsidRPr="001A4D08">
        <w:rPr>
          <w:b/>
        </w:rPr>
        <w:lastRenderedPageBreak/>
        <w:t xml:space="preserve">А2. </w:t>
      </w:r>
      <w:r w:rsidRPr="001A4D08">
        <w:t xml:space="preserve">В суффиксе какого существительного пишется буква </w:t>
      </w:r>
      <w:r w:rsidRPr="001A4D08">
        <w:rPr>
          <w:b/>
        </w:rPr>
        <w:t>И</w:t>
      </w:r>
      <w:r w:rsidRPr="001A4D08">
        <w:t>?</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pPr>
        <w:numPr>
          <w:ilvl w:val="0"/>
          <w:numId w:val="24"/>
        </w:numPr>
        <w:ind w:left="0" w:firstLine="0"/>
        <w:jc w:val="both"/>
        <w:rPr>
          <w:b/>
        </w:rPr>
      </w:pPr>
      <w:r w:rsidRPr="001A4D08">
        <w:lastRenderedPageBreak/>
        <w:t>клубоч…к</w:t>
      </w:r>
    </w:p>
    <w:p w:rsidR="00E92AE9" w:rsidRPr="001A4D08" w:rsidRDefault="00E92AE9" w:rsidP="00E92AE9">
      <w:pPr>
        <w:numPr>
          <w:ilvl w:val="0"/>
          <w:numId w:val="24"/>
        </w:numPr>
        <w:ind w:left="0" w:firstLine="0"/>
        <w:jc w:val="both"/>
      </w:pPr>
      <w:r w:rsidRPr="001A4D08">
        <w:lastRenderedPageBreak/>
        <w:t>человеч…к</w:t>
      </w:r>
    </w:p>
    <w:p w:rsidR="00E92AE9" w:rsidRPr="001A4D08" w:rsidRDefault="00E92AE9" w:rsidP="00E92AE9">
      <w:pPr>
        <w:numPr>
          <w:ilvl w:val="0"/>
          <w:numId w:val="24"/>
        </w:numPr>
        <w:ind w:left="0" w:firstLine="0"/>
        <w:jc w:val="both"/>
      </w:pPr>
      <w:r w:rsidRPr="001A4D08">
        <w:lastRenderedPageBreak/>
        <w:t>луч…к</w:t>
      </w:r>
    </w:p>
    <w:p w:rsidR="00E92AE9" w:rsidRPr="001A4D08" w:rsidRDefault="00E92AE9" w:rsidP="00E92AE9">
      <w:pPr>
        <w:numPr>
          <w:ilvl w:val="0"/>
          <w:numId w:val="24"/>
        </w:numPr>
        <w:ind w:left="0" w:firstLine="0"/>
        <w:jc w:val="both"/>
      </w:pPr>
      <w:r w:rsidRPr="001A4D08">
        <w:lastRenderedPageBreak/>
        <w:t>дружоч…к</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4" w:space="709"/>
        </w:sectPr>
      </w:pPr>
    </w:p>
    <w:p w:rsidR="00E92AE9" w:rsidRPr="001A4D08" w:rsidRDefault="00E92AE9" w:rsidP="00E92AE9">
      <w:pPr>
        <w:jc w:val="both"/>
      </w:pPr>
      <w:r w:rsidRPr="001A4D08">
        <w:rPr>
          <w:b/>
        </w:rPr>
        <w:lastRenderedPageBreak/>
        <w:t xml:space="preserve">А3. </w:t>
      </w:r>
      <w:r w:rsidRPr="001A4D08">
        <w:t>В каком ряду в обоих словах пропущена одна и та же буква?</w:t>
      </w:r>
    </w:p>
    <w:p w:rsidR="00E92AE9" w:rsidRPr="001A4D08" w:rsidRDefault="00E92AE9" w:rsidP="00E92AE9">
      <w:p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pPr>
        <w:numPr>
          <w:ilvl w:val="1"/>
          <w:numId w:val="24"/>
        </w:numPr>
        <w:ind w:left="360" w:firstLine="17"/>
        <w:jc w:val="both"/>
      </w:pPr>
      <w:r w:rsidRPr="001A4D08">
        <w:lastRenderedPageBreak/>
        <w:t>крюч…к, печ…т</w:t>
      </w:r>
    </w:p>
    <w:p w:rsidR="00E92AE9" w:rsidRPr="001A4D08" w:rsidRDefault="00E92AE9" w:rsidP="00E92AE9">
      <w:pPr>
        <w:numPr>
          <w:ilvl w:val="1"/>
          <w:numId w:val="24"/>
        </w:numPr>
        <w:ind w:left="360" w:firstLine="17"/>
        <w:jc w:val="both"/>
      </w:pPr>
      <w:r w:rsidRPr="001A4D08">
        <w:t>ветероч…к, лодч…нка</w:t>
      </w:r>
    </w:p>
    <w:p w:rsidR="00E92AE9" w:rsidRPr="001A4D08" w:rsidRDefault="00E92AE9" w:rsidP="00E92AE9">
      <w:pPr>
        <w:numPr>
          <w:ilvl w:val="1"/>
          <w:numId w:val="24"/>
        </w:numPr>
        <w:ind w:left="360" w:firstLine="17"/>
        <w:jc w:val="both"/>
      </w:pPr>
      <w:r w:rsidRPr="001A4D08">
        <w:lastRenderedPageBreak/>
        <w:t>лимонч…к, кусоч…к</w:t>
      </w:r>
    </w:p>
    <w:p w:rsidR="00E92AE9" w:rsidRPr="001A4D08" w:rsidRDefault="00E92AE9" w:rsidP="00E92AE9">
      <w:pPr>
        <w:numPr>
          <w:ilvl w:val="1"/>
          <w:numId w:val="24"/>
        </w:numPr>
        <w:ind w:left="360" w:firstLine="17"/>
        <w:jc w:val="both"/>
      </w:pPr>
      <w:r w:rsidRPr="001A4D08">
        <w:t>бельч…нок, сач…к</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2" w:space="708"/>
        </w:sectPr>
      </w:pPr>
    </w:p>
    <w:p w:rsidR="00E92AE9" w:rsidRPr="001A4D08" w:rsidRDefault="00E92AE9" w:rsidP="00E92AE9">
      <w:pPr>
        <w:jc w:val="both"/>
      </w:pPr>
      <w:r w:rsidRPr="001A4D08">
        <w:rPr>
          <w:b/>
        </w:rPr>
        <w:lastRenderedPageBreak/>
        <w:t xml:space="preserve">А4. </w:t>
      </w:r>
      <w:r w:rsidRPr="001A4D08">
        <w:t>В каком слове выделенная буква обозначает твёрдый согласный звук?</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pPr>
        <w:numPr>
          <w:ilvl w:val="0"/>
          <w:numId w:val="25"/>
        </w:numPr>
        <w:ind w:left="0" w:firstLine="0"/>
        <w:jc w:val="both"/>
        <w:rPr>
          <w:b/>
        </w:rPr>
      </w:pPr>
      <w:r w:rsidRPr="001A4D08">
        <w:rPr>
          <w:b/>
        </w:rPr>
        <w:lastRenderedPageBreak/>
        <w:t>Р</w:t>
      </w:r>
      <w:r w:rsidRPr="001A4D08">
        <w:t>ейс</w:t>
      </w:r>
    </w:p>
    <w:p w:rsidR="00E92AE9" w:rsidRPr="001A4D08" w:rsidRDefault="00E92AE9" w:rsidP="00E92AE9">
      <w:pPr>
        <w:numPr>
          <w:ilvl w:val="0"/>
          <w:numId w:val="25"/>
        </w:numPr>
        <w:ind w:left="0" w:firstLine="0"/>
        <w:jc w:val="both"/>
      </w:pPr>
      <w:r w:rsidRPr="001A4D08">
        <w:rPr>
          <w:b/>
        </w:rPr>
        <w:lastRenderedPageBreak/>
        <w:t>Д</w:t>
      </w:r>
      <w:r w:rsidRPr="001A4D08">
        <w:t>еталь</w:t>
      </w:r>
    </w:p>
    <w:p w:rsidR="00E92AE9" w:rsidRPr="001A4D08" w:rsidRDefault="00E92AE9" w:rsidP="00E92AE9">
      <w:pPr>
        <w:numPr>
          <w:ilvl w:val="0"/>
          <w:numId w:val="25"/>
        </w:numPr>
        <w:ind w:left="0" w:firstLine="0"/>
        <w:jc w:val="both"/>
      </w:pPr>
      <w:r w:rsidRPr="001A4D08">
        <w:lastRenderedPageBreak/>
        <w:t>ка</w:t>
      </w:r>
      <w:r w:rsidRPr="001A4D08">
        <w:rPr>
          <w:b/>
        </w:rPr>
        <w:t>Ф</w:t>
      </w:r>
      <w:r w:rsidRPr="001A4D08">
        <w:t>е</w:t>
      </w:r>
    </w:p>
    <w:p w:rsidR="00E92AE9" w:rsidRPr="001A4D08" w:rsidRDefault="00E92AE9" w:rsidP="00E92AE9">
      <w:pPr>
        <w:numPr>
          <w:ilvl w:val="0"/>
          <w:numId w:val="25"/>
        </w:numPr>
        <w:ind w:left="0" w:firstLine="0"/>
        <w:jc w:val="both"/>
      </w:pPr>
      <w:r w:rsidRPr="001A4D08">
        <w:lastRenderedPageBreak/>
        <w:t>фа</w:t>
      </w:r>
      <w:r w:rsidRPr="001A4D08">
        <w:rPr>
          <w:b/>
        </w:rPr>
        <w:t>Н</w:t>
      </w:r>
      <w:r w:rsidRPr="001A4D08">
        <w:t>ера</w:t>
      </w: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num="4" w:space="709"/>
        </w:sectPr>
      </w:pPr>
    </w:p>
    <w:p w:rsidR="00E92AE9" w:rsidRPr="001A4D08" w:rsidRDefault="00E92AE9" w:rsidP="00E92AE9">
      <w:pPr>
        <w:jc w:val="both"/>
      </w:pPr>
      <w:r w:rsidRPr="001A4D08">
        <w:rPr>
          <w:b/>
        </w:rPr>
        <w:lastRenderedPageBreak/>
        <w:t xml:space="preserve">В1. </w:t>
      </w:r>
      <w:r w:rsidRPr="001A4D08">
        <w:t xml:space="preserve">Из данного предложения выпишите слово, образованное бессуффиксным способом: </w:t>
      </w:r>
      <w:r w:rsidRPr="001A4D08">
        <w:rPr>
          <w:b/>
          <w:i/>
        </w:rPr>
        <w:t>Из самого сложного положения можно найти выход, нельзя опускать руки.</w:t>
      </w:r>
    </w:p>
    <w:p w:rsidR="00E92AE9" w:rsidRPr="001A4D08" w:rsidRDefault="00E92AE9" w:rsidP="00E92AE9">
      <w:pPr>
        <w:jc w:val="both"/>
      </w:pPr>
      <w:r w:rsidRPr="001A4D08">
        <w:rPr>
          <w:b/>
        </w:rPr>
        <w:t xml:space="preserve">С1. </w:t>
      </w:r>
      <w:r w:rsidRPr="001A4D08">
        <w:t>Напишите небольшое рассуждение (4 - 5 предложений), взяв за основу предложение из задания В1.</w:t>
      </w:r>
    </w:p>
    <w:p w:rsidR="00E92AE9" w:rsidRPr="001A4D08" w:rsidRDefault="00E92AE9" w:rsidP="00E92AE9">
      <w:pPr>
        <w:jc w:val="center"/>
        <w:rPr>
          <w:b/>
        </w:rPr>
      </w:pPr>
      <w:r w:rsidRPr="001A4D08">
        <w:rPr>
          <w:b/>
        </w:rPr>
        <w:t xml:space="preserve">ИТОГОВЫЙ ТЕСТ ПО ТЕМЕ </w:t>
      </w:r>
    </w:p>
    <w:p w:rsidR="00E92AE9" w:rsidRPr="001A4D08" w:rsidRDefault="00E92AE9" w:rsidP="00E92AE9">
      <w:pPr>
        <w:jc w:val="center"/>
        <w:rPr>
          <w:b/>
        </w:rPr>
      </w:pPr>
      <w:r w:rsidRPr="001A4D08">
        <w:rPr>
          <w:b/>
        </w:rPr>
        <w:t>«ИМЯ СУЩЕСТВИТЕЛЬНОЕ»</w:t>
      </w:r>
    </w:p>
    <w:p w:rsidR="00E92AE9" w:rsidRPr="001A4D08" w:rsidRDefault="00E92AE9" w:rsidP="00E92AE9">
      <w:pPr>
        <w:jc w:val="center"/>
        <w:rPr>
          <w:b/>
        </w:rPr>
      </w:pPr>
      <w:r w:rsidRPr="001A4D08">
        <w:rPr>
          <w:b/>
        </w:rPr>
        <w:t>1 Вариант.</w:t>
      </w:r>
    </w:p>
    <w:p w:rsidR="00E92AE9" w:rsidRPr="001A4D08" w:rsidRDefault="00E92AE9" w:rsidP="00E92AE9">
      <w:pPr>
        <w:numPr>
          <w:ilvl w:val="0"/>
          <w:numId w:val="30"/>
        </w:numPr>
        <w:rPr>
          <w:b/>
        </w:rPr>
      </w:pPr>
      <w:r w:rsidRPr="001A4D08">
        <w:rPr>
          <w:b/>
        </w:rPr>
        <w:t>Как изменяются имена существительные?</w:t>
      </w:r>
    </w:p>
    <w:p w:rsidR="00E92AE9" w:rsidRPr="001A4D08" w:rsidRDefault="00E92AE9" w:rsidP="00E92AE9">
      <w:pPr>
        <w:ind w:left="360"/>
      </w:pPr>
      <w:r w:rsidRPr="001A4D08">
        <w:t>А) по временам, числам, родам;</w:t>
      </w:r>
    </w:p>
    <w:p w:rsidR="00E92AE9" w:rsidRPr="001A4D08" w:rsidRDefault="00E92AE9" w:rsidP="00E92AE9">
      <w:pPr>
        <w:ind w:left="360"/>
      </w:pPr>
      <w:r w:rsidRPr="001A4D08">
        <w:t>Б) по родам, падежам и числам;</w:t>
      </w:r>
    </w:p>
    <w:p w:rsidR="00E92AE9" w:rsidRPr="001A4D08" w:rsidRDefault="00E92AE9" w:rsidP="00E92AE9">
      <w:pPr>
        <w:ind w:left="360"/>
      </w:pPr>
      <w:r w:rsidRPr="001A4D08">
        <w:t>В) по лицам и числам;</w:t>
      </w:r>
    </w:p>
    <w:p w:rsidR="00E92AE9" w:rsidRPr="001A4D08" w:rsidRDefault="00E92AE9" w:rsidP="00E92AE9">
      <w:pPr>
        <w:ind w:left="360"/>
      </w:pPr>
      <w:r w:rsidRPr="001A4D08">
        <w:t>Г) по родам, падежам, числам и лицам;</w:t>
      </w:r>
    </w:p>
    <w:p w:rsidR="00E92AE9" w:rsidRPr="001A4D08" w:rsidRDefault="00E92AE9" w:rsidP="00E92AE9">
      <w:pPr>
        <w:ind w:left="360"/>
      </w:pPr>
      <w:r w:rsidRPr="001A4D08">
        <w:t>Д) по числам и падежам.</w:t>
      </w:r>
    </w:p>
    <w:p w:rsidR="00E92AE9" w:rsidRPr="001A4D08" w:rsidRDefault="00E92AE9" w:rsidP="00E92AE9">
      <w:pPr>
        <w:ind w:left="360"/>
        <w:rPr>
          <w:b/>
        </w:rPr>
      </w:pPr>
      <w:r w:rsidRPr="001A4D08">
        <w:rPr>
          <w:b/>
        </w:rPr>
        <w:t>2. Назовите разряды имен существительных по значению.</w:t>
      </w:r>
    </w:p>
    <w:p w:rsidR="00E92AE9" w:rsidRPr="001A4D08" w:rsidRDefault="00E92AE9" w:rsidP="00E92AE9">
      <w:pPr>
        <w:ind w:left="360"/>
      </w:pPr>
      <w:r w:rsidRPr="001A4D08">
        <w:t>А) относительные, притяжательные, качественные;</w:t>
      </w:r>
    </w:p>
    <w:p w:rsidR="00E92AE9" w:rsidRPr="001A4D08" w:rsidRDefault="00E92AE9" w:rsidP="00E92AE9">
      <w:pPr>
        <w:ind w:left="360"/>
      </w:pPr>
      <w:r w:rsidRPr="001A4D08">
        <w:t>Б) конкретные, отвлеченные, собирательные, вещественные;</w:t>
      </w:r>
    </w:p>
    <w:p w:rsidR="00E92AE9" w:rsidRPr="001A4D08" w:rsidRDefault="00E92AE9" w:rsidP="00E92AE9">
      <w:pPr>
        <w:ind w:left="360"/>
      </w:pPr>
      <w:r w:rsidRPr="001A4D08">
        <w:t>В) неопределенные, отрицательные, возвратные;</w:t>
      </w:r>
    </w:p>
    <w:p w:rsidR="00E92AE9" w:rsidRPr="001A4D08" w:rsidRDefault="00E92AE9" w:rsidP="00E92AE9">
      <w:pPr>
        <w:ind w:left="360"/>
      </w:pPr>
      <w:r w:rsidRPr="001A4D08">
        <w:t>Г) повелительные, условные, изъявительные;</w:t>
      </w:r>
    </w:p>
    <w:p w:rsidR="00E92AE9" w:rsidRPr="001A4D08" w:rsidRDefault="00E92AE9" w:rsidP="00E92AE9">
      <w:pPr>
        <w:ind w:left="360"/>
      </w:pPr>
      <w:r w:rsidRPr="001A4D08">
        <w:t>Д) переходные, действительные, страдательные.</w:t>
      </w:r>
    </w:p>
    <w:p w:rsidR="00E92AE9" w:rsidRPr="001A4D08" w:rsidRDefault="00E92AE9" w:rsidP="00E92AE9">
      <w:pPr>
        <w:rPr>
          <w:b/>
        </w:rPr>
      </w:pPr>
      <w:r w:rsidRPr="001A4D08">
        <w:lastRenderedPageBreak/>
        <w:t xml:space="preserve">      </w:t>
      </w:r>
      <w:r w:rsidRPr="001A4D08">
        <w:rPr>
          <w:b/>
        </w:rPr>
        <w:t>3. Назовите существительные мужского рода:</w:t>
      </w:r>
    </w:p>
    <w:p w:rsidR="00E92AE9" w:rsidRPr="001A4D08" w:rsidRDefault="00E92AE9" w:rsidP="00E92AE9">
      <w:pPr>
        <w:ind w:left="360"/>
      </w:pPr>
      <w:r w:rsidRPr="001A4D08">
        <w:t>А) проныра, задира, ябеда, соня;</w:t>
      </w:r>
    </w:p>
    <w:p w:rsidR="00E92AE9" w:rsidRPr="001A4D08" w:rsidRDefault="00E92AE9" w:rsidP="00E92AE9">
      <w:pPr>
        <w:ind w:left="360"/>
      </w:pPr>
      <w:r w:rsidRPr="001A4D08">
        <w:t>Б) шоссе, метро, такси, радио;</w:t>
      </w:r>
    </w:p>
    <w:p w:rsidR="00E92AE9" w:rsidRPr="001A4D08" w:rsidRDefault="00E92AE9" w:rsidP="00E92AE9">
      <w:pPr>
        <w:ind w:left="360"/>
      </w:pPr>
      <w:r w:rsidRPr="001A4D08">
        <w:t>В) шампунь, тюль, какаду, кофе;</w:t>
      </w:r>
    </w:p>
    <w:p w:rsidR="00E92AE9" w:rsidRPr="001A4D08" w:rsidRDefault="00E92AE9" w:rsidP="00E92AE9">
      <w:pPr>
        <w:ind w:left="360"/>
      </w:pPr>
      <w:r w:rsidRPr="001A4D08">
        <w:t>Г) Миссисипи, ТарГУ, Гималаи, леди;</w:t>
      </w:r>
    </w:p>
    <w:p w:rsidR="00E92AE9" w:rsidRPr="001A4D08" w:rsidRDefault="00E92AE9" w:rsidP="00E92AE9">
      <w:pPr>
        <w:ind w:left="360"/>
      </w:pPr>
      <w:r w:rsidRPr="001A4D08">
        <w:t>Д) семя, стремя, время, знамя.</w:t>
      </w:r>
    </w:p>
    <w:p w:rsidR="00E92AE9" w:rsidRPr="001A4D08" w:rsidRDefault="00E92AE9" w:rsidP="00E92AE9">
      <w:pPr>
        <w:ind w:left="360"/>
        <w:rPr>
          <w:b/>
        </w:rPr>
      </w:pPr>
      <w:r w:rsidRPr="001A4D08">
        <w:rPr>
          <w:b/>
        </w:rPr>
        <w:t>4. Выберите слова, имеющие форму только множественного числа.</w:t>
      </w:r>
    </w:p>
    <w:p w:rsidR="00E92AE9" w:rsidRPr="001A4D08" w:rsidRDefault="00E92AE9" w:rsidP="00E92AE9">
      <w:pPr>
        <w:ind w:left="360"/>
      </w:pPr>
      <w:r w:rsidRPr="001A4D08">
        <w:t>А) шахматы, чернила, ножницы, поле;</w:t>
      </w:r>
    </w:p>
    <w:p w:rsidR="00E92AE9" w:rsidRPr="001A4D08" w:rsidRDefault="00E92AE9" w:rsidP="00E92AE9">
      <w:pPr>
        <w:ind w:left="360"/>
      </w:pPr>
      <w:r w:rsidRPr="001A4D08">
        <w:t>Б) масло, нефть, студенчество, крупа;</w:t>
      </w:r>
    </w:p>
    <w:p w:rsidR="00E92AE9" w:rsidRPr="001A4D08" w:rsidRDefault="00E92AE9" w:rsidP="00E92AE9">
      <w:pPr>
        <w:ind w:left="360"/>
      </w:pPr>
      <w:r w:rsidRPr="001A4D08">
        <w:t>В) листва, деньги, молодежь;</w:t>
      </w:r>
    </w:p>
    <w:p w:rsidR="00E92AE9" w:rsidRPr="001A4D08" w:rsidRDefault="00E92AE9" w:rsidP="00E92AE9">
      <w:pPr>
        <w:ind w:left="360"/>
      </w:pPr>
      <w:r w:rsidRPr="001A4D08">
        <w:t>Г) дрожжи, сани, хлопоты, прятки;</w:t>
      </w:r>
    </w:p>
    <w:p w:rsidR="00E92AE9" w:rsidRPr="001A4D08" w:rsidRDefault="00E92AE9" w:rsidP="00E92AE9">
      <w:pPr>
        <w:ind w:left="360"/>
      </w:pPr>
      <w:r w:rsidRPr="001A4D08">
        <w:t>Д) любовь, брюки, пальцы, воздух.</w:t>
      </w:r>
    </w:p>
    <w:p w:rsidR="00E92AE9" w:rsidRPr="001A4D08" w:rsidRDefault="00E92AE9" w:rsidP="00E92AE9">
      <w:pPr>
        <w:ind w:left="360"/>
        <w:rPr>
          <w:b/>
        </w:rPr>
      </w:pPr>
      <w:r w:rsidRPr="001A4D08">
        <w:rPr>
          <w:b/>
        </w:rPr>
        <w:t>5. Укажите разносклоняемые имена существительные:</w:t>
      </w:r>
    </w:p>
    <w:p w:rsidR="00E92AE9" w:rsidRPr="001A4D08" w:rsidRDefault="00E92AE9" w:rsidP="00E92AE9">
      <w:pPr>
        <w:ind w:left="360"/>
      </w:pPr>
      <w:r w:rsidRPr="001A4D08">
        <w:t>А) темя, знамя, время, путь;</w:t>
      </w:r>
    </w:p>
    <w:p w:rsidR="00E92AE9" w:rsidRPr="001A4D08" w:rsidRDefault="00E92AE9" w:rsidP="00E92AE9">
      <w:pPr>
        <w:ind w:left="360"/>
      </w:pPr>
      <w:r w:rsidRPr="001A4D08">
        <w:t>Б) бюро, пальто, кофе, жюри;</w:t>
      </w:r>
    </w:p>
    <w:p w:rsidR="00E92AE9" w:rsidRPr="001A4D08" w:rsidRDefault="00E92AE9" w:rsidP="00E92AE9">
      <w:pPr>
        <w:ind w:left="360"/>
      </w:pPr>
      <w:r w:rsidRPr="001A4D08">
        <w:t>В) армия, санаторий, волнение;</w:t>
      </w:r>
    </w:p>
    <w:p w:rsidR="00E92AE9" w:rsidRPr="001A4D08" w:rsidRDefault="00E92AE9" w:rsidP="00E92AE9">
      <w:pPr>
        <w:ind w:left="360"/>
      </w:pPr>
      <w:r w:rsidRPr="001A4D08">
        <w:t>Г) такси, кафе, радио, маэстро;</w:t>
      </w:r>
    </w:p>
    <w:p w:rsidR="00E92AE9" w:rsidRPr="001A4D08" w:rsidRDefault="00E92AE9" w:rsidP="00E92AE9">
      <w:pPr>
        <w:ind w:left="360"/>
      </w:pPr>
      <w:r w:rsidRPr="001A4D08">
        <w:t>Д) леди, кашне, кино, шоссе.</w:t>
      </w:r>
    </w:p>
    <w:p w:rsidR="00E92AE9" w:rsidRPr="001A4D08" w:rsidRDefault="00E92AE9" w:rsidP="00E92AE9">
      <w:pPr>
        <w:ind w:left="360"/>
        <w:jc w:val="both"/>
        <w:rPr>
          <w:b/>
          <w:i/>
        </w:rPr>
      </w:pPr>
      <w:r w:rsidRPr="001A4D08">
        <w:rPr>
          <w:b/>
        </w:rPr>
        <w:t xml:space="preserve">6. Укажите правильный вариант пропущенных букв: </w:t>
      </w:r>
      <w:r w:rsidRPr="001A4D08">
        <w:rPr>
          <w:b/>
          <w:i/>
        </w:rPr>
        <w:t>по тусклой зыб..,  приказ о</w:t>
      </w:r>
      <w:r w:rsidRPr="001A4D08">
        <w:rPr>
          <w:b/>
        </w:rPr>
        <w:t xml:space="preserve">  </w:t>
      </w:r>
      <w:r w:rsidRPr="001A4D08">
        <w:rPr>
          <w:b/>
          <w:i/>
        </w:rPr>
        <w:t xml:space="preserve">озвращени.., о человеческой фантази.., в лунном сиянь.., держать ногу в стремен.., в горах Швейцари.., к Мари..   Петровн… </w:t>
      </w:r>
    </w:p>
    <w:p w:rsidR="00E92AE9" w:rsidRPr="001A4D08" w:rsidRDefault="00E92AE9" w:rsidP="00E92AE9">
      <w:pPr>
        <w:ind w:left="360"/>
      </w:pPr>
      <w:r w:rsidRPr="001A4D08">
        <w:t>А) –и, -и, -и, -е, -и, -и, -и, -е;</w:t>
      </w:r>
    </w:p>
    <w:p w:rsidR="00E92AE9" w:rsidRPr="001A4D08" w:rsidRDefault="00E92AE9" w:rsidP="00E92AE9">
      <w:pPr>
        <w:ind w:left="360"/>
      </w:pPr>
      <w:r w:rsidRPr="001A4D08">
        <w:t>Б) –е, -и, -и, -и, -е, -и, -е, -е;</w:t>
      </w:r>
    </w:p>
    <w:p w:rsidR="00E92AE9" w:rsidRPr="001A4D08" w:rsidRDefault="00E92AE9" w:rsidP="00E92AE9">
      <w:pPr>
        <w:ind w:left="360"/>
      </w:pPr>
      <w:r w:rsidRPr="001A4D08">
        <w:t>В) –и, -и, -и, -и, -и, -и, -и, -е;</w:t>
      </w:r>
    </w:p>
    <w:p w:rsidR="00E92AE9" w:rsidRPr="001A4D08" w:rsidRDefault="00E92AE9" w:rsidP="00E92AE9">
      <w:pPr>
        <w:ind w:left="360"/>
      </w:pPr>
      <w:r w:rsidRPr="001A4D08">
        <w:t xml:space="preserve">Г) –е, -е, -и, -и, -и, -и, -и, -е; </w:t>
      </w:r>
      <w:r w:rsidRPr="001A4D08">
        <w:br/>
        <w:t>Д) –е, -е, -е, -е, -и, -и, -и, -е.</w:t>
      </w:r>
    </w:p>
    <w:p w:rsidR="00E92AE9" w:rsidRPr="001A4D08" w:rsidRDefault="00E92AE9" w:rsidP="00E92AE9">
      <w:pPr>
        <w:ind w:left="360"/>
        <w:jc w:val="both"/>
        <w:rPr>
          <w:b/>
          <w:i/>
        </w:rPr>
      </w:pPr>
      <w:r w:rsidRPr="001A4D08">
        <w:rPr>
          <w:b/>
        </w:rPr>
        <w:t xml:space="preserve">7. Укажите правильный вариант пропущенных букв: </w:t>
      </w:r>
      <w:r w:rsidRPr="001A4D08">
        <w:rPr>
          <w:b/>
          <w:i/>
        </w:rPr>
        <w:t xml:space="preserve">звоноч..к, бубенч..ки, </w:t>
      </w:r>
      <w:r w:rsidRPr="001A4D08">
        <w:rPr>
          <w:b/>
        </w:rPr>
        <w:t xml:space="preserve">  </w:t>
      </w:r>
      <w:r w:rsidRPr="001A4D08">
        <w:rPr>
          <w:b/>
          <w:i/>
        </w:rPr>
        <w:t>реч..нка, горош..к, реч..нька, пальч..ки, листоч..к.</w:t>
      </w:r>
    </w:p>
    <w:p w:rsidR="00E92AE9" w:rsidRPr="001A4D08" w:rsidRDefault="00E92AE9" w:rsidP="00E92AE9">
      <w:pPr>
        <w:ind w:left="360"/>
      </w:pPr>
      <w:r w:rsidRPr="001A4D08">
        <w:t>А) –и, -и, -о, -ы, -е, -и, -и;</w:t>
      </w:r>
    </w:p>
    <w:p w:rsidR="00E92AE9" w:rsidRPr="001A4D08" w:rsidRDefault="00E92AE9" w:rsidP="00E92AE9">
      <w:pPr>
        <w:ind w:left="360"/>
      </w:pPr>
      <w:r w:rsidRPr="001A4D08">
        <w:t>Б) –и, -е, -ё, -и, -и, -е, -и;</w:t>
      </w:r>
    </w:p>
    <w:p w:rsidR="00E92AE9" w:rsidRPr="001A4D08" w:rsidRDefault="00E92AE9" w:rsidP="00E92AE9">
      <w:pPr>
        <w:ind w:left="360"/>
      </w:pPr>
      <w:r w:rsidRPr="001A4D08">
        <w:t>В) –е, -и, -о, -е, -е, -и, -е;</w:t>
      </w:r>
    </w:p>
    <w:p w:rsidR="00E92AE9" w:rsidRPr="001A4D08" w:rsidRDefault="00E92AE9" w:rsidP="00E92AE9">
      <w:pPr>
        <w:ind w:left="360"/>
      </w:pPr>
      <w:r w:rsidRPr="001A4D08">
        <w:t>Г) –и, -и, -ё, -и, -и, -и, -и;</w:t>
      </w:r>
    </w:p>
    <w:p w:rsidR="00E92AE9" w:rsidRPr="001A4D08" w:rsidRDefault="00E92AE9" w:rsidP="00E92AE9">
      <w:pPr>
        <w:ind w:left="360"/>
      </w:pPr>
      <w:r w:rsidRPr="001A4D08">
        <w:t>Д) –е, -е, -о, -е, -и, -е, -е.</w:t>
      </w:r>
    </w:p>
    <w:p w:rsidR="00E92AE9" w:rsidRPr="001A4D08" w:rsidRDefault="00E92AE9" w:rsidP="00E92AE9">
      <w:pPr>
        <w:ind w:left="360"/>
        <w:jc w:val="both"/>
        <w:rPr>
          <w:b/>
        </w:rPr>
      </w:pPr>
      <w:r w:rsidRPr="001A4D08">
        <w:rPr>
          <w:b/>
        </w:rPr>
        <w:lastRenderedPageBreak/>
        <w:t xml:space="preserve">8. От каких слов можно образовать существительные с суффиксом  </w:t>
      </w:r>
      <w:r w:rsidRPr="001A4D08">
        <w:rPr>
          <w:b/>
          <w:i/>
        </w:rPr>
        <w:t>–щик</w:t>
      </w:r>
      <w:r w:rsidRPr="001A4D08">
        <w:rPr>
          <w:b/>
        </w:rPr>
        <w:t>?</w:t>
      </w:r>
    </w:p>
    <w:p w:rsidR="00E92AE9" w:rsidRPr="001A4D08" w:rsidRDefault="00E92AE9" w:rsidP="00E92AE9">
      <w:pPr>
        <w:ind w:left="360"/>
      </w:pPr>
      <w:r w:rsidRPr="001A4D08">
        <w:t>А) обида, разведать, камень;</w:t>
      </w:r>
    </w:p>
    <w:p w:rsidR="00E92AE9" w:rsidRPr="001A4D08" w:rsidRDefault="00E92AE9" w:rsidP="00E92AE9">
      <w:pPr>
        <w:ind w:left="360"/>
      </w:pPr>
      <w:r w:rsidRPr="001A4D08">
        <w:t>Б) поднос, автомат, заказ;</w:t>
      </w:r>
    </w:p>
    <w:p w:rsidR="00E92AE9" w:rsidRPr="001A4D08" w:rsidRDefault="00E92AE9" w:rsidP="00E92AE9">
      <w:pPr>
        <w:ind w:left="360"/>
      </w:pPr>
      <w:r w:rsidRPr="001A4D08">
        <w:t>В) буфет, переводить, резать;</w:t>
      </w:r>
    </w:p>
    <w:p w:rsidR="00E92AE9" w:rsidRPr="001A4D08" w:rsidRDefault="00E92AE9" w:rsidP="00E92AE9">
      <w:pPr>
        <w:ind w:left="360"/>
      </w:pPr>
      <w:r w:rsidRPr="001A4D08">
        <w:t>Г) переписать, возить, подряд;</w:t>
      </w:r>
    </w:p>
    <w:p w:rsidR="00E92AE9" w:rsidRPr="001A4D08" w:rsidRDefault="00E92AE9" w:rsidP="00E92AE9">
      <w:pPr>
        <w:ind w:left="360"/>
      </w:pPr>
      <w:r w:rsidRPr="001A4D08">
        <w:t xml:space="preserve">Д) угон, барабан, кровля. </w:t>
      </w:r>
    </w:p>
    <w:p w:rsidR="00E92AE9" w:rsidRPr="001A4D08" w:rsidRDefault="00E92AE9" w:rsidP="00E92AE9">
      <w:pPr>
        <w:ind w:left="360"/>
        <w:rPr>
          <w:b/>
        </w:rPr>
      </w:pPr>
      <w:r w:rsidRPr="001A4D08">
        <w:rPr>
          <w:b/>
        </w:rPr>
        <w:t xml:space="preserve">9. В каком слове перед суффиксом  пишется </w:t>
      </w:r>
      <w:r w:rsidRPr="001A4D08">
        <w:rPr>
          <w:b/>
          <w:i/>
        </w:rPr>
        <w:t>ь</w:t>
      </w:r>
      <w:r w:rsidRPr="001A4D08">
        <w:rPr>
          <w:b/>
        </w:rPr>
        <w:t>?</w:t>
      </w:r>
    </w:p>
    <w:p w:rsidR="00E92AE9" w:rsidRPr="001A4D08" w:rsidRDefault="00E92AE9" w:rsidP="00E92AE9">
      <w:pPr>
        <w:ind w:left="360"/>
      </w:pPr>
      <w:r w:rsidRPr="001A4D08">
        <w:t>А) пон..чик;</w:t>
      </w:r>
    </w:p>
    <w:p w:rsidR="00E92AE9" w:rsidRPr="001A4D08" w:rsidRDefault="00E92AE9" w:rsidP="00E92AE9">
      <w:pPr>
        <w:ind w:left="360"/>
      </w:pPr>
      <w:r w:rsidRPr="001A4D08">
        <w:t xml:space="preserve">Б) стекол..щик; </w:t>
      </w:r>
    </w:p>
    <w:p w:rsidR="00E92AE9" w:rsidRPr="001A4D08" w:rsidRDefault="00E92AE9" w:rsidP="00E92AE9">
      <w:pPr>
        <w:ind w:left="360"/>
      </w:pPr>
      <w:r w:rsidRPr="001A4D08">
        <w:t>В) камен..щик;</w:t>
      </w:r>
    </w:p>
    <w:p w:rsidR="00E92AE9" w:rsidRPr="001A4D08" w:rsidRDefault="00E92AE9" w:rsidP="00E92AE9">
      <w:pPr>
        <w:ind w:left="360"/>
      </w:pPr>
      <w:r w:rsidRPr="001A4D08">
        <w:t>Г) барабан..щик;</w:t>
      </w:r>
    </w:p>
    <w:p w:rsidR="00E92AE9" w:rsidRPr="001A4D08" w:rsidRDefault="00E92AE9" w:rsidP="00E92AE9">
      <w:pPr>
        <w:ind w:left="360"/>
      </w:pPr>
      <w:r w:rsidRPr="001A4D08">
        <w:t>Д) табун..щик.</w:t>
      </w:r>
    </w:p>
    <w:p w:rsidR="00E92AE9" w:rsidRPr="001A4D08" w:rsidRDefault="00E92AE9" w:rsidP="00E92AE9">
      <w:pPr>
        <w:ind w:left="360"/>
        <w:rPr>
          <w:b/>
        </w:rPr>
      </w:pPr>
      <w:r w:rsidRPr="001A4D08">
        <w:rPr>
          <w:b/>
        </w:rPr>
        <w:t xml:space="preserve">10. Когда  </w:t>
      </w:r>
      <w:r w:rsidRPr="001A4D08">
        <w:rPr>
          <w:b/>
          <w:i/>
        </w:rPr>
        <w:t>пол-</w:t>
      </w:r>
      <w:r w:rsidRPr="001A4D08">
        <w:rPr>
          <w:b/>
        </w:rPr>
        <w:t xml:space="preserve">  пишется через дефис с последующим существительным?</w:t>
      </w:r>
    </w:p>
    <w:p w:rsidR="00E92AE9" w:rsidRPr="001A4D08" w:rsidRDefault="00E92AE9" w:rsidP="00E92AE9">
      <w:pPr>
        <w:ind w:left="360"/>
      </w:pPr>
      <w:r w:rsidRPr="001A4D08">
        <w:t>А) пол..зарплаты, пол..часа, пол..беды;</w:t>
      </w:r>
    </w:p>
    <w:p w:rsidR="00E92AE9" w:rsidRPr="001A4D08" w:rsidRDefault="00E92AE9" w:rsidP="00E92AE9">
      <w:pPr>
        <w:ind w:left="360"/>
      </w:pPr>
      <w:r w:rsidRPr="001A4D08">
        <w:t>Б) пол..круга, пол..суток, пол..тарелки;</w:t>
      </w:r>
    </w:p>
    <w:p w:rsidR="00E92AE9" w:rsidRPr="001A4D08" w:rsidRDefault="00E92AE9" w:rsidP="00E92AE9">
      <w:pPr>
        <w:ind w:left="360"/>
      </w:pPr>
      <w:r w:rsidRPr="001A4D08">
        <w:t>В) пол..города, пол..минуты, пол..дома;</w:t>
      </w:r>
    </w:p>
    <w:p w:rsidR="00E92AE9" w:rsidRPr="001A4D08" w:rsidRDefault="00E92AE9" w:rsidP="00E92AE9">
      <w:pPr>
        <w:ind w:left="360"/>
      </w:pPr>
      <w:r w:rsidRPr="001A4D08">
        <w:t>Г) пол..Москвы, пол..арбуза, пол..литра;</w:t>
      </w:r>
    </w:p>
    <w:p w:rsidR="00E92AE9" w:rsidRPr="001A4D08" w:rsidRDefault="00E92AE9" w:rsidP="00E92AE9">
      <w:pPr>
        <w:ind w:left="360"/>
      </w:pPr>
      <w:r w:rsidRPr="001A4D08">
        <w:t>Д) пол..дыни, пол..метра, пол..километра.</w:t>
      </w:r>
    </w:p>
    <w:p w:rsidR="00E92AE9" w:rsidRPr="001A4D08" w:rsidRDefault="00E92AE9" w:rsidP="00E92AE9">
      <w:pPr>
        <w:ind w:left="360"/>
      </w:pP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pPr>
        <w:jc w:val="center"/>
        <w:rPr>
          <w:b/>
        </w:rPr>
      </w:pPr>
      <w:r w:rsidRPr="001A4D08">
        <w:rPr>
          <w:b/>
        </w:rPr>
        <w:lastRenderedPageBreak/>
        <w:t>ИТОГОВЫЙ ТЕСТ ПО ТЕМЕ</w:t>
      </w:r>
    </w:p>
    <w:p w:rsidR="00E92AE9" w:rsidRPr="001A4D08" w:rsidRDefault="00E92AE9" w:rsidP="00E92AE9">
      <w:pPr>
        <w:jc w:val="center"/>
        <w:rPr>
          <w:b/>
        </w:rPr>
      </w:pPr>
      <w:r w:rsidRPr="001A4D08">
        <w:rPr>
          <w:b/>
        </w:rPr>
        <w:t>«ИМЯ ПРИЛАГАТЕЛЬНОЕ»</w:t>
      </w:r>
    </w:p>
    <w:p w:rsidR="00E92AE9" w:rsidRPr="001A4D08" w:rsidRDefault="00E92AE9" w:rsidP="00E92AE9">
      <w:pPr>
        <w:jc w:val="center"/>
        <w:rPr>
          <w:b/>
        </w:rPr>
      </w:pPr>
      <w:r w:rsidRPr="001A4D08">
        <w:rPr>
          <w:b/>
        </w:rPr>
        <w:t>1 вариант</w:t>
      </w:r>
    </w:p>
    <w:p w:rsidR="00E92AE9" w:rsidRPr="001A4D08" w:rsidRDefault="00E92AE9" w:rsidP="00E92AE9">
      <w:pPr>
        <w:rPr>
          <w:b/>
        </w:rPr>
      </w:pPr>
      <w:r w:rsidRPr="001A4D08">
        <w:rPr>
          <w:b/>
        </w:rPr>
        <w:t xml:space="preserve">  1. Как изменяются имена прилагательные?</w:t>
      </w:r>
    </w:p>
    <w:p w:rsidR="00E92AE9" w:rsidRPr="001A4D08" w:rsidRDefault="00E92AE9" w:rsidP="00E92AE9">
      <w:pPr>
        <w:rPr>
          <w:b/>
        </w:rPr>
      </w:pPr>
      <w:r w:rsidRPr="001A4D08">
        <w:t>А) по родам, падежам, числам;</w:t>
      </w:r>
    </w:p>
    <w:p w:rsidR="00E92AE9" w:rsidRPr="001A4D08" w:rsidRDefault="00E92AE9" w:rsidP="00E92AE9">
      <w:pPr>
        <w:rPr>
          <w:b/>
        </w:rPr>
      </w:pPr>
      <w:r w:rsidRPr="001A4D08">
        <w:t>Б) по родам, падежам, числам и лицам;</w:t>
      </w:r>
    </w:p>
    <w:p w:rsidR="00E92AE9" w:rsidRPr="001A4D08" w:rsidRDefault="00E92AE9" w:rsidP="00E92AE9">
      <w:pPr>
        <w:rPr>
          <w:b/>
        </w:rPr>
      </w:pPr>
      <w:r w:rsidRPr="001A4D08">
        <w:t>В) по лицам, временам, числам;</w:t>
      </w:r>
    </w:p>
    <w:p w:rsidR="00E92AE9" w:rsidRPr="001A4D08" w:rsidRDefault="00E92AE9" w:rsidP="00E92AE9">
      <w:pPr>
        <w:rPr>
          <w:b/>
        </w:rPr>
      </w:pPr>
      <w:r w:rsidRPr="001A4D08">
        <w:t xml:space="preserve"> Г) по лицам и числам;</w:t>
      </w:r>
    </w:p>
    <w:p w:rsidR="00E92AE9" w:rsidRPr="001A4D08" w:rsidRDefault="00E92AE9" w:rsidP="00E92AE9">
      <w:r w:rsidRPr="001A4D08">
        <w:t xml:space="preserve">Д) по лицам, числам и родам. </w:t>
      </w:r>
    </w:p>
    <w:p w:rsidR="00E92AE9" w:rsidRPr="001A4D08" w:rsidRDefault="00E92AE9" w:rsidP="00E92AE9">
      <w:pPr>
        <w:jc w:val="both"/>
        <w:rPr>
          <w:b/>
        </w:rPr>
      </w:pPr>
      <w:r w:rsidRPr="001A4D08">
        <w:rPr>
          <w:b/>
        </w:rPr>
        <w:t xml:space="preserve">  2. Определите, в каком варианте верно указаны разряды прилагательных: </w:t>
      </w:r>
      <w:r w:rsidRPr="001A4D08">
        <w:rPr>
          <w:b/>
          <w:i/>
        </w:rPr>
        <w:t>греческий профиль,  золотой перстень, бесконечный разговор, мамин плащ,   заячий тулуп, сырой картофель.</w:t>
      </w:r>
    </w:p>
    <w:p w:rsidR="00E92AE9" w:rsidRPr="001A4D08" w:rsidRDefault="00E92AE9" w:rsidP="00E92AE9">
      <w:pPr>
        <w:jc w:val="both"/>
        <w:rPr>
          <w:b/>
          <w:i/>
        </w:rPr>
      </w:pPr>
      <w:r w:rsidRPr="001A4D08">
        <w:t>А) относительное, относительное, качественное, притяжательное, относительное, качественное;</w:t>
      </w:r>
    </w:p>
    <w:p w:rsidR="00E92AE9" w:rsidRPr="001A4D08" w:rsidRDefault="00E92AE9" w:rsidP="00E92AE9">
      <w:pPr>
        <w:jc w:val="both"/>
      </w:pPr>
      <w:r w:rsidRPr="001A4D08">
        <w:lastRenderedPageBreak/>
        <w:t>Б) притяжательное, качественное, относительное, относительное, притяжательное, относительное;</w:t>
      </w:r>
    </w:p>
    <w:p w:rsidR="00E92AE9" w:rsidRPr="001A4D08" w:rsidRDefault="00E92AE9" w:rsidP="00E92AE9">
      <w:pPr>
        <w:jc w:val="both"/>
      </w:pPr>
      <w:r w:rsidRPr="001A4D08">
        <w:t>В) качественное, качественное, относительное, относительное, притяжательное, притяжательное;</w:t>
      </w:r>
    </w:p>
    <w:p w:rsidR="00E92AE9" w:rsidRPr="001A4D08" w:rsidRDefault="00E92AE9" w:rsidP="00E92AE9">
      <w:pPr>
        <w:jc w:val="both"/>
      </w:pPr>
      <w:r w:rsidRPr="001A4D08">
        <w:t>Г) относительное, качественное, качественное, притяжательное, притяжательное, качественное;</w:t>
      </w:r>
    </w:p>
    <w:p w:rsidR="00E92AE9" w:rsidRPr="001A4D08" w:rsidRDefault="00E92AE9" w:rsidP="00E92AE9">
      <w:pPr>
        <w:rPr>
          <w:b/>
        </w:rPr>
      </w:pPr>
      <w:r w:rsidRPr="001A4D08">
        <w:rPr>
          <w:b/>
        </w:rPr>
        <w:t xml:space="preserve">     3. Какое прилагательное не имеет краткой формы?</w:t>
      </w:r>
    </w:p>
    <w:p w:rsidR="00E92AE9" w:rsidRPr="001A4D08" w:rsidRDefault="00E92AE9" w:rsidP="00E92AE9">
      <w:pPr>
        <w:rPr>
          <w:b/>
        </w:rPr>
      </w:pPr>
      <w:r w:rsidRPr="001A4D08">
        <w:t>А) плохой;</w:t>
      </w:r>
    </w:p>
    <w:p w:rsidR="00E92AE9" w:rsidRPr="001A4D08" w:rsidRDefault="00E92AE9" w:rsidP="00E92AE9">
      <w:pPr>
        <w:rPr>
          <w:b/>
        </w:rPr>
      </w:pPr>
      <w:r w:rsidRPr="001A4D08">
        <w:t>Б) хороший;</w:t>
      </w:r>
    </w:p>
    <w:p w:rsidR="00E92AE9" w:rsidRPr="001A4D08" w:rsidRDefault="00E92AE9" w:rsidP="00E92AE9">
      <w:pPr>
        <w:rPr>
          <w:b/>
        </w:rPr>
      </w:pPr>
      <w:r w:rsidRPr="001A4D08">
        <w:t xml:space="preserve">В) снежный;    </w:t>
      </w:r>
    </w:p>
    <w:p w:rsidR="00E92AE9" w:rsidRPr="001A4D08" w:rsidRDefault="00E92AE9" w:rsidP="00E92AE9">
      <w:pPr>
        <w:rPr>
          <w:b/>
        </w:rPr>
      </w:pPr>
      <w:r w:rsidRPr="001A4D08">
        <w:t>Г) маленький;</w:t>
      </w:r>
    </w:p>
    <w:p w:rsidR="00E92AE9" w:rsidRPr="001A4D08" w:rsidRDefault="00E92AE9" w:rsidP="00E92AE9">
      <w:pPr>
        <w:rPr>
          <w:b/>
        </w:rPr>
      </w:pPr>
      <w:r w:rsidRPr="001A4D08">
        <w:t>Д) дорогой.</w:t>
      </w:r>
    </w:p>
    <w:p w:rsidR="00E92AE9" w:rsidRPr="001A4D08" w:rsidRDefault="00E92AE9" w:rsidP="00E92AE9">
      <w:pPr>
        <w:rPr>
          <w:b/>
        </w:rPr>
      </w:pPr>
      <w:r w:rsidRPr="001A4D08">
        <w:t xml:space="preserve">   </w:t>
      </w:r>
      <w:r w:rsidRPr="001A4D08">
        <w:rPr>
          <w:b/>
        </w:rPr>
        <w:t>4. Какое прилагательное не имеет степеней сравнения?</w:t>
      </w:r>
    </w:p>
    <w:p w:rsidR="00E92AE9" w:rsidRPr="001A4D08" w:rsidRDefault="00E92AE9" w:rsidP="00E92AE9">
      <w:pPr>
        <w:rPr>
          <w:b/>
        </w:rPr>
      </w:pPr>
      <w:r w:rsidRPr="001A4D08">
        <w:t>А) снежный;</w:t>
      </w:r>
    </w:p>
    <w:p w:rsidR="00E92AE9" w:rsidRPr="001A4D08" w:rsidRDefault="00E92AE9" w:rsidP="00E92AE9">
      <w:r w:rsidRPr="001A4D08">
        <w:t>Б) хороший;</w:t>
      </w:r>
    </w:p>
    <w:p w:rsidR="00E92AE9" w:rsidRPr="001A4D08" w:rsidRDefault="00E92AE9" w:rsidP="00E92AE9">
      <w:r w:rsidRPr="001A4D08">
        <w:t>В) плохой;</w:t>
      </w:r>
    </w:p>
    <w:p w:rsidR="00E92AE9" w:rsidRPr="001A4D08" w:rsidRDefault="00E92AE9" w:rsidP="00E92AE9">
      <w:r w:rsidRPr="001A4D08">
        <w:t>Г) маленький;</w:t>
      </w:r>
    </w:p>
    <w:p w:rsidR="00E92AE9" w:rsidRPr="001A4D08" w:rsidRDefault="00E92AE9" w:rsidP="00E92AE9">
      <w:r w:rsidRPr="001A4D08">
        <w:t>Д) дорогой.</w:t>
      </w:r>
    </w:p>
    <w:p w:rsidR="00E92AE9" w:rsidRPr="001A4D08" w:rsidRDefault="00E92AE9" w:rsidP="00E92AE9">
      <w:pPr>
        <w:rPr>
          <w:b/>
        </w:rPr>
      </w:pPr>
      <w:r w:rsidRPr="001A4D08">
        <w:rPr>
          <w:b/>
        </w:rPr>
        <w:t xml:space="preserve">5. Выберите вариант без </w:t>
      </w:r>
      <w:r w:rsidRPr="001A4D08">
        <w:rPr>
          <w:b/>
          <w:i/>
        </w:rPr>
        <w:t>ь</w:t>
      </w:r>
      <w:r w:rsidRPr="001A4D08">
        <w:rPr>
          <w:b/>
        </w:rPr>
        <w:t xml:space="preserve"> на конце:</w:t>
      </w:r>
    </w:p>
    <w:p w:rsidR="00E92AE9" w:rsidRPr="001A4D08" w:rsidRDefault="00E92AE9" w:rsidP="00E92AE9">
      <w:r w:rsidRPr="001A4D08">
        <w:t>А) спряч.., картеч.., проч..;</w:t>
      </w:r>
    </w:p>
    <w:p w:rsidR="00E92AE9" w:rsidRPr="001A4D08" w:rsidRDefault="00E92AE9" w:rsidP="00E92AE9">
      <w:r w:rsidRPr="001A4D08">
        <w:t>Б) печ.., мыш.., рож..;</w:t>
      </w:r>
    </w:p>
    <w:p w:rsidR="00E92AE9" w:rsidRPr="001A4D08" w:rsidRDefault="00E92AE9" w:rsidP="00E92AE9">
      <w:r w:rsidRPr="001A4D08">
        <w:t>В) знаеш.., поеш..те, сходиш..;</w:t>
      </w:r>
    </w:p>
    <w:p w:rsidR="00E92AE9" w:rsidRPr="001A4D08" w:rsidRDefault="00E92AE9" w:rsidP="00E92AE9">
      <w:r w:rsidRPr="001A4D08">
        <w:t>Г) навзнич.., настеж.., наотмаш..;</w:t>
      </w:r>
    </w:p>
    <w:p w:rsidR="00E92AE9" w:rsidRPr="001A4D08" w:rsidRDefault="00E92AE9" w:rsidP="00E92AE9">
      <w:r w:rsidRPr="001A4D08">
        <w:t xml:space="preserve">Д) хорош.., могуч.., свеж… </w:t>
      </w:r>
    </w:p>
    <w:p w:rsidR="00E92AE9" w:rsidRPr="001A4D08" w:rsidRDefault="00E92AE9" w:rsidP="00E92AE9">
      <w:pPr>
        <w:jc w:val="both"/>
        <w:rPr>
          <w:b/>
          <w:i/>
        </w:rPr>
      </w:pPr>
      <w:r w:rsidRPr="001A4D08">
        <w:rPr>
          <w:b/>
        </w:rPr>
        <w:t xml:space="preserve">6. Укажите верный вариант написания –н- и –нн- в словосочетаниях:  </w:t>
      </w:r>
      <w:r w:rsidRPr="001A4D08">
        <w:rPr>
          <w:b/>
          <w:i/>
        </w:rPr>
        <w:t>лун..ый блеск,  будь благословен..а,   румян..ый закат, небеса туман..ы, шерстян..ой шарф, деревян..ый дом, лебедин..ый крик, лекцион..ые  занятия.</w:t>
      </w:r>
    </w:p>
    <w:p w:rsidR="00E92AE9" w:rsidRPr="001A4D08" w:rsidRDefault="00E92AE9" w:rsidP="00E92AE9">
      <w:r w:rsidRPr="001A4D08">
        <w:t>А) –н-, -н-, -нн-, -н-, -нн-, -н-, -нн-, -н-;</w:t>
      </w:r>
    </w:p>
    <w:p w:rsidR="00E92AE9" w:rsidRPr="001A4D08" w:rsidRDefault="00E92AE9" w:rsidP="00E92AE9">
      <w:r w:rsidRPr="001A4D08">
        <w:t xml:space="preserve">Б) –нн-, -нн-, -н-, -нн-, -н-, -нн-, -н-, -нн-; </w:t>
      </w:r>
    </w:p>
    <w:p w:rsidR="00E92AE9" w:rsidRPr="001A4D08" w:rsidRDefault="00E92AE9" w:rsidP="00E92AE9">
      <w:r w:rsidRPr="001A4D08">
        <w:t>В) –нн-, -нн-, -нн-, -нн-, -нн-, -нн-, -нн-, -нн-;</w:t>
      </w:r>
    </w:p>
    <w:p w:rsidR="00E92AE9" w:rsidRPr="001A4D08" w:rsidRDefault="00E92AE9" w:rsidP="00E92AE9">
      <w:r w:rsidRPr="001A4D08">
        <w:t>Г) –н-, -н-, -н-, -н-, -н-, -н-, -н-, –н-;</w:t>
      </w:r>
    </w:p>
    <w:p w:rsidR="00E92AE9" w:rsidRPr="001A4D08" w:rsidRDefault="00E92AE9" w:rsidP="00E92AE9">
      <w:r w:rsidRPr="001A4D08">
        <w:t>Д) –н-, -н-, -н-, -нн-, -нн-, -нн-, -нн-, -нн-.</w:t>
      </w:r>
    </w:p>
    <w:p w:rsidR="00E92AE9" w:rsidRPr="001A4D08" w:rsidRDefault="00E92AE9" w:rsidP="00E92AE9">
      <w:pPr>
        <w:rPr>
          <w:b/>
        </w:rPr>
      </w:pPr>
      <w:r w:rsidRPr="001A4D08">
        <w:rPr>
          <w:b/>
        </w:rPr>
        <w:t>7. Укажите простую форму превосходной степени прилагательного:</w:t>
      </w:r>
    </w:p>
    <w:p w:rsidR="00E92AE9" w:rsidRPr="001A4D08" w:rsidRDefault="00E92AE9" w:rsidP="00E92AE9">
      <w:r w:rsidRPr="001A4D08">
        <w:t>А) самый интересный;</w:t>
      </w:r>
    </w:p>
    <w:p w:rsidR="00E92AE9" w:rsidRPr="001A4D08" w:rsidRDefault="00E92AE9" w:rsidP="00E92AE9">
      <w:r w:rsidRPr="001A4D08">
        <w:t xml:space="preserve"> Б) острее;</w:t>
      </w:r>
    </w:p>
    <w:p w:rsidR="00E92AE9" w:rsidRPr="001A4D08" w:rsidRDefault="00E92AE9" w:rsidP="00E92AE9">
      <w:r w:rsidRPr="001A4D08">
        <w:lastRenderedPageBreak/>
        <w:t>В) наивысший;</w:t>
      </w:r>
    </w:p>
    <w:p w:rsidR="00E92AE9" w:rsidRPr="001A4D08" w:rsidRDefault="00E92AE9" w:rsidP="00E92AE9">
      <w:r w:rsidRPr="001A4D08">
        <w:t>Г) жарче;</w:t>
      </w:r>
    </w:p>
    <w:p w:rsidR="00E92AE9" w:rsidRPr="001A4D08" w:rsidRDefault="00E92AE9" w:rsidP="00E92AE9">
      <w:r w:rsidRPr="001A4D08">
        <w:t>Д) наиболее верный.</w:t>
      </w:r>
    </w:p>
    <w:p w:rsidR="00E92AE9" w:rsidRPr="001A4D08" w:rsidRDefault="00E92AE9" w:rsidP="00E92AE9">
      <w:pPr>
        <w:rPr>
          <w:b/>
        </w:rPr>
      </w:pPr>
      <w:r w:rsidRPr="001A4D08">
        <w:rPr>
          <w:b/>
        </w:rPr>
        <w:t xml:space="preserve">8. Определите, в каком варианте </w:t>
      </w:r>
      <w:r w:rsidRPr="001A4D08">
        <w:rPr>
          <w:b/>
          <w:i/>
        </w:rPr>
        <w:t xml:space="preserve">не </w:t>
      </w:r>
      <w:r w:rsidRPr="001A4D08">
        <w:rPr>
          <w:b/>
        </w:rPr>
        <w:t>пишется раздельно:</w:t>
      </w:r>
    </w:p>
    <w:p w:rsidR="00E92AE9" w:rsidRPr="001A4D08" w:rsidRDefault="00E92AE9" w:rsidP="00E92AE9">
      <w:r w:rsidRPr="001A4D08">
        <w:t>А) купили машину совсем (не)дорогую;</w:t>
      </w:r>
    </w:p>
    <w:p w:rsidR="00E92AE9" w:rsidRPr="001A4D08" w:rsidRDefault="00E92AE9" w:rsidP="00E92AE9">
      <w:r w:rsidRPr="001A4D08">
        <w:t>Б) (не)ожиданное известие;</w:t>
      </w:r>
    </w:p>
    <w:p w:rsidR="00E92AE9" w:rsidRPr="001A4D08" w:rsidRDefault="00E92AE9" w:rsidP="00E92AE9">
      <w:r w:rsidRPr="001A4D08">
        <w:t>В) (не)умолчны звуки весенней капели;</w:t>
      </w:r>
    </w:p>
    <w:p w:rsidR="00E92AE9" w:rsidRPr="001A4D08" w:rsidRDefault="00E92AE9" w:rsidP="00E92AE9">
      <w:r w:rsidRPr="001A4D08">
        <w:t xml:space="preserve">Г) далеко (не)удачный ответ; </w:t>
      </w:r>
    </w:p>
    <w:p w:rsidR="00E92AE9" w:rsidRPr="001A4D08" w:rsidRDefault="00E92AE9" w:rsidP="00E92AE9">
      <w:r w:rsidRPr="001A4D08">
        <w:t>Д) дороги сделались (не)проезжими.</w:t>
      </w:r>
    </w:p>
    <w:p w:rsidR="00E92AE9" w:rsidRPr="001A4D08" w:rsidRDefault="00E92AE9" w:rsidP="00E92AE9">
      <w:pPr>
        <w:rPr>
          <w:b/>
        </w:rPr>
      </w:pPr>
      <w:r w:rsidRPr="001A4D08">
        <w:rPr>
          <w:b/>
        </w:rPr>
        <w:t xml:space="preserve">9. Укажите словосочетание, в котором прилагательное пишется с суффиксом </w:t>
      </w:r>
      <w:r w:rsidRPr="001A4D08">
        <w:rPr>
          <w:b/>
          <w:i/>
        </w:rPr>
        <w:t>–ск-</w:t>
      </w:r>
      <w:r w:rsidRPr="001A4D08">
        <w:rPr>
          <w:b/>
        </w:rPr>
        <w:t>:</w:t>
      </w:r>
    </w:p>
    <w:p w:rsidR="00E92AE9" w:rsidRPr="001A4D08" w:rsidRDefault="00E92AE9" w:rsidP="00E92AE9">
      <w:r w:rsidRPr="001A4D08">
        <w:t>А) низ..ий домик.</w:t>
      </w:r>
    </w:p>
    <w:p w:rsidR="00E92AE9" w:rsidRPr="001A4D08" w:rsidRDefault="00E92AE9" w:rsidP="00E92AE9">
      <w:r w:rsidRPr="001A4D08">
        <w:t xml:space="preserve"> Б) близ..ое знакомство;</w:t>
      </w:r>
    </w:p>
    <w:p w:rsidR="00E92AE9" w:rsidRPr="001A4D08" w:rsidRDefault="00E92AE9" w:rsidP="00E92AE9">
      <w:r w:rsidRPr="001A4D08">
        <w:t>В) немец..ий город;</w:t>
      </w:r>
    </w:p>
    <w:p w:rsidR="00E92AE9" w:rsidRPr="001A4D08" w:rsidRDefault="00E92AE9" w:rsidP="00E92AE9">
      <w:r w:rsidRPr="001A4D08">
        <w:t>Г) дерз..ая эпиграмма;</w:t>
      </w:r>
    </w:p>
    <w:p w:rsidR="00E92AE9" w:rsidRPr="001A4D08" w:rsidRDefault="00E92AE9" w:rsidP="00E92AE9">
      <w:r w:rsidRPr="001A4D08">
        <w:t>Д) француз..ий язык;</w:t>
      </w:r>
    </w:p>
    <w:p w:rsidR="00E92AE9" w:rsidRPr="001A4D08" w:rsidRDefault="00E92AE9" w:rsidP="00E92AE9">
      <w:pPr>
        <w:rPr>
          <w:b/>
        </w:rPr>
      </w:pPr>
      <w:r w:rsidRPr="001A4D08">
        <w:rPr>
          <w:b/>
        </w:rPr>
        <w:t>10. Укажите сложное прилагательное, которое пишется слитно:</w:t>
      </w:r>
    </w:p>
    <w:p w:rsidR="00E92AE9" w:rsidRPr="001A4D08" w:rsidRDefault="00E92AE9" w:rsidP="00E92AE9">
      <w:r w:rsidRPr="001A4D08">
        <w:t>А) (пепельно)русый оттенок;</w:t>
      </w:r>
    </w:p>
    <w:p w:rsidR="00E92AE9" w:rsidRPr="001A4D08" w:rsidRDefault="00E92AE9" w:rsidP="00E92AE9">
      <w:r w:rsidRPr="001A4D08">
        <w:t xml:space="preserve">Б) (прекрасно)душное настроение; </w:t>
      </w:r>
    </w:p>
    <w:p w:rsidR="00E92AE9" w:rsidRPr="001A4D08" w:rsidRDefault="00E92AE9" w:rsidP="00E92AE9">
      <w:r w:rsidRPr="001A4D08">
        <w:t>В) (юго)восточный регион;</w:t>
      </w:r>
    </w:p>
    <w:p w:rsidR="00E92AE9" w:rsidRPr="001A4D08" w:rsidRDefault="00E92AE9" w:rsidP="00E92AE9">
      <w:r w:rsidRPr="001A4D08">
        <w:t>Г) (культурно)историческое наследие.</w:t>
      </w:r>
    </w:p>
    <w:p w:rsidR="00E92AE9" w:rsidRPr="001A4D08" w:rsidRDefault="00E92AE9" w:rsidP="00E92AE9">
      <w:pPr>
        <w:jc w:val="center"/>
        <w:rPr>
          <w:b/>
        </w:rPr>
      </w:pPr>
    </w:p>
    <w:p w:rsidR="00E92AE9" w:rsidRPr="001A4D08" w:rsidRDefault="00E92AE9" w:rsidP="00E92AE9">
      <w:pPr>
        <w:rPr>
          <w:b/>
        </w:rPr>
        <w:sectPr w:rsidR="00E92AE9" w:rsidRPr="001A4D08" w:rsidSect="00CC7D2C">
          <w:type w:val="continuous"/>
          <w:pgSz w:w="16838" w:h="11906" w:orient="landscape"/>
          <w:pgMar w:top="1800" w:right="1440" w:bottom="1440" w:left="1440" w:header="709" w:footer="709" w:gutter="0"/>
          <w:cols w:space="720"/>
        </w:sectPr>
      </w:pPr>
    </w:p>
    <w:p w:rsidR="00E92AE9" w:rsidRPr="001A4D08" w:rsidRDefault="00E92AE9" w:rsidP="00E92AE9">
      <w:pPr>
        <w:jc w:val="center"/>
        <w:rPr>
          <w:b/>
        </w:rPr>
      </w:pPr>
      <w:r w:rsidRPr="001A4D08">
        <w:rPr>
          <w:b/>
        </w:rPr>
        <w:lastRenderedPageBreak/>
        <w:t>ИТОГОВЫЙ ТЕСТ ПО ТЕМЕ</w:t>
      </w:r>
    </w:p>
    <w:p w:rsidR="00E92AE9" w:rsidRPr="001A4D08" w:rsidRDefault="00E92AE9" w:rsidP="00E92AE9">
      <w:pPr>
        <w:jc w:val="center"/>
        <w:rPr>
          <w:b/>
        </w:rPr>
      </w:pPr>
      <w:r w:rsidRPr="001A4D08">
        <w:rPr>
          <w:b/>
        </w:rPr>
        <w:t>«ИМЯ ПРИЛАГАТЕЛЬНОЕ»</w:t>
      </w:r>
    </w:p>
    <w:p w:rsidR="00E92AE9" w:rsidRPr="001A4D08" w:rsidRDefault="00E92AE9" w:rsidP="00E92AE9">
      <w:pPr>
        <w:jc w:val="center"/>
        <w:rPr>
          <w:b/>
        </w:rPr>
      </w:pPr>
      <w:r w:rsidRPr="001A4D08">
        <w:rPr>
          <w:b/>
        </w:rPr>
        <w:t>2 вариант</w:t>
      </w:r>
    </w:p>
    <w:p w:rsidR="00E92AE9" w:rsidRPr="001A4D08" w:rsidRDefault="00E92AE9" w:rsidP="00E92AE9">
      <w:pPr>
        <w:rPr>
          <w:b/>
        </w:rPr>
      </w:pPr>
      <w:r w:rsidRPr="001A4D08">
        <w:rPr>
          <w:b/>
        </w:rPr>
        <w:t>1.На какие  разряды делятся имена прилагательные?</w:t>
      </w:r>
    </w:p>
    <w:p w:rsidR="00E92AE9" w:rsidRPr="001A4D08" w:rsidRDefault="00E92AE9" w:rsidP="00E92AE9">
      <w:r w:rsidRPr="001A4D08">
        <w:t>А) вопросительные, относительные, повествовательные;</w:t>
      </w:r>
    </w:p>
    <w:p w:rsidR="00E92AE9" w:rsidRPr="001A4D08" w:rsidRDefault="00E92AE9" w:rsidP="00E92AE9">
      <w:r w:rsidRPr="001A4D08">
        <w:t>Б) возвратные, отрицательные, личные;</w:t>
      </w:r>
    </w:p>
    <w:p w:rsidR="00E92AE9" w:rsidRPr="001A4D08" w:rsidRDefault="00E92AE9" w:rsidP="00E92AE9">
      <w:r w:rsidRPr="001A4D08">
        <w:t>В) одушевлённые, неодушевлённые;</w:t>
      </w:r>
    </w:p>
    <w:p w:rsidR="00E92AE9" w:rsidRPr="001A4D08" w:rsidRDefault="00E92AE9" w:rsidP="00E92AE9">
      <w:r w:rsidRPr="001A4D08">
        <w:t>Г) определительные, собирательные, количественные;</w:t>
      </w:r>
    </w:p>
    <w:p w:rsidR="00E92AE9" w:rsidRPr="001A4D08" w:rsidRDefault="00E92AE9" w:rsidP="00E92AE9">
      <w:r w:rsidRPr="001A4D08">
        <w:t>Д) качественные, относительные, притяжательные;</w:t>
      </w:r>
    </w:p>
    <w:p w:rsidR="00E92AE9" w:rsidRPr="001A4D08" w:rsidRDefault="00E92AE9" w:rsidP="00E92AE9">
      <w:pPr>
        <w:rPr>
          <w:b/>
        </w:rPr>
      </w:pPr>
      <w:r w:rsidRPr="001A4D08">
        <w:rPr>
          <w:b/>
        </w:rPr>
        <w:t>2.Качественными называются прилагательные:</w:t>
      </w:r>
    </w:p>
    <w:p w:rsidR="00E92AE9" w:rsidRPr="001A4D08" w:rsidRDefault="00E92AE9" w:rsidP="00E92AE9">
      <w:r w:rsidRPr="001A4D08">
        <w:t>А) обозначающие признаки, свойства, качества предмета, которые могут проявляться в большей или меньшей степени;</w:t>
      </w:r>
    </w:p>
    <w:p w:rsidR="00E92AE9" w:rsidRPr="001A4D08" w:rsidRDefault="00E92AE9" w:rsidP="00E92AE9">
      <w:r w:rsidRPr="001A4D08">
        <w:t>Б) обозначающие признак предмета не прямо, а через отношение его к другому предмету;</w:t>
      </w:r>
    </w:p>
    <w:p w:rsidR="00E92AE9" w:rsidRPr="001A4D08" w:rsidRDefault="00E92AE9" w:rsidP="00E92AE9">
      <w:r w:rsidRPr="001A4D08">
        <w:t>В) обозначающие принадлежность предмета какому-либо лицу, животному;</w:t>
      </w:r>
    </w:p>
    <w:p w:rsidR="00E92AE9" w:rsidRPr="001A4D08" w:rsidRDefault="00E92AE9" w:rsidP="00E92AE9">
      <w:r w:rsidRPr="001A4D08">
        <w:t>Г) обозначающие  действие предмета;</w:t>
      </w:r>
    </w:p>
    <w:p w:rsidR="00E92AE9" w:rsidRPr="001A4D08" w:rsidRDefault="00E92AE9" w:rsidP="00E92AE9">
      <w:r w:rsidRPr="001A4D08">
        <w:t>Д) обозначающие действие, добавочное по отношению к основному действию.</w:t>
      </w:r>
    </w:p>
    <w:p w:rsidR="00E92AE9" w:rsidRPr="001A4D08" w:rsidRDefault="00E92AE9" w:rsidP="00E92AE9">
      <w:pPr>
        <w:rPr>
          <w:b/>
        </w:rPr>
      </w:pPr>
      <w:r w:rsidRPr="001A4D08">
        <w:rPr>
          <w:b/>
        </w:rPr>
        <w:t>3.Укажите относительные прилагательные:</w:t>
      </w:r>
    </w:p>
    <w:p w:rsidR="00E92AE9" w:rsidRPr="001A4D08" w:rsidRDefault="00E92AE9" w:rsidP="00E92AE9">
      <w:r w:rsidRPr="001A4D08">
        <w:t>А) грубый, высокий;</w:t>
      </w:r>
    </w:p>
    <w:p w:rsidR="00E92AE9" w:rsidRPr="001A4D08" w:rsidRDefault="00E92AE9" w:rsidP="00E92AE9">
      <w:r w:rsidRPr="001A4D08">
        <w:t>Б) городской, детский;</w:t>
      </w:r>
    </w:p>
    <w:p w:rsidR="00E92AE9" w:rsidRPr="001A4D08" w:rsidRDefault="00E92AE9" w:rsidP="00E92AE9">
      <w:r w:rsidRPr="001A4D08">
        <w:t>В) удобный, белый;</w:t>
      </w:r>
    </w:p>
    <w:p w:rsidR="00E92AE9" w:rsidRPr="001A4D08" w:rsidRDefault="00E92AE9" w:rsidP="00E92AE9">
      <w:r w:rsidRPr="001A4D08">
        <w:t>Г) красный, глупый;</w:t>
      </w:r>
    </w:p>
    <w:p w:rsidR="00E92AE9" w:rsidRPr="001A4D08" w:rsidRDefault="00E92AE9" w:rsidP="00E92AE9">
      <w:r w:rsidRPr="001A4D08">
        <w:t>Д) заячий, медвежий.</w:t>
      </w:r>
    </w:p>
    <w:p w:rsidR="00E92AE9" w:rsidRPr="001A4D08" w:rsidRDefault="00E92AE9" w:rsidP="00E92AE9">
      <w:pPr>
        <w:rPr>
          <w:b/>
        </w:rPr>
      </w:pPr>
      <w:r w:rsidRPr="001A4D08">
        <w:rPr>
          <w:b/>
        </w:rPr>
        <w:t>4.Укажите притяжательные прилагательные:</w:t>
      </w:r>
    </w:p>
    <w:p w:rsidR="00E92AE9" w:rsidRPr="001A4D08" w:rsidRDefault="00E92AE9" w:rsidP="00E92AE9">
      <w:r w:rsidRPr="001A4D08">
        <w:t>А) грустный, очередной</w:t>
      </w:r>
    </w:p>
    <w:p w:rsidR="00E92AE9" w:rsidRPr="001A4D08" w:rsidRDefault="00E92AE9" w:rsidP="00E92AE9">
      <w:r w:rsidRPr="001A4D08">
        <w:t>Б) медный, стеклянный</w:t>
      </w:r>
    </w:p>
    <w:p w:rsidR="00E92AE9" w:rsidRPr="001A4D08" w:rsidRDefault="00E92AE9" w:rsidP="00E92AE9">
      <w:r w:rsidRPr="001A4D08">
        <w:t>В) последний, полный</w:t>
      </w:r>
    </w:p>
    <w:p w:rsidR="00E92AE9" w:rsidRPr="001A4D08" w:rsidRDefault="00E92AE9" w:rsidP="00E92AE9">
      <w:r w:rsidRPr="001A4D08">
        <w:t>Г) дедов, кошачий</w:t>
      </w:r>
    </w:p>
    <w:p w:rsidR="00E92AE9" w:rsidRPr="001A4D08" w:rsidRDefault="00E92AE9" w:rsidP="00E92AE9">
      <w:r w:rsidRPr="001A4D08">
        <w:t>Д) изумрудный, новый</w:t>
      </w:r>
    </w:p>
    <w:p w:rsidR="00E92AE9" w:rsidRPr="001A4D08" w:rsidRDefault="00E92AE9" w:rsidP="00E92AE9">
      <w:pPr>
        <w:rPr>
          <w:b/>
        </w:rPr>
      </w:pPr>
      <w:r w:rsidRPr="001A4D08">
        <w:rPr>
          <w:b/>
        </w:rPr>
        <w:t>5. В каком сочетании НЕ пишется слитно с прилагательным?</w:t>
      </w:r>
    </w:p>
    <w:p w:rsidR="00E92AE9" w:rsidRPr="001A4D08" w:rsidRDefault="00E92AE9" w:rsidP="00E92AE9">
      <w:r w:rsidRPr="001A4D08">
        <w:t>А) вовсе (не) строгий</w:t>
      </w:r>
    </w:p>
    <w:p w:rsidR="00E92AE9" w:rsidRPr="001A4D08" w:rsidRDefault="00E92AE9" w:rsidP="00E92AE9">
      <w:r w:rsidRPr="001A4D08">
        <w:t>Б) (не) вежлив, а груб</w:t>
      </w:r>
    </w:p>
    <w:p w:rsidR="00E92AE9" w:rsidRPr="001A4D08" w:rsidRDefault="00E92AE9" w:rsidP="00E92AE9">
      <w:r w:rsidRPr="001A4D08">
        <w:t>В) далеко (не) удачный ответ</w:t>
      </w:r>
    </w:p>
    <w:p w:rsidR="00E92AE9" w:rsidRPr="001A4D08" w:rsidRDefault="00E92AE9" w:rsidP="00E92AE9">
      <w:r w:rsidRPr="001A4D08">
        <w:lastRenderedPageBreak/>
        <w:t>Г) ничуть (не) интересный</w:t>
      </w:r>
    </w:p>
    <w:p w:rsidR="00E92AE9" w:rsidRPr="001A4D08" w:rsidRDefault="00E92AE9" w:rsidP="00E92AE9">
      <w:r w:rsidRPr="001A4D08">
        <w:t>Д) совсем (не) интересная книга</w:t>
      </w:r>
    </w:p>
    <w:p w:rsidR="00E92AE9" w:rsidRPr="001A4D08" w:rsidRDefault="00E92AE9" w:rsidP="00E92AE9">
      <w:pPr>
        <w:rPr>
          <w:b/>
        </w:rPr>
      </w:pPr>
      <w:r w:rsidRPr="001A4D08">
        <w:rPr>
          <w:b/>
        </w:rPr>
        <w:t>6.Укажите прилагательное с –Е- в суффиксе:</w:t>
      </w:r>
    </w:p>
    <w:p w:rsidR="00E92AE9" w:rsidRPr="001A4D08" w:rsidRDefault="00E92AE9" w:rsidP="00E92AE9">
      <w:r w:rsidRPr="001A4D08">
        <w:t>А) камыш…вый</w:t>
      </w:r>
    </w:p>
    <w:p w:rsidR="00E92AE9" w:rsidRPr="001A4D08" w:rsidRDefault="00E92AE9" w:rsidP="00E92AE9">
      <w:r w:rsidRPr="001A4D08">
        <w:t>Б) песц…вый</w:t>
      </w:r>
    </w:p>
    <w:p w:rsidR="00E92AE9" w:rsidRPr="001A4D08" w:rsidRDefault="00E92AE9" w:rsidP="00E92AE9">
      <w:r w:rsidRPr="001A4D08">
        <w:t>В) плюш…вый</w:t>
      </w:r>
    </w:p>
    <w:p w:rsidR="00E92AE9" w:rsidRPr="001A4D08" w:rsidRDefault="00E92AE9" w:rsidP="00E92AE9">
      <w:r w:rsidRPr="001A4D08">
        <w:t>Г) свинц…вый</w:t>
      </w:r>
    </w:p>
    <w:p w:rsidR="00E92AE9" w:rsidRPr="001A4D08" w:rsidRDefault="00E92AE9" w:rsidP="00E92AE9">
      <w:r w:rsidRPr="001A4D08">
        <w:t>Д) еж…вый</w:t>
      </w:r>
    </w:p>
    <w:p w:rsidR="00E92AE9" w:rsidRPr="001A4D08" w:rsidRDefault="00E92AE9" w:rsidP="00E92AE9">
      <w:pPr>
        <w:rPr>
          <w:b/>
        </w:rPr>
      </w:pPr>
      <w:r w:rsidRPr="001A4D08">
        <w:rPr>
          <w:b/>
        </w:rPr>
        <w:t>7.Укажите прилагательные с –НН-:</w:t>
      </w:r>
    </w:p>
    <w:p w:rsidR="00E92AE9" w:rsidRPr="001A4D08" w:rsidRDefault="00E92AE9" w:rsidP="00E92AE9">
      <w:r w:rsidRPr="001A4D08">
        <w:t>А) кожа…ый, глиня…ый</w:t>
      </w:r>
    </w:p>
    <w:p w:rsidR="00E92AE9" w:rsidRPr="001A4D08" w:rsidRDefault="00E92AE9" w:rsidP="00E92AE9">
      <w:r w:rsidRPr="001A4D08">
        <w:t>Б) це…ый, оловя…ый</w:t>
      </w:r>
    </w:p>
    <w:p w:rsidR="00E92AE9" w:rsidRPr="001A4D08" w:rsidRDefault="00E92AE9" w:rsidP="00E92AE9">
      <w:r w:rsidRPr="001A4D08">
        <w:t>В) нефтя…ой, сви…ой</w:t>
      </w:r>
    </w:p>
    <w:p w:rsidR="00E92AE9" w:rsidRPr="001A4D08" w:rsidRDefault="00E92AE9" w:rsidP="00E92AE9">
      <w:r w:rsidRPr="001A4D08">
        <w:t xml:space="preserve">Г) песча…ый, льня…ой               </w:t>
      </w:r>
    </w:p>
    <w:p w:rsidR="00E92AE9" w:rsidRPr="001A4D08" w:rsidRDefault="00E92AE9" w:rsidP="00E92AE9">
      <w:r w:rsidRPr="001A4D08">
        <w:t>Д) пчели…ый, льви…ый</w:t>
      </w:r>
    </w:p>
    <w:p w:rsidR="00E92AE9" w:rsidRPr="001A4D08" w:rsidRDefault="00E92AE9" w:rsidP="00E92AE9">
      <w:pPr>
        <w:rPr>
          <w:b/>
        </w:rPr>
      </w:pPr>
      <w:r w:rsidRPr="001A4D08">
        <w:rPr>
          <w:b/>
        </w:rPr>
        <w:t>8. Укажите прилагательное с суффиксом –к-:</w:t>
      </w:r>
    </w:p>
    <w:p w:rsidR="00E92AE9" w:rsidRPr="001A4D08" w:rsidRDefault="00E92AE9" w:rsidP="00E92AE9">
      <w:r w:rsidRPr="001A4D08">
        <w:t>А) январ…ий</w:t>
      </w:r>
    </w:p>
    <w:p w:rsidR="00E92AE9" w:rsidRPr="001A4D08" w:rsidRDefault="00E92AE9" w:rsidP="00E92AE9">
      <w:r w:rsidRPr="001A4D08">
        <w:t>Б) француз…ий</w:t>
      </w:r>
    </w:p>
    <w:p w:rsidR="00E92AE9" w:rsidRPr="001A4D08" w:rsidRDefault="00E92AE9" w:rsidP="00E92AE9">
      <w:r w:rsidRPr="001A4D08">
        <w:t>В) немец…ий</w:t>
      </w:r>
    </w:p>
    <w:p w:rsidR="00E92AE9" w:rsidRPr="001A4D08" w:rsidRDefault="00E92AE9" w:rsidP="00E92AE9">
      <w:r w:rsidRPr="001A4D08">
        <w:t>Г) сибир…ий</w:t>
      </w:r>
    </w:p>
    <w:p w:rsidR="00E92AE9" w:rsidRPr="001A4D08" w:rsidRDefault="00E92AE9" w:rsidP="00E92AE9">
      <w:r w:rsidRPr="001A4D08">
        <w:t>Д) гигант…ий</w:t>
      </w:r>
    </w:p>
    <w:p w:rsidR="00E92AE9" w:rsidRPr="001A4D08" w:rsidRDefault="00E92AE9" w:rsidP="00E92AE9">
      <w:pPr>
        <w:rPr>
          <w:b/>
        </w:rPr>
      </w:pPr>
      <w:r w:rsidRPr="001A4D08">
        <w:rPr>
          <w:b/>
        </w:rPr>
        <w:t>9. Укажите сложное прилагательное, которое пишется слитно:</w:t>
      </w:r>
    </w:p>
    <w:p w:rsidR="00E92AE9" w:rsidRPr="001A4D08" w:rsidRDefault="00E92AE9" w:rsidP="00E92AE9">
      <w:r w:rsidRPr="001A4D08">
        <w:t>А) северо(западный)</w:t>
      </w:r>
    </w:p>
    <w:p w:rsidR="00E92AE9" w:rsidRPr="001A4D08" w:rsidRDefault="00E92AE9" w:rsidP="00E92AE9">
      <w:r w:rsidRPr="001A4D08">
        <w:t>Б) выпукло(вогнутые)</w:t>
      </w:r>
    </w:p>
    <w:p w:rsidR="00E92AE9" w:rsidRPr="001A4D08" w:rsidRDefault="00E92AE9" w:rsidP="00E92AE9">
      <w:r w:rsidRPr="001A4D08">
        <w:t>В) легко(растворимый)</w:t>
      </w:r>
    </w:p>
    <w:p w:rsidR="00E92AE9" w:rsidRPr="001A4D08" w:rsidRDefault="00E92AE9" w:rsidP="00E92AE9">
      <w:r w:rsidRPr="001A4D08">
        <w:t>Г) немецко(русский)</w:t>
      </w:r>
    </w:p>
    <w:p w:rsidR="00E92AE9" w:rsidRPr="001A4D08" w:rsidRDefault="00E92AE9" w:rsidP="00E92AE9">
      <w:r w:rsidRPr="001A4D08">
        <w:t>Д) светло(синий)</w:t>
      </w:r>
    </w:p>
    <w:p w:rsidR="00E92AE9" w:rsidRPr="001A4D08" w:rsidRDefault="00E92AE9" w:rsidP="00E92AE9">
      <w:pPr>
        <w:rPr>
          <w:b/>
        </w:rPr>
      </w:pPr>
      <w:r w:rsidRPr="001A4D08">
        <w:rPr>
          <w:b/>
        </w:rPr>
        <w:t>10. В каком варианте употреблена  простая форма превосходной степени прилагательного?</w:t>
      </w:r>
    </w:p>
    <w:p w:rsidR="00E92AE9" w:rsidRPr="001A4D08" w:rsidRDefault="00E92AE9" w:rsidP="00E92AE9">
      <w:r w:rsidRPr="001A4D08">
        <w:t>А) Коробочка была очень бережливая хозяйка.</w:t>
      </w:r>
    </w:p>
    <w:p w:rsidR="00E92AE9" w:rsidRPr="001A4D08" w:rsidRDefault="00E92AE9" w:rsidP="00E92AE9">
      <w:r w:rsidRPr="001A4D08">
        <w:t>Б) Партизаны продвигались в непроглядной тьме.</w:t>
      </w:r>
    </w:p>
    <w:p w:rsidR="00E92AE9" w:rsidRPr="001A4D08" w:rsidRDefault="00E92AE9" w:rsidP="00E92AE9">
      <w:r w:rsidRPr="001A4D08">
        <w:t>В) Гостиную Собакевича украшали представительнейшие люди.</w:t>
      </w:r>
    </w:p>
    <w:p w:rsidR="00E92AE9" w:rsidRPr="001A4D08" w:rsidRDefault="00E92AE9" w:rsidP="00E92AE9">
      <w:r w:rsidRPr="001A4D08">
        <w:t>Г) Женщина осторожно переступила порог.</w:t>
      </w:r>
    </w:p>
    <w:p w:rsidR="00E92AE9" w:rsidRPr="001A4D08" w:rsidRDefault="00E92AE9" w:rsidP="00E92AE9">
      <w:r w:rsidRPr="001A4D08">
        <w:lastRenderedPageBreak/>
        <w:t>Д) История стала ещё интереснее.</w:t>
      </w:r>
    </w:p>
    <w:p w:rsidR="00E92AE9" w:rsidRPr="001A4D08" w:rsidRDefault="00E92AE9" w:rsidP="00E92AE9">
      <w:pPr>
        <w:jc w:val="both"/>
        <w:rPr>
          <w:b/>
        </w:rPr>
      </w:pPr>
    </w:p>
    <w:p w:rsidR="00E92AE9" w:rsidRPr="001A4D08" w:rsidRDefault="00E92AE9" w:rsidP="00E92AE9">
      <w:pPr>
        <w:shd w:val="clear" w:color="auto" w:fill="FFFFFF"/>
        <w:spacing w:before="150"/>
        <w:jc w:val="center"/>
        <w:rPr>
          <w:b/>
          <w:color w:val="000000"/>
        </w:rPr>
      </w:pPr>
      <w:r w:rsidRPr="001A4D08">
        <w:rPr>
          <w:b/>
          <w:color w:val="000000"/>
        </w:rPr>
        <w:t>Критерии оценивания.</w:t>
      </w:r>
    </w:p>
    <w:p w:rsidR="00E92AE9" w:rsidRPr="001A4D08" w:rsidRDefault="00E92AE9" w:rsidP="00E92AE9">
      <w:pPr>
        <w:shd w:val="clear" w:color="auto" w:fill="FFFFFF"/>
        <w:spacing w:before="150"/>
        <w:rPr>
          <w:color w:val="000000"/>
        </w:rPr>
      </w:pPr>
      <w:r w:rsidRPr="001A4D08">
        <w:rPr>
          <w:b/>
          <w:color w:val="000000"/>
        </w:rPr>
        <w:t>Диктант оценивается одной отметкой</w:t>
      </w:r>
      <w:r w:rsidRPr="001A4D08">
        <w:rPr>
          <w:color w:val="000000"/>
        </w:rPr>
        <w:t>.</w:t>
      </w:r>
    </w:p>
    <w:p w:rsidR="00E92AE9" w:rsidRPr="001A4D08" w:rsidRDefault="00E92AE9" w:rsidP="00E92AE9">
      <w:pPr>
        <w:shd w:val="clear" w:color="auto" w:fill="FFFFFF"/>
        <w:spacing w:before="150"/>
        <w:rPr>
          <w:color w:val="000000"/>
        </w:rPr>
      </w:pPr>
      <w:r w:rsidRPr="001A4D08">
        <w:rPr>
          <w:color w:val="000000"/>
          <w:u w:val="single"/>
        </w:rPr>
        <w:t>О т м е т к а "5"</w:t>
      </w:r>
      <w:r w:rsidRPr="001A4D08">
        <w:rPr>
          <w:color w:val="000000"/>
        </w:rPr>
        <w:t xml:space="preserve"> выставляется за безошибочную работу, а так</w:t>
      </w:r>
      <w:r w:rsidRPr="001A4D08">
        <w:rPr>
          <w:color w:val="000000"/>
        </w:rPr>
        <w:softHyphen/>
        <w:t>же при наличии в ней 1 негрубой орфографической, 1 негрубой пунк</w:t>
      </w:r>
      <w:r w:rsidRPr="001A4D08">
        <w:rPr>
          <w:color w:val="000000"/>
        </w:rPr>
        <w:softHyphen/>
        <w:t>туационной или 1 негрубой грамматической ошибки.</w:t>
      </w:r>
    </w:p>
    <w:p w:rsidR="00E92AE9" w:rsidRPr="001A4D08" w:rsidRDefault="00E92AE9" w:rsidP="00E92AE9">
      <w:pPr>
        <w:shd w:val="clear" w:color="auto" w:fill="FFFFFF"/>
        <w:spacing w:before="150"/>
        <w:rPr>
          <w:color w:val="000000"/>
        </w:rPr>
      </w:pPr>
      <w:r w:rsidRPr="001A4D08">
        <w:rPr>
          <w:color w:val="000000"/>
          <w:u w:val="single"/>
        </w:rPr>
        <w:t>О т м е т к а "4"</w:t>
      </w:r>
      <w:r w:rsidRPr="001A4D08">
        <w:rPr>
          <w:color w:val="000000"/>
        </w:rPr>
        <w:t xml:space="preserve"> выставляется при наличии в диктанте 2 орфо</w:t>
      </w:r>
      <w:r w:rsidRPr="001A4D08">
        <w:rPr>
          <w:color w:val="000000"/>
        </w:rPr>
        <w:softHyphen/>
        <w:t>графических и 2 пунктуационных, или 1 орфографической и 3 пунктуационных ошибок, или 4 пунктуационных при отсутствии орфо</w:t>
      </w:r>
      <w:r w:rsidRPr="001A4D08">
        <w:rPr>
          <w:color w:val="000000"/>
        </w:rPr>
        <w:softHyphen/>
        <w:t>графических ошибок. Отметка "4" может выставляться при трёх орфогра</w:t>
      </w:r>
      <w:r w:rsidRPr="001A4D08">
        <w:rPr>
          <w:color w:val="000000"/>
        </w:rPr>
        <w:softHyphen/>
        <w:t>фических ошибках, если среди них есть однотипные. Также допускаются 2 грамматические ошибки.</w:t>
      </w:r>
    </w:p>
    <w:p w:rsidR="00E92AE9" w:rsidRPr="001A4D08" w:rsidRDefault="00E92AE9" w:rsidP="00E92AE9">
      <w:pPr>
        <w:shd w:val="clear" w:color="auto" w:fill="FFFFFF"/>
        <w:spacing w:before="150"/>
        <w:rPr>
          <w:color w:val="000000"/>
        </w:rPr>
      </w:pPr>
      <w:r w:rsidRPr="001A4D08">
        <w:rPr>
          <w:color w:val="000000"/>
          <w:u w:val="single"/>
        </w:rPr>
        <w:t>О т м е т к а "3"</w:t>
      </w:r>
      <w:r w:rsidRPr="001A4D08">
        <w:rPr>
          <w:color w:val="000000"/>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w:t>
      </w:r>
      <w:r w:rsidRPr="001A4D08">
        <w:rPr>
          <w:color w:val="000000"/>
        </w:rPr>
        <w:softHyphen/>
        <w:t>вии орфографических ошибок. В 5 классе допускается выставление отмет</w:t>
      </w:r>
      <w:r w:rsidRPr="001A4D08">
        <w:rPr>
          <w:color w:val="000000"/>
        </w:rPr>
        <w:softHyphen/>
        <w:t>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rsidR="00E92AE9" w:rsidRPr="001A4D08" w:rsidRDefault="00E92AE9" w:rsidP="00E92AE9">
      <w:pPr>
        <w:shd w:val="clear" w:color="auto" w:fill="FFFFFF"/>
        <w:spacing w:before="150"/>
        <w:rPr>
          <w:color w:val="000000"/>
        </w:rPr>
      </w:pPr>
      <w:r w:rsidRPr="001A4D08">
        <w:rPr>
          <w:color w:val="000000"/>
          <w:u w:val="single"/>
        </w:rPr>
        <w:t>О т м е т к а "2"</w:t>
      </w:r>
      <w:r w:rsidRPr="001A4D08">
        <w:rPr>
          <w:color w:val="000000"/>
        </w:rPr>
        <w:t xml:space="preserve"> выставляется за диктант, в котором допущено до 7 орфографических и 7 пунктуационных ошибок, или 6 орфографиче</w:t>
      </w:r>
      <w:r w:rsidRPr="001A4D08">
        <w:rPr>
          <w:color w:val="000000"/>
        </w:rPr>
        <w:softHyphen/>
        <w:t>ских и 8 пунктуационных ошибок, 5 орфографических и 9 пунктуацион</w:t>
      </w:r>
      <w:r w:rsidRPr="001A4D08">
        <w:rPr>
          <w:color w:val="000000"/>
        </w:rPr>
        <w:softHyphen/>
        <w:t>ных ошибок, 8 орфографических и 6 пунктуационных ошибок. Кроме этого,  допущено более 4 грамматических ошибок.</w:t>
      </w:r>
    </w:p>
    <w:p w:rsidR="00E92AE9" w:rsidRPr="001A4D08" w:rsidRDefault="00E92AE9" w:rsidP="00E92AE9">
      <w:pPr>
        <w:shd w:val="clear" w:color="auto" w:fill="FFFFFF"/>
        <w:spacing w:before="150"/>
        <w:rPr>
          <w:color w:val="000000"/>
        </w:rPr>
      </w:pPr>
      <w:r w:rsidRPr="001A4D08">
        <w:rPr>
          <w:color w:val="000000"/>
        </w:rPr>
        <w:t>При большем количестве ошибок диктант оценивается б а л л о м "1" .</w:t>
      </w:r>
    </w:p>
    <w:p w:rsidR="00E92AE9" w:rsidRPr="001A4D08" w:rsidRDefault="00E92AE9" w:rsidP="00E92AE9">
      <w:pPr>
        <w:shd w:val="clear" w:color="auto" w:fill="FFFFFF"/>
        <w:spacing w:before="150"/>
        <w:rPr>
          <w:color w:val="000000"/>
        </w:rPr>
      </w:pPr>
      <w:r w:rsidRPr="001A4D08">
        <w:rPr>
          <w:color w:val="000000"/>
        </w:rPr>
        <w:t>В контрольной работе, состоящей из диктанта и дополнительного (фонетического, лексического, орфографического, грамматического) зада</w:t>
      </w:r>
      <w:r w:rsidRPr="001A4D08">
        <w:rPr>
          <w:color w:val="000000"/>
        </w:rPr>
        <w:softHyphen/>
        <w:t xml:space="preserve">ния, выставляются две оценки за каждый вид работы. </w:t>
      </w:r>
    </w:p>
    <w:p w:rsidR="00E92AE9" w:rsidRPr="001A4D08" w:rsidRDefault="00E92AE9" w:rsidP="00E92AE9">
      <w:pPr>
        <w:shd w:val="clear" w:color="auto" w:fill="FFFFFF"/>
        <w:spacing w:before="150"/>
        <w:rPr>
          <w:color w:val="000000"/>
        </w:rPr>
      </w:pPr>
      <w:r w:rsidRPr="001A4D08">
        <w:rPr>
          <w:b/>
          <w:color w:val="000000"/>
        </w:rPr>
        <w:t>При оценке выполнения дополнительных заданий</w:t>
      </w:r>
      <w:r w:rsidRPr="001A4D08">
        <w:rPr>
          <w:color w:val="000000"/>
        </w:rPr>
        <w:t xml:space="preserve"> рекомендуется ру</w:t>
      </w:r>
      <w:r w:rsidRPr="001A4D08">
        <w:rPr>
          <w:color w:val="000000"/>
        </w:rPr>
        <w:softHyphen/>
        <w:t>ководствоваться следующим:</w:t>
      </w:r>
    </w:p>
    <w:p w:rsidR="00E92AE9" w:rsidRPr="001A4D08" w:rsidRDefault="00E92AE9" w:rsidP="00E92AE9">
      <w:pPr>
        <w:shd w:val="clear" w:color="auto" w:fill="FFFFFF"/>
        <w:spacing w:before="150"/>
        <w:rPr>
          <w:color w:val="000000"/>
        </w:rPr>
      </w:pPr>
      <w:r w:rsidRPr="001A4D08">
        <w:rPr>
          <w:color w:val="000000"/>
          <w:u w:val="single"/>
        </w:rPr>
        <w:t>О т м е т к а "5"</w:t>
      </w:r>
      <w:r w:rsidRPr="001A4D08">
        <w:rPr>
          <w:color w:val="000000"/>
        </w:rPr>
        <w:t xml:space="preserve"> ставится, если обучающийся выполнил все задания верно.</w:t>
      </w:r>
    </w:p>
    <w:p w:rsidR="00E92AE9" w:rsidRPr="001A4D08" w:rsidRDefault="00E92AE9" w:rsidP="00E92AE9">
      <w:pPr>
        <w:shd w:val="clear" w:color="auto" w:fill="FFFFFF"/>
        <w:spacing w:before="150"/>
        <w:rPr>
          <w:color w:val="000000"/>
        </w:rPr>
      </w:pPr>
      <w:r w:rsidRPr="001A4D08">
        <w:rPr>
          <w:color w:val="000000"/>
          <w:u w:val="single"/>
        </w:rPr>
        <w:t>О т м е т к а "4"</w:t>
      </w:r>
      <w:r w:rsidRPr="001A4D08">
        <w:rPr>
          <w:color w:val="000000"/>
        </w:rPr>
        <w:t xml:space="preserve"> ставится, если обучающийся выполнил правильно не менее 3/4 заданий.</w:t>
      </w:r>
    </w:p>
    <w:p w:rsidR="00E92AE9" w:rsidRPr="001A4D08" w:rsidRDefault="00E92AE9" w:rsidP="00E92AE9">
      <w:pPr>
        <w:shd w:val="clear" w:color="auto" w:fill="FFFFFF"/>
        <w:spacing w:before="150"/>
        <w:rPr>
          <w:color w:val="000000"/>
        </w:rPr>
      </w:pPr>
      <w:r w:rsidRPr="001A4D08">
        <w:rPr>
          <w:color w:val="000000"/>
          <w:u w:val="single"/>
        </w:rPr>
        <w:t>О т м е т к а "3"</w:t>
      </w:r>
      <w:r w:rsidRPr="001A4D08">
        <w:rPr>
          <w:color w:val="000000"/>
        </w:rPr>
        <w:t xml:space="preserve"> ставится за работу, в которой правильно вы</w:t>
      </w:r>
      <w:r w:rsidRPr="001A4D08">
        <w:rPr>
          <w:color w:val="000000"/>
        </w:rPr>
        <w:softHyphen/>
        <w:t>полнено не менее половины заданий.</w:t>
      </w:r>
    </w:p>
    <w:p w:rsidR="00E92AE9" w:rsidRPr="001A4D08" w:rsidRDefault="00E92AE9" w:rsidP="00E92AE9">
      <w:pPr>
        <w:shd w:val="clear" w:color="auto" w:fill="FFFFFF"/>
        <w:spacing w:before="150"/>
        <w:rPr>
          <w:color w:val="000000"/>
        </w:rPr>
      </w:pPr>
      <w:r w:rsidRPr="001A4D08">
        <w:rPr>
          <w:color w:val="000000"/>
          <w:u w:val="single"/>
        </w:rPr>
        <w:lastRenderedPageBreak/>
        <w:t>О т м е т к а "2"</w:t>
      </w:r>
      <w:r w:rsidRPr="001A4D08">
        <w:rPr>
          <w:color w:val="000000"/>
        </w:rPr>
        <w:t xml:space="preserve"> ставится за работу, в которой не выполнено более половины заданий.</w:t>
      </w:r>
    </w:p>
    <w:p w:rsidR="00E92AE9" w:rsidRPr="001A4D08" w:rsidRDefault="00E92AE9" w:rsidP="00E92AE9">
      <w:pPr>
        <w:shd w:val="clear" w:color="auto" w:fill="FFFFFF"/>
        <w:spacing w:before="150"/>
        <w:rPr>
          <w:color w:val="000000"/>
        </w:rPr>
      </w:pPr>
      <w:r w:rsidRPr="001A4D08">
        <w:rPr>
          <w:color w:val="000000"/>
          <w:u w:val="single"/>
        </w:rPr>
        <w:t>О т м е т к а "1"</w:t>
      </w:r>
      <w:r w:rsidRPr="001A4D08">
        <w:rPr>
          <w:color w:val="000000"/>
        </w:rPr>
        <w:t xml:space="preserve"> ставится, если обучающийся не выполнил ни одного задания.</w:t>
      </w:r>
    </w:p>
    <w:p w:rsidR="00E92AE9" w:rsidRPr="001A4D08" w:rsidRDefault="00E92AE9" w:rsidP="00E92AE9">
      <w:pPr>
        <w:shd w:val="clear" w:color="auto" w:fill="FFFFFF"/>
        <w:spacing w:before="150"/>
        <w:rPr>
          <w:color w:val="000000"/>
        </w:rPr>
      </w:pPr>
      <w:r w:rsidRPr="001A4D08">
        <w:rPr>
          <w:color w:val="000000"/>
        </w:rPr>
        <w:t>П р и м е ч а н и е. Орфографические, пунктуационные и грамматические ошибки, допущенные при выполнении дополнительных заданий, учитываются при выведении отметки за диктант.</w:t>
      </w:r>
    </w:p>
    <w:p w:rsidR="00E92AE9" w:rsidRPr="001A4D08" w:rsidRDefault="00E92AE9" w:rsidP="00E92AE9">
      <w:pPr>
        <w:shd w:val="clear" w:color="auto" w:fill="FFFFFF"/>
        <w:spacing w:before="150"/>
        <w:rPr>
          <w:bCs/>
          <w:color w:val="000000"/>
        </w:rPr>
      </w:pPr>
      <w:r w:rsidRPr="001A4D08">
        <w:rPr>
          <w:b/>
          <w:color w:val="000000"/>
        </w:rPr>
        <w:t xml:space="preserve">При проверке и оценке диктанта необходимо учитывать </w:t>
      </w:r>
      <w:r w:rsidRPr="001A4D08">
        <w:rPr>
          <w:bCs/>
          <w:color w:val="000000"/>
        </w:rPr>
        <w:t>неверные написания, негрубые орфографические ошибки, повторяющиеся и однотипные ошибки.</w:t>
      </w:r>
    </w:p>
    <w:p w:rsidR="00E92AE9" w:rsidRPr="001A4D08" w:rsidRDefault="00E92AE9" w:rsidP="00C24A4E">
      <w:pPr>
        <w:spacing w:before="100" w:beforeAutospacing="1" w:after="100" w:afterAutospacing="1"/>
        <w:rPr>
          <w:b/>
          <w:bCs/>
          <w:color w:val="000000"/>
        </w:rPr>
      </w:pPr>
      <w:r w:rsidRPr="001A4D08">
        <w:rPr>
          <w:b/>
          <w:bCs/>
          <w:color w:val="000000"/>
        </w:rPr>
        <w:t>Контрольный диктант с выполнением грамматического задания по русскому языку в 5 классе по итогам года.</w:t>
      </w:r>
    </w:p>
    <w:p w:rsidR="00E92AE9" w:rsidRPr="001A4D08" w:rsidRDefault="00E92AE9" w:rsidP="00E92AE9">
      <w:pPr>
        <w:spacing w:before="100" w:beforeAutospacing="1" w:after="100" w:afterAutospacing="1"/>
        <w:rPr>
          <w:bCs/>
          <w:color w:val="000000"/>
        </w:rPr>
      </w:pPr>
      <w:r w:rsidRPr="001A4D08">
        <w:rPr>
          <w:bCs/>
          <w:color w:val="000000"/>
        </w:rPr>
        <w:t>Текст составлен на основе сборника «Диктанты и изложения по русскому языку» 5 класс. Б.А. Макарова, Е.В. Пересветова, М.Ю. Никулина. М.: «Экзамен», 2013г.</w:t>
      </w:r>
    </w:p>
    <w:p w:rsidR="00E92AE9" w:rsidRPr="001A4D08" w:rsidRDefault="00E92AE9" w:rsidP="00E92AE9">
      <w:pPr>
        <w:spacing w:before="100" w:beforeAutospacing="1" w:after="100" w:afterAutospacing="1"/>
        <w:rPr>
          <w:iCs/>
          <w:color w:val="000000"/>
        </w:rPr>
      </w:pPr>
      <w:r w:rsidRPr="001A4D08">
        <w:rPr>
          <w:bCs/>
          <w:color w:val="000000"/>
        </w:rPr>
        <w:t>Цель</w:t>
      </w:r>
      <w:r w:rsidRPr="001A4D08">
        <w:rPr>
          <w:iCs/>
          <w:color w:val="000000"/>
        </w:rPr>
        <w:t>: проверить  уровень  теоретического  и  практического  усвоения  учебного материала на конец учебного года в соответствии с требованиями государственного стандарта   данного  года  обучения.</w:t>
      </w:r>
    </w:p>
    <w:p w:rsidR="00E92AE9" w:rsidRPr="001A4D08" w:rsidRDefault="00E92AE9" w:rsidP="00E92AE9">
      <w:pPr>
        <w:spacing w:before="100" w:beforeAutospacing="1" w:after="100" w:afterAutospacing="1"/>
        <w:rPr>
          <w:color w:val="000000"/>
        </w:rPr>
      </w:pPr>
      <w:r w:rsidRPr="001A4D08">
        <w:rPr>
          <w:bCs/>
          <w:color w:val="000000"/>
        </w:rPr>
        <w:t>Содержание</w:t>
      </w:r>
      <w:r w:rsidRPr="001A4D08">
        <w:rPr>
          <w:color w:val="000000"/>
        </w:rPr>
        <w:t>  контрольного  диктанта  направлено  на  выявление  качества  усвоения  учебного  материала  изученным  разделам;   уровня  развития  умений   применять  ранее  изученные  правила  написания:</w:t>
      </w:r>
    </w:p>
    <w:p w:rsidR="00E92AE9" w:rsidRPr="001A4D08" w:rsidRDefault="00E92AE9" w:rsidP="00C24A4E">
      <w:pPr>
        <w:spacing w:before="100" w:beforeAutospacing="1" w:line="276" w:lineRule="auto"/>
        <w:rPr>
          <w:color w:val="000000"/>
        </w:rPr>
      </w:pPr>
      <w:r w:rsidRPr="001A4D08">
        <w:rPr>
          <w:iCs/>
          <w:color w:val="000000"/>
        </w:rPr>
        <w:t>- проверяемые  безударные  гласные  в  корне  слова;</w:t>
      </w:r>
    </w:p>
    <w:p w:rsidR="00E92AE9" w:rsidRPr="001A4D08" w:rsidRDefault="00E92AE9" w:rsidP="00C24A4E">
      <w:pPr>
        <w:spacing w:before="100" w:beforeAutospacing="1" w:line="276" w:lineRule="auto"/>
        <w:rPr>
          <w:color w:val="000000"/>
        </w:rPr>
      </w:pPr>
      <w:r w:rsidRPr="001A4D08">
        <w:rPr>
          <w:iCs/>
          <w:color w:val="000000"/>
        </w:rPr>
        <w:t>- проверяемые гласные  и  согласные  в  корне  слова;</w:t>
      </w:r>
    </w:p>
    <w:p w:rsidR="00E92AE9" w:rsidRPr="001A4D08" w:rsidRDefault="00E92AE9" w:rsidP="00C24A4E">
      <w:pPr>
        <w:spacing w:before="100" w:beforeAutospacing="1" w:line="276" w:lineRule="auto"/>
        <w:rPr>
          <w:color w:val="000000"/>
        </w:rPr>
      </w:pPr>
      <w:r w:rsidRPr="001A4D08">
        <w:rPr>
          <w:iCs/>
          <w:color w:val="000000"/>
        </w:rPr>
        <w:t>- непроверяемые  согласные  в  корне слова;</w:t>
      </w:r>
    </w:p>
    <w:p w:rsidR="00E92AE9" w:rsidRPr="001A4D08" w:rsidRDefault="00E92AE9" w:rsidP="00C24A4E">
      <w:pPr>
        <w:spacing w:before="100" w:beforeAutospacing="1" w:line="276" w:lineRule="auto"/>
        <w:rPr>
          <w:color w:val="000000"/>
        </w:rPr>
      </w:pPr>
      <w:r w:rsidRPr="001A4D08">
        <w:rPr>
          <w:iCs/>
          <w:color w:val="000000"/>
        </w:rPr>
        <w:t>- написание  и,  а,  у  после  шипящих;</w:t>
      </w:r>
    </w:p>
    <w:p w:rsidR="00E92AE9" w:rsidRPr="001A4D08" w:rsidRDefault="00E92AE9" w:rsidP="00C24A4E">
      <w:pPr>
        <w:spacing w:before="100" w:beforeAutospacing="1" w:line="276" w:lineRule="auto"/>
        <w:rPr>
          <w:color w:val="000000"/>
        </w:rPr>
      </w:pPr>
      <w:r w:rsidRPr="001A4D08">
        <w:rPr>
          <w:iCs/>
          <w:color w:val="000000"/>
        </w:rPr>
        <w:t>-  не  с  глаголами;  </w:t>
      </w:r>
    </w:p>
    <w:p w:rsidR="00E92AE9" w:rsidRPr="001A4D08" w:rsidRDefault="00E92AE9" w:rsidP="00E92AE9">
      <w:pPr>
        <w:spacing w:before="100" w:beforeAutospacing="1"/>
        <w:rPr>
          <w:color w:val="000000"/>
        </w:rPr>
      </w:pPr>
      <w:r w:rsidRPr="001A4D08">
        <w:rPr>
          <w:iCs/>
          <w:color w:val="000000"/>
        </w:rPr>
        <w:lastRenderedPageBreak/>
        <w:t>- правильное  написание  окончаний  глаголов  1-го  и  2-го  спряжения;</w:t>
      </w:r>
    </w:p>
    <w:p w:rsidR="00E92AE9" w:rsidRPr="001A4D08" w:rsidRDefault="00E92AE9" w:rsidP="00E92AE9">
      <w:pPr>
        <w:spacing w:before="100" w:beforeAutospacing="1" w:after="100" w:afterAutospacing="1"/>
        <w:rPr>
          <w:color w:val="000000"/>
        </w:rPr>
      </w:pPr>
      <w:r w:rsidRPr="001A4D08">
        <w:rPr>
          <w:iCs/>
          <w:color w:val="000000"/>
        </w:rPr>
        <w:t>- написание  корней  с чередующимися  гласными;</w:t>
      </w:r>
    </w:p>
    <w:p w:rsidR="00E92AE9" w:rsidRPr="001A4D08" w:rsidRDefault="00E92AE9" w:rsidP="00E92AE9">
      <w:pPr>
        <w:spacing w:before="100" w:beforeAutospacing="1" w:after="100" w:afterAutospacing="1"/>
        <w:rPr>
          <w:color w:val="000000"/>
        </w:rPr>
      </w:pPr>
      <w:r w:rsidRPr="001A4D08">
        <w:rPr>
          <w:iCs/>
          <w:color w:val="000000"/>
        </w:rPr>
        <w:t>- безударные  гласные  в окончаниях  прилагательных;</w:t>
      </w:r>
    </w:p>
    <w:p w:rsidR="00E92AE9" w:rsidRPr="001A4D08" w:rsidRDefault="00E92AE9" w:rsidP="00E92AE9">
      <w:pPr>
        <w:spacing w:before="100" w:beforeAutospacing="1" w:after="100" w:afterAutospacing="1"/>
        <w:rPr>
          <w:color w:val="000000"/>
        </w:rPr>
      </w:pPr>
      <w:r w:rsidRPr="001A4D08">
        <w:rPr>
          <w:iCs/>
          <w:color w:val="000000"/>
        </w:rPr>
        <w:t>- раздельное  употребление  предлогов  с  существительными; </w:t>
      </w:r>
    </w:p>
    <w:p w:rsidR="00E92AE9" w:rsidRPr="001A4D08" w:rsidRDefault="00E92AE9" w:rsidP="00E92AE9">
      <w:pPr>
        <w:spacing w:before="100" w:beforeAutospacing="1" w:after="100" w:afterAutospacing="1"/>
        <w:rPr>
          <w:color w:val="000000"/>
        </w:rPr>
      </w:pPr>
      <w:r w:rsidRPr="001A4D08">
        <w:rPr>
          <w:bCs/>
          <w:color w:val="000000"/>
        </w:rPr>
        <w:t>Постановка  знаков  препинания:</w:t>
      </w:r>
    </w:p>
    <w:p w:rsidR="00E92AE9" w:rsidRPr="001A4D08" w:rsidRDefault="00E92AE9" w:rsidP="00E92AE9">
      <w:pPr>
        <w:spacing w:before="100" w:beforeAutospacing="1" w:after="100" w:afterAutospacing="1"/>
        <w:rPr>
          <w:color w:val="000000"/>
        </w:rPr>
      </w:pPr>
      <w:r w:rsidRPr="001A4D08">
        <w:rPr>
          <w:iCs/>
          <w:color w:val="000000"/>
        </w:rPr>
        <w:t>- знаки  препинания  в конце  предложения; </w:t>
      </w:r>
    </w:p>
    <w:p w:rsidR="00E92AE9" w:rsidRPr="001A4D08" w:rsidRDefault="00E92AE9" w:rsidP="00E92AE9">
      <w:pPr>
        <w:spacing w:before="100" w:beforeAutospacing="1" w:after="100" w:afterAutospacing="1"/>
        <w:rPr>
          <w:color w:val="000000"/>
        </w:rPr>
      </w:pPr>
      <w:r w:rsidRPr="001A4D08">
        <w:rPr>
          <w:iCs/>
          <w:color w:val="000000"/>
        </w:rPr>
        <w:t>- при  однородных  членах  предложения;</w:t>
      </w:r>
    </w:p>
    <w:p w:rsidR="00E92AE9" w:rsidRPr="001A4D08" w:rsidRDefault="00E92AE9" w:rsidP="00E92AE9">
      <w:pPr>
        <w:spacing w:before="100" w:beforeAutospacing="1" w:after="100" w:afterAutospacing="1"/>
        <w:rPr>
          <w:color w:val="000000"/>
        </w:rPr>
      </w:pPr>
      <w:r w:rsidRPr="001A4D08">
        <w:rPr>
          <w:iCs/>
          <w:color w:val="000000"/>
        </w:rPr>
        <w:t>- в  сложном  предложении;</w:t>
      </w:r>
    </w:p>
    <w:p w:rsidR="00E92AE9" w:rsidRPr="001A4D08" w:rsidRDefault="00E92AE9" w:rsidP="00E92AE9">
      <w:pPr>
        <w:spacing w:before="100" w:beforeAutospacing="1" w:after="100" w:afterAutospacing="1"/>
        <w:rPr>
          <w:color w:val="000000"/>
        </w:rPr>
      </w:pPr>
      <w:r w:rsidRPr="001A4D08">
        <w:rPr>
          <w:bCs/>
          <w:color w:val="000000"/>
        </w:rPr>
        <w:t>Грамматические  задания</w:t>
      </w:r>
      <w:r w:rsidRPr="001A4D08">
        <w:rPr>
          <w:color w:val="000000"/>
        </w:rPr>
        <w:t>  направлены  на  выявление  уровня  сформированности  практи-ческих  умений  и  навыков:</w:t>
      </w:r>
    </w:p>
    <w:p w:rsidR="00E92AE9" w:rsidRPr="001A4D08" w:rsidRDefault="00E92AE9" w:rsidP="00E92AE9">
      <w:pPr>
        <w:spacing w:before="100" w:beforeAutospacing="1" w:after="100" w:afterAutospacing="1"/>
        <w:rPr>
          <w:color w:val="000000"/>
        </w:rPr>
      </w:pPr>
      <w:r w:rsidRPr="001A4D08">
        <w:rPr>
          <w:color w:val="000000"/>
        </w:rPr>
        <w:t>- </w:t>
      </w:r>
      <w:r w:rsidRPr="001A4D08">
        <w:rPr>
          <w:iCs/>
          <w:color w:val="000000"/>
        </w:rPr>
        <w:t>производить морфемный и  фонетический   разбор  слов; </w:t>
      </w:r>
    </w:p>
    <w:p w:rsidR="00E92AE9" w:rsidRPr="001A4D08" w:rsidRDefault="00E92AE9" w:rsidP="00E92AE9">
      <w:pPr>
        <w:spacing w:before="100" w:beforeAutospacing="1" w:after="100" w:afterAutospacing="1"/>
        <w:rPr>
          <w:color w:val="000000"/>
        </w:rPr>
      </w:pPr>
      <w:r w:rsidRPr="001A4D08">
        <w:rPr>
          <w:iCs/>
          <w:color w:val="000000"/>
        </w:rPr>
        <w:t>- делать  синтаксический  разбор  предложения.</w:t>
      </w:r>
    </w:p>
    <w:p w:rsidR="00E92AE9" w:rsidRPr="001A4D08" w:rsidRDefault="00E92AE9" w:rsidP="00E92AE9">
      <w:pPr>
        <w:spacing w:before="100" w:beforeAutospacing="1" w:after="100" w:afterAutospacing="1"/>
        <w:jc w:val="center"/>
        <w:rPr>
          <w:color w:val="000000"/>
        </w:rPr>
      </w:pPr>
      <w:r w:rsidRPr="001A4D08">
        <w:rPr>
          <w:b/>
          <w:bCs/>
          <w:color w:val="000000"/>
        </w:rPr>
        <w:t>Белка.</w:t>
      </w:r>
    </w:p>
    <w:p w:rsidR="00E92AE9" w:rsidRPr="001A4D08" w:rsidRDefault="00E92AE9" w:rsidP="00E92AE9">
      <w:pPr>
        <w:contextualSpacing/>
        <w:rPr>
          <w:color w:val="000000"/>
        </w:rPr>
      </w:pPr>
      <w:r w:rsidRPr="001A4D08">
        <w:rPr>
          <w:color w:val="000000"/>
        </w:rPr>
        <w:t>           Наступила зима. Но для белки она не страшна.Сама зима ещё лучше утеплила беличий  домик плотным  покровом  снега.  Чудесная поучилась  квартирка!  А  белка  зароется  в  мягкий  пушистый  мох,  согреется  и  заснёт.  Пурга  треплет  седые  космы  снега.</w:t>
      </w:r>
    </w:p>
    <w:p w:rsidR="00E92AE9" w:rsidRPr="001A4D08" w:rsidRDefault="00E92AE9" w:rsidP="00E92AE9">
      <w:pPr>
        <w:contextualSpacing/>
        <w:rPr>
          <w:color w:val="000000"/>
        </w:rPr>
      </w:pPr>
      <w:r w:rsidRPr="001A4D08">
        <w:rPr>
          <w:color w:val="000000"/>
        </w:rPr>
        <w:t>            Белке  захотелось  есть.  Пора  пробежаться  по  сучьям  деревьев  до  большого  дуба.  Там  в  дупле  жёлуди  и  орехи.  Но  не  хочется  вылезать.  Она  лежит  и  прислушивается  к  звукам  лесного  утра.  Что  это  за  шум?  Это  застучал  клювом  дятел.  Он уже  отыскал  спелую  шишку  и  принялся  вытаскивать  вкусные  семена.  Стайка клестов с шумом уселась на вершине ели. На соседнем дереве засвистел поползень    Лес просыпался.</w:t>
      </w:r>
    </w:p>
    <w:p w:rsidR="00E92AE9" w:rsidRPr="001A4D08" w:rsidRDefault="00E92AE9" w:rsidP="00E92AE9">
      <w:pPr>
        <w:rPr>
          <w:color w:val="000000"/>
        </w:rPr>
      </w:pPr>
      <w:r w:rsidRPr="001A4D08">
        <w:rPr>
          <w:color w:val="000000"/>
        </w:rPr>
        <w:lastRenderedPageBreak/>
        <w:t>(94 слова)                                                                                      По  И. Сладкову)</w:t>
      </w:r>
    </w:p>
    <w:p w:rsidR="00E92AE9" w:rsidRPr="001A4D08" w:rsidRDefault="00E92AE9" w:rsidP="00E92AE9">
      <w:pPr>
        <w:spacing w:before="100" w:beforeAutospacing="1" w:after="100" w:afterAutospacing="1"/>
        <w:rPr>
          <w:color w:val="000000"/>
        </w:rPr>
      </w:pPr>
      <w:r w:rsidRPr="001A4D08">
        <w:rPr>
          <w:color w:val="000000"/>
        </w:rPr>
        <w:t> </w:t>
      </w:r>
      <w:r w:rsidRPr="001A4D08">
        <w:rPr>
          <w:bCs/>
          <w:color w:val="000000"/>
        </w:rPr>
        <w:t>Грамматические  задания.</w:t>
      </w:r>
    </w:p>
    <w:p w:rsidR="00E92AE9" w:rsidRPr="001A4D08" w:rsidRDefault="00E92AE9" w:rsidP="00E92AE9">
      <w:pPr>
        <w:spacing w:before="100" w:beforeAutospacing="1" w:after="100" w:afterAutospacing="1"/>
        <w:rPr>
          <w:color w:val="000000"/>
        </w:rPr>
      </w:pPr>
      <w:r w:rsidRPr="001A4D08">
        <w:rPr>
          <w:color w:val="000000"/>
        </w:rPr>
        <w:t>1. Разобрать  слова  по  составу:</w:t>
      </w:r>
    </w:p>
    <w:p w:rsidR="00E92AE9" w:rsidRPr="001A4D08" w:rsidRDefault="00E92AE9" w:rsidP="00E92AE9">
      <w:pPr>
        <w:spacing w:before="100" w:beforeAutospacing="1" w:after="100" w:afterAutospacing="1"/>
        <w:rPr>
          <w:color w:val="000000"/>
        </w:rPr>
      </w:pPr>
      <w:r w:rsidRPr="001A4D08">
        <w:rPr>
          <w:iCs/>
          <w:color w:val="000000"/>
        </w:rPr>
        <w:t>Беличий,  утеплилась,  квартирка</w:t>
      </w:r>
      <w:r w:rsidRPr="001A4D08">
        <w:rPr>
          <w:color w:val="000000"/>
        </w:rPr>
        <w:t>  -  1-й  вариант</w:t>
      </w:r>
    </w:p>
    <w:p w:rsidR="00E92AE9" w:rsidRPr="001A4D08" w:rsidRDefault="00E92AE9" w:rsidP="00E92AE9">
      <w:pPr>
        <w:spacing w:before="100" w:beforeAutospacing="1" w:after="100" w:afterAutospacing="1"/>
        <w:rPr>
          <w:color w:val="000000"/>
        </w:rPr>
      </w:pPr>
      <w:r w:rsidRPr="001A4D08">
        <w:rPr>
          <w:iCs/>
          <w:color w:val="000000"/>
        </w:rPr>
        <w:t>Пушистый,  согреется,  домик</w:t>
      </w:r>
      <w:r w:rsidRPr="001A4D08">
        <w:rPr>
          <w:color w:val="000000"/>
        </w:rPr>
        <w:t>  -  2-й  вариант</w:t>
      </w:r>
    </w:p>
    <w:p w:rsidR="00E92AE9" w:rsidRPr="001A4D08" w:rsidRDefault="00E92AE9" w:rsidP="00E92AE9">
      <w:pPr>
        <w:spacing w:before="100" w:beforeAutospacing="1" w:after="100" w:afterAutospacing="1"/>
        <w:rPr>
          <w:color w:val="000000"/>
        </w:rPr>
      </w:pPr>
      <w:r w:rsidRPr="001A4D08">
        <w:rPr>
          <w:color w:val="000000"/>
        </w:rPr>
        <w:t>2.Сделать  морфологический  разбор  существительного  из  своего  предложения.</w:t>
      </w:r>
    </w:p>
    <w:p w:rsidR="00E92AE9" w:rsidRPr="001A4D08" w:rsidRDefault="00E92AE9" w:rsidP="00E92AE9">
      <w:pPr>
        <w:spacing w:before="100" w:beforeAutospacing="1" w:after="100" w:afterAutospacing="1"/>
        <w:rPr>
          <w:color w:val="000000"/>
        </w:rPr>
      </w:pPr>
      <w:r w:rsidRPr="001A4D08">
        <w:rPr>
          <w:color w:val="000000"/>
        </w:rPr>
        <w:t>3. Синтаксический  разбор  предложения:</w:t>
      </w:r>
    </w:p>
    <w:p w:rsidR="00E92AE9" w:rsidRPr="001A4D08" w:rsidRDefault="00E92AE9" w:rsidP="00E92AE9">
      <w:pPr>
        <w:spacing w:before="100" w:beforeAutospacing="1" w:after="100" w:afterAutospacing="1"/>
        <w:rPr>
          <w:color w:val="000000"/>
        </w:rPr>
      </w:pPr>
      <w:r w:rsidRPr="001A4D08">
        <w:rPr>
          <w:iCs/>
          <w:color w:val="000000"/>
        </w:rPr>
        <w:t>Пурга  треплет  седые  космы  снега.</w:t>
      </w:r>
      <w:r w:rsidRPr="001A4D08">
        <w:rPr>
          <w:color w:val="000000"/>
        </w:rPr>
        <w:t>  -  1-й  вариант</w:t>
      </w:r>
    </w:p>
    <w:p w:rsidR="00E92AE9" w:rsidRPr="001A4D08" w:rsidRDefault="00E92AE9" w:rsidP="00E92AE9">
      <w:pPr>
        <w:spacing w:before="100" w:beforeAutospacing="1" w:after="100" w:afterAutospacing="1"/>
        <w:rPr>
          <w:color w:val="000000"/>
        </w:rPr>
      </w:pPr>
      <w:r w:rsidRPr="001A4D08">
        <w:rPr>
          <w:iCs/>
          <w:color w:val="000000"/>
        </w:rPr>
        <w:t>На  соседнем  дереве  засвистел  поползень</w:t>
      </w:r>
      <w:r w:rsidRPr="001A4D08">
        <w:rPr>
          <w:color w:val="000000"/>
        </w:rPr>
        <w:t>  -  2-й  вариант</w:t>
      </w:r>
    </w:p>
    <w:p w:rsidR="00E92AE9" w:rsidRPr="001A4D08" w:rsidRDefault="00E92AE9" w:rsidP="00E92AE9"/>
    <w:p w:rsidR="00E92AE9" w:rsidRPr="001A4D08" w:rsidRDefault="00E92AE9" w:rsidP="00E92AE9"/>
    <w:p w:rsidR="00E92AE9" w:rsidRPr="001A4D08" w:rsidRDefault="00E92AE9" w:rsidP="00E92AE9"/>
    <w:p w:rsidR="00E92AE9" w:rsidRPr="001A4D08" w:rsidRDefault="00E92AE9" w:rsidP="00E92AE9"/>
    <w:p w:rsidR="00E92AE9" w:rsidRPr="001A4D08" w:rsidRDefault="00E92AE9" w:rsidP="00E92AE9"/>
    <w:p w:rsidR="00E92AE9" w:rsidRPr="001A4D08" w:rsidRDefault="00E92AE9" w:rsidP="00E92AE9"/>
    <w:p w:rsidR="00E92AE9" w:rsidRPr="001A4D08" w:rsidRDefault="00E92AE9" w:rsidP="00E92AE9"/>
    <w:p w:rsidR="00E92AE9" w:rsidRPr="001A4D08" w:rsidRDefault="00E92AE9" w:rsidP="00E92AE9"/>
    <w:p w:rsidR="00E92AE9" w:rsidRPr="001A4D08" w:rsidRDefault="00E92AE9" w:rsidP="00E92AE9"/>
    <w:p w:rsidR="00E92AE9" w:rsidRPr="001A4D08" w:rsidRDefault="00E92AE9" w:rsidP="00E92AE9"/>
    <w:p w:rsidR="00620141" w:rsidRPr="001A4D08" w:rsidRDefault="00620141" w:rsidP="0042247C">
      <w:pPr>
        <w:spacing w:line="360" w:lineRule="auto"/>
      </w:pPr>
    </w:p>
    <w:bookmarkEnd w:id="1"/>
    <w:p w:rsidR="00EC451C" w:rsidRPr="001A4D08" w:rsidRDefault="00EC451C"/>
    <w:sectPr w:rsidR="00EC451C" w:rsidRPr="001A4D08" w:rsidSect="00CC7D2C">
      <w:footerReference w:type="default" r:id="rId9"/>
      <w:pgSz w:w="16838" w:h="11906" w:orient="landscape" w:code="9"/>
      <w:pgMar w:top="1800" w:right="1440" w:bottom="1440" w:left="1440" w:header="709" w:footer="825"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A19" w:rsidRDefault="00402A19" w:rsidP="007524F2">
      <w:r>
        <w:separator/>
      </w:r>
    </w:p>
  </w:endnote>
  <w:endnote w:type="continuationSeparator" w:id="0">
    <w:p w:rsidR="00402A19" w:rsidRDefault="00402A19" w:rsidP="00752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Liberation Serif">
    <w:altName w:val="Times New Roman"/>
    <w:charset w:val="01"/>
    <w:family w:val="roman"/>
    <w:pitch w:val="variable"/>
  </w:font>
  <w:font w:name="Liberation Sans">
    <w:altName w:val="Arial"/>
    <w:charset w:val="CC"/>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D2C" w:rsidRDefault="00CC7D2C" w:rsidP="00620141">
    <w:pPr>
      <w:pStyle w:val="a6"/>
      <w:jc w:val="center"/>
    </w:pPr>
    <w:r>
      <w:fldChar w:fldCharType="begin"/>
    </w:r>
    <w:r>
      <w:instrText xml:space="preserve"> PAGE   \* MERGEFORMAT </w:instrText>
    </w:r>
    <w:r>
      <w:fldChar w:fldCharType="separate"/>
    </w:r>
    <w:r w:rsidR="00FC541D">
      <w:rPr>
        <w:noProof/>
      </w:rPr>
      <w:t>3</w:t>
    </w:r>
    <w:r>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D2C" w:rsidRDefault="00CC7D2C" w:rsidP="00620141">
    <w:pPr>
      <w:pStyle w:val="a6"/>
      <w:jc w:val="center"/>
    </w:pPr>
    <w:r>
      <w:fldChar w:fldCharType="begin"/>
    </w:r>
    <w:r>
      <w:instrText xml:space="preserve"> PAGE   \* MERGEFORMAT </w:instrText>
    </w:r>
    <w:r>
      <w:fldChar w:fldCharType="separate"/>
    </w:r>
    <w:r w:rsidR="00FC541D">
      <w:rPr>
        <w:noProof/>
      </w:rPr>
      <w:t>55</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A19" w:rsidRDefault="00402A19" w:rsidP="007524F2">
      <w:r>
        <w:separator/>
      </w:r>
    </w:p>
  </w:footnote>
  <w:footnote w:type="continuationSeparator" w:id="0">
    <w:p w:rsidR="00402A19" w:rsidRDefault="00402A19" w:rsidP="007524F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8"/>
    <w:multiLevelType w:val="multilevel"/>
    <w:tmpl w:val="00000008"/>
    <w:name w:val="WW8Num16"/>
    <w:lvl w:ilvl="0">
      <w:numFmt w:val="bullet"/>
      <w:lvlText w:val="•"/>
      <w:lvlJc w:val="left"/>
      <w:pPr>
        <w:tabs>
          <w:tab w:val="num" w:pos="708"/>
        </w:tabs>
        <w:ind w:left="0" w:firstLine="0"/>
      </w:pPr>
      <w:rPr>
        <w:rFonts w:ascii="Times New Roman" w:hAnsi="Times New Roman" w:cs="Times New Roman"/>
        <w:sz w:val="24"/>
        <w:szCs w:val="24"/>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000000E"/>
    <w:multiLevelType w:val="multilevel"/>
    <w:tmpl w:val="0000000E"/>
    <w:lvl w:ilvl="0">
      <w:start w:val="1"/>
      <w:numFmt w:val="decimal"/>
      <w:lvlText w:val="%1."/>
      <w:lvlJc w:val="left"/>
      <w:pPr>
        <w:tabs>
          <w:tab w:val="num" w:pos="0"/>
        </w:tabs>
        <w:ind w:left="667" w:hanging="360"/>
      </w:pPr>
      <w:rPr>
        <w:b w:val="0"/>
        <w:iCs/>
        <w:spacing w:val="-1"/>
        <w:sz w:val="24"/>
        <w:szCs w:val="24"/>
      </w:rPr>
    </w:lvl>
    <w:lvl w:ilvl="1">
      <w:start w:val="1"/>
      <w:numFmt w:val="lowerLetter"/>
      <w:lvlText w:val="%2."/>
      <w:lvlJc w:val="left"/>
      <w:pPr>
        <w:tabs>
          <w:tab w:val="num" w:pos="0"/>
        </w:tabs>
        <w:ind w:left="1387" w:hanging="360"/>
      </w:pPr>
    </w:lvl>
    <w:lvl w:ilvl="2">
      <w:start w:val="1"/>
      <w:numFmt w:val="lowerRoman"/>
      <w:lvlText w:val="%3."/>
      <w:lvlJc w:val="right"/>
      <w:pPr>
        <w:tabs>
          <w:tab w:val="num" w:pos="0"/>
        </w:tabs>
        <w:ind w:left="2107" w:hanging="180"/>
      </w:pPr>
    </w:lvl>
    <w:lvl w:ilvl="3">
      <w:start w:val="1"/>
      <w:numFmt w:val="decimal"/>
      <w:lvlText w:val="%4."/>
      <w:lvlJc w:val="left"/>
      <w:pPr>
        <w:tabs>
          <w:tab w:val="num" w:pos="0"/>
        </w:tabs>
        <w:ind w:left="2827" w:hanging="360"/>
      </w:pPr>
    </w:lvl>
    <w:lvl w:ilvl="4">
      <w:start w:val="1"/>
      <w:numFmt w:val="lowerLetter"/>
      <w:lvlText w:val="%5."/>
      <w:lvlJc w:val="left"/>
      <w:pPr>
        <w:tabs>
          <w:tab w:val="num" w:pos="0"/>
        </w:tabs>
        <w:ind w:left="3547" w:hanging="360"/>
      </w:pPr>
    </w:lvl>
    <w:lvl w:ilvl="5">
      <w:start w:val="1"/>
      <w:numFmt w:val="lowerRoman"/>
      <w:lvlText w:val="%6."/>
      <w:lvlJc w:val="right"/>
      <w:pPr>
        <w:tabs>
          <w:tab w:val="num" w:pos="0"/>
        </w:tabs>
        <w:ind w:left="4267" w:hanging="180"/>
      </w:pPr>
    </w:lvl>
    <w:lvl w:ilvl="6">
      <w:start w:val="1"/>
      <w:numFmt w:val="decimal"/>
      <w:lvlText w:val="%7."/>
      <w:lvlJc w:val="left"/>
      <w:pPr>
        <w:tabs>
          <w:tab w:val="num" w:pos="0"/>
        </w:tabs>
        <w:ind w:left="4987" w:hanging="360"/>
      </w:pPr>
    </w:lvl>
    <w:lvl w:ilvl="7">
      <w:start w:val="1"/>
      <w:numFmt w:val="lowerLetter"/>
      <w:lvlText w:val="%8."/>
      <w:lvlJc w:val="left"/>
      <w:pPr>
        <w:tabs>
          <w:tab w:val="num" w:pos="0"/>
        </w:tabs>
        <w:ind w:left="5707" w:hanging="360"/>
      </w:pPr>
    </w:lvl>
    <w:lvl w:ilvl="8">
      <w:start w:val="1"/>
      <w:numFmt w:val="lowerRoman"/>
      <w:lvlText w:val="%9."/>
      <w:lvlJc w:val="right"/>
      <w:pPr>
        <w:tabs>
          <w:tab w:val="num" w:pos="0"/>
        </w:tabs>
        <w:ind w:left="6427" w:hanging="180"/>
      </w:pPr>
    </w:lvl>
  </w:abstractNum>
  <w:abstractNum w:abstractNumId="3" w15:restartNumberingAfterBreak="0">
    <w:nsid w:val="00000016"/>
    <w:multiLevelType w:val="multilevel"/>
    <w:tmpl w:val="00000016"/>
    <w:lvl w:ilvl="0">
      <w:start w:val="1"/>
      <w:numFmt w:val="decimal"/>
      <w:lvlText w:val="%1."/>
      <w:lvlJc w:val="left"/>
      <w:pPr>
        <w:tabs>
          <w:tab w:val="num" w:pos="0"/>
        </w:tabs>
        <w:ind w:left="360" w:hanging="360"/>
      </w:pPr>
      <w:rPr>
        <w:color w:val="000000"/>
        <w:spacing w:val="-34"/>
        <w:sz w:val="24"/>
        <w:szCs w:val="24"/>
      </w:rPr>
    </w:lvl>
    <w:lvl w:ilvl="1">
      <w:start w:val="1"/>
      <w:numFmt w:val="lowerLetter"/>
      <w:lvlText w:val="%2."/>
      <w:lvlJc w:val="left"/>
      <w:pPr>
        <w:tabs>
          <w:tab w:val="num" w:pos="0"/>
        </w:tabs>
        <w:ind w:left="923" w:hanging="360"/>
      </w:pPr>
    </w:lvl>
    <w:lvl w:ilvl="2">
      <w:start w:val="1"/>
      <w:numFmt w:val="lowerRoman"/>
      <w:lvlText w:val="%3."/>
      <w:lvlJc w:val="right"/>
      <w:pPr>
        <w:tabs>
          <w:tab w:val="num" w:pos="0"/>
        </w:tabs>
        <w:ind w:left="1643" w:hanging="180"/>
      </w:pPr>
    </w:lvl>
    <w:lvl w:ilvl="3">
      <w:start w:val="1"/>
      <w:numFmt w:val="decimal"/>
      <w:lvlText w:val="%4."/>
      <w:lvlJc w:val="left"/>
      <w:pPr>
        <w:tabs>
          <w:tab w:val="num" w:pos="0"/>
        </w:tabs>
        <w:ind w:left="2363" w:hanging="360"/>
      </w:pPr>
    </w:lvl>
    <w:lvl w:ilvl="4">
      <w:start w:val="1"/>
      <w:numFmt w:val="lowerLetter"/>
      <w:lvlText w:val="%5."/>
      <w:lvlJc w:val="left"/>
      <w:pPr>
        <w:tabs>
          <w:tab w:val="num" w:pos="0"/>
        </w:tabs>
        <w:ind w:left="3083" w:hanging="360"/>
      </w:pPr>
    </w:lvl>
    <w:lvl w:ilvl="5">
      <w:start w:val="1"/>
      <w:numFmt w:val="lowerRoman"/>
      <w:lvlText w:val="%6."/>
      <w:lvlJc w:val="right"/>
      <w:pPr>
        <w:tabs>
          <w:tab w:val="num" w:pos="0"/>
        </w:tabs>
        <w:ind w:left="3803" w:hanging="180"/>
      </w:pPr>
    </w:lvl>
    <w:lvl w:ilvl="6">
      <w:start w:val="1"/>
      <w:numFmt w:val="decimal"/>
      <w:lvlText w:val="%7."/>
      <w:lvlJc w:val="left"/>
      <w:pPr>
        <w:tabs>
          <w:tab w:val="num" w:pos="0"/>
        </w:tabs>
        <w:ind w:left="4523" w:hanging="360"/>
      </w:pPr>
    </w:lvl>
    <w:lvl w:ilvl="7">
      <w:start w:val="1"/>
      <w:numFmt w:val="lowerLetter"/>
      <w:lvlText w:val="%8."/>
      <w:lvlJc w:val="left"/>
      <w:pPr>
        <w:tabs>
          <w:tab w:val="num" w:pos="0"/>
        </w:tabs>
        <w:ind w:left="5243" w:hanging="360"/>
      </w:pPr>
    </w:lvl>
    <w:lvl w:ilvl="8">
      <w:start w:val="1"/>
      <w:numFmt w:val="lowerRoman"/>
      <w:lvlText w:val="%9."/>
      <w:lvlJc w:val="right"/>
      <w:pPr>
        <w:tabs>
          <w:tab w:val="num" w:pos="0"/>
        </w:tabs>
        <w:ind w:left="5963" w:hanging="180"/>
      </w:pPr>
    </w:lvl>
  </w:abstractNum>
  <w:abstractNum w:abstractNumId="4" w15:restartNumberingAfterBreak="0">
    <w:nsid w:val="0515374E"/>
    <w:multiLevelType w:val="hybridMultilevel"/>
    <w:tmpl w:val="3FAC1C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512C4E"/>
    <w:multiLevelType w:val="hybridMultilevel"/>
    <w:tmpl w:val="71E00AFE"/>
    <w:lvl w:ilvl="0" w:tplc="6658C8FE">
      <w:start w:val="1"/>
      <w:numFmt w:val="decimal"/>
      <w:suff w:val="space"/>
      <w:lvlText w:val="%1)"/>
      <w:lvlJc w:val="left"/>
      <w:pPr>
        <w:ind w:left="720" w:hanging="360"/>
      </w:p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6" w15:restartNumberingAfterBreak="0">
    <w:nsid w:val="0EE04F28"/>
    <w:multiLevelType w:val="hybridMultilevel"/>
    <w:tmpl w:val="D2A25046"/>
    <w:lvl w:ilvl="0" w:tplc="DB6098C8">
      <w:start w:val="1"/>
      <w:numFmt w:val="decimal"/>
      <w:suff w:val="space"/>
      <w:lvlText w:val="%1)"/>
      <w:lvlJc w:val="left"/>
      <w:pPr>
        <w:ind w:left="720" w:firstLine="17"/>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17217B8C"/>
    <w:multiLevelType w:val="hybridMultilevel"/>
    <w:tmpl w:val="413E69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7EB3FBF"/>
    <w:multiLevelType w:val="hybridMultilevel"/>
    <w:tmpl w:val="050E2EFA"/>
    <w:lvl w:ilvl="0" w:tplc="DEDAE27C">
      <w:start w:val="1"/>
      <w:numFmt w:val="decimal"/>
      <w:lvlText w:val="%1)"/>
      <w:lvlJc w:val="left"/>
      <w:pPr>
        <w:tabs>
          <w:tab w:val="num" w:pos="247"/>
        </w:tabs>
        <w:ind w:left="343" w:firstLine="17"/>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1BA424EB"/>
    <w:multiLevelType w:val="hybridMultilevel"/>
    <w:tmpl w:val="FB94EEC8"/>
    <w:lvl w:ilvl="0" w:tplc="360CE580">
      <w:start w:val="1"/>
      <w:numFmt w:val="decimal"/>
      <w:suff w:val="space"/>
      <w:lvlText w:val="%1)"/>
      <w:lvlJc w:val="left"/>
      <w:pPr>
        <w:ind w:left="720" w:firstLine="17"/>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1E303F04"/>
    <w:multiLevelType w:val="hybridMultilevel"/>
    <w:tmpl w:val="EAA2E1D0"/>
    <w:lvl w:ilvl="0" w:tplc="DEBA4492">
      <w:start w:val="1"/>
      <w:numFmt w:val="decimal"/>
      <w:suff w:val="space"/>
      <w:lvlText w:val="%1)"/>
      <w:lvlJc w:val="left"/>
      <w:pPr>
        <w:ind w:left="780" w:hanging="360"/>
      </w:p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11" w15:restartNumberingAfterBreak="0">
    <w:nsid w:val="1FAC3FD7"/>
    <w:multiLevelType w:val="hybridMultilevel"/>
    <w:tmpl w:val="9A2023A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15:restartNumberingAfterBreak="0">
    <w:nsid w:val="3CC46D1B"/>
    <w:multiLevelType w:val="hybridMultilevel"/>
    <w:tmpl w:val="AC28F7C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3F14225E"/>
    <w:multiLevelType w:val="hybridMultilevel"/>
    <w:tmpl w:val="45ECC984"/>
    <w:lvl w:ilvl="0" w:tplc="DEDAE27C">
      <w:start w:val="1"/>
      <w:numFmt w:val="decimal"/>
      <w:lvlText w:val="%1)"/>
      <w:lvlJc w:val="left"/>
      <w:pPr>
        <w:tabs>
          <w:tab w:val="num" w:pos="624"/>
        </w:tabs>
        <w:ind w:left="720" w:firstLine="17"/>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45200E67"/>
    <w:multiLevelType w:val="multilevel"/>
    <w:tmpl w:val="1C402236"/>
    <w:lvl w:ilvl="0">
      <w:start w:val="1"/>
      <w:numFmt w:val="decimal"/>
      <w:lvlText w:val="%1."/>
      <w:lvlJc w:val="left"/>
      <w:pPr>
        <w:ind w:left="720" w:hanging="360"/>
      </w:p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pStyle w:val="5"/>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pStyle w:val="7"/>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7E31ACC"/>
    <w:multiLevelType w:val="hybridMultilevel"/>
    <w:tmpl w:val="67DE14A8"/>
    <w:lvl w:ilvl="0" w:tplc="FAEE3CA0">
      <w:start w:val="1"/>
      <w:numFmt w:val="decimal"/>
      <w:suff w:val="space"/>
      <w:lvlText w:val="%1)"/>
      <w:lvlJc w:val="left"/>
      <w:pPr>
        <w:ind w:left="343" w:firstLine="17"/>
      </w:pPr>
      <w:rPr>
        <w:b w:val="0"/>
      </w:rPr>
    </w:lvl>
    <w:lvl w:ilvl="1" w:tplc="CA8ABE52">
      <w:start w:val="1"/>
      <w:numFmt w:val="decimal"/>
      <w:lvlText w:val="%2)"/>
      <w:lvlJc w:val="left"/>
      <w:pPr>
        <w:tabs>
          <w:tab w:val="num" w:pos="1440"/>
        </w:tabs>
        <w:ind w:left="1440" w:hanging="360"/>
      </w:pPr>
      <w:rPr>
        <w:b w:val="0"/>
        <w:i w:val="0"/>
        <w:sz w:val="28"/>
        <w:szCs w:val="28"/>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15:restartNumberingAfterBreak="0">
    <w:nsid w:val="4DF86084"/>
    <w:multiLevelType w:val="hybridMultilevel"/>
    <w:tmpl w:val="C6A2D486"/>
    <w:lvl w:ilvl="0" w:tplc="DEDAE27C">
      <w:start w:val="1"/>
      <w:numFmt w:val="decimal"/>
      <w:lvlText w:val="%1)"/>
      <w:lvlJc w:val="left"/>
      <w:pPr>
        <w:tabs>
          <w:tab w:val="num" w:pos="624"/>
        </w:tabs>
        <w:ind w:left="720" w:firstLine="17"/>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1846B19"/>
    <w:multiLevelType w:val="hybridMultilevel"/>
    <w:tmpl w:val="D2A25046"/>
    <w:lvl w:ilvl="0" w:tplc="DB6098C8">
      <w:start w:val="1"/>
      <w:numFmt w:val="decimal"/>
      <w:suff w:val="space"/>
      <w:lvlText w:val="%1)"/>
      <w:lvlJc w:val="left"/>
      <w:pPr>
        <w:ind w:left="720" w:firstLine="17"/>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5FDB25F9"/>
    <w:multiLevelType w:val="hybridMultilevel"/>
    <w:tmpl w:val="CF7A1744"/>
    <w:lvl w:ilvl="0" w:tplc="11DC9488">
      <w:start w:val="1"/>
      <w:numFmt w:val="decimal"/>
      <w:suff w:val="space"/>
      <w:lvlText w:val="%1)"/>
      <w:lvlJc w:val="left"/>
      <w:pPr>
        <w:ind w:left="720" w:firstLine="17"/>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649D1EAB"/>
    <w:multiLevelType w:val="hybridMultilevel"/>
    <w:tmpl w:val="6108C72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66BE5A96"/>
    <w:multiLevelType w:val="hybridMultilevel"/>
    <w:tmpl w:val="CB787942"/>
    <w:lvl w:ilvl="0" w:tplc="DEDAE27C">
      <w:start w:val="1"/>
      <w:numFmt w:val="decimal"/>
      <w:lvlText w:val="%1)"/>
      <w:lvlJc w:val="left"/>
      <w:pPr>
        <w:tabs>
          <w:tab w:val="num" w:pos="624"/>
        </w:tabs>
        <w:ind w:left="720" w:firstLine="17"/>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6D37EC2"/>
    <w:multiLevelType w:val="hybridMultilevel"/>
    <w:tmpl w:val="3B06C85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6768436A"/>
    <w:multiLevelType w:val="hybridMultilevel"/>
    <w:tmpl w:val="CF7A1744"/>
    <w:lvl w:ilvl="0" w:tplc="11DC9488">
      <w:start w:val="1"/>
      <w:numFmt w:val="decimal"/>
      <w:suff w:val="space"/>
      <w:lvlText w:val="%1)"/>
      <w:lvlJc w:val="left"/>
      <w:pPr>
        <w:ind w:left="720" w:firstLine="17"/>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90A6A1A"/>
    <w:multiLevelType w:val="hybridMultilevel"/>
    <w:tmpl w:val="90BE6972"/>
    <w:lvl w:ilvl="0" w:tplc="73724D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BBC6CE8"/>
    <w:multiLevelType w:val="hybridMultilevel"/>
    <w:tmpl w:val="EA847FAE"/>
    <w:lvl w:ilvl="0" w:tplc="84AAE042">
      <w:start w:val="1"/>
      <w:numFmt w:val="decimal"/>
      <w:suff w:val="space"/>
      <w:lvlText w:val="%1)"/>
      <w:lvlJc w:val="left"/>
      <w:pPr>
        <w:ind w:left="720" w:firstLine="17"/>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6D7734D3"/>
    <w:multiLevelType w:val="hybridMultilevel"/>
    <w:tmpl w:val="3E162082"/>
    <w:lvl w:ilvl="0" w:tplc="CFAC8A26">
      <w:start w:val="1"/>
      <w:numFmt w:val="bullet"/>
      <w:lvlText w:val=""/>
      <w:lvlJc w:val="left"/>
      <w:pPr>
        <w:ind w:left="360" w:hanging="360"/>
      </w:pPr>
      <w:rPr>
        <w:rFonts w:ascii="Symbol" w:hAnsi="Symbol" w:hint="default"/>
        <w:sz w:val="24"/>
      </w:rPr>
    </w:lvl>
    <w:lvl w:ilvl="1" w:tplc="B2F051FE">
      <w:numFmt w:val="bullet"/>
      <w:lvlText w:val="•"/>
      <w:lvlJc w:val="left"/>
      <w:pPr>
        <w:ind w:left="1894" w:hanging="360"/>
      </w:pPr>
      <w:rPr>
        <w:rFonts w:ascii="Times New Roman" w:eastAsia="Times New Roman" w:hAnsi="Times New Roman" w:hint="default"/>
        <w:sz w:val="28"/>
      </w:rPr>
    </w:lvl>
    <w:lvl w:ilvl="2" w:tplc="04190005">
      <w:start w:val="1"/>
      <w:numFmt w:val="bullet"/>
      <w:lvlText w:val=""/>
      <w:lvlJc w:val="left"/>
      <w:pPr>
        <w:ind w:left="2614" w:hanging="360"/>
      </w:pPr>
      <w:rPr>
        <w:rFonts w:ascii="Wingdings" w:hAnsi="Wingdings" w:hint="default"/>
      </w:rPr>
    </w:lvl>
    <w:lvl w:ilvl="3" w:tplc="04190001">
      <w:start w:val="1"/>
      <w:numFmt w:val="bullet"/>
      <w:lvlText w:val=""/>
      <w:lvlJc w:val="left"/>
      <w:pPr>
        <w:ind w:left="3334" w:hanging="360"/>
      </w:pPr>
      <w:rPr>
        <w:rFonts w:ascii="Symbol" w:hAnsi="Symbol" w:hint="default"/>
      </w:rPr>
    </w:lvl>
    <w:lvl w:ilvl="4" w:tplc="04190003">
      <w:start w:val="1"/>
      <w:numFmt w:val="bullet"/>
      <w:lvlText w:val="o"/>
      <w:lvlJc w:val="left"/>
      <w:pPr>
        <w:ind w:left="4054" w:hanging="360"/>
      </w:pPr>
      <w:rPr>
        <w:rFonts w:ascii="Courier New" w:hAnsi="Courier New" w:hint="default"/>
      </w:rPr>
    </w:lvl>
    <w:lvl w:ilvl="5" w:tplc="04190005">
      <w:start w:val="1"/>
      <w:numFmt w:val="bullet"/>
      <w:lvlText w:val=""/>
      <w:lvlJc w:val="left"/>
      <w:pPr>
        <w:ind w:left="4774" w:hanging="360"/>
      </w:pPr>
      <w:rPr>
        <w:rFonts w:ascii="Wingdings" w:hAnsi="Wingdings" w:hint="default"/>
      </w:rPr>
    </w:lvl>
    <w:lvl w:ilvl="6" w:tplc="04190001">
      <w:start w:val="1"/>
      <w:numFmt w:val="bullet"/>
      <w:lvlText w:val=""/>
      <w:lvlJc w:val="left"/>
      <w:pPr>
        <w:ind w:left="5494" w:hanging="360"/>
      </w:pPr>
      <w:rPr>
        <w:rFonts w:ascii="Symbol" w:hAnsi="Symbol" w:hint="default"/>
      </w:rPr>
    </w:lvl>
    <w:lvl w:ilvl="7" w:tplc="04190003">
      <w:start w:val="1"/>
      <w:numFmt w:val="bullet"/>
      <w:lvlText w:val="o"/>
      <w:lvlJc w:val="left"/>
      <w:pPr>
        <w:ind w:left="6214" w:hanging="360"/>
      </w:pPr>
      <w:rPr>
        <w:rFonts w:ascii="Courier New" w:hAnsi="Courier New" w:hint="default"/>
      </w:rPr>
    </w:lvl>
    <w:lvl w:ilvl="8" w:tplc="04190005">
      <w:start w:val="1"/>
      <w:numFmt w:val="bullet"/>
      <w:lvlText w:val=""/>
      <w:lvlJc w:val="left"/>
      <w:pPr>
        <w:ind w:left="6934" w:hanging="360"/>
      </w:pPr>
      <w:rPr>
        <w:rFonts w:ascii="Wingdings" w:hAnsi="Wingdings" w:hint="default"/>
      </w:rPr>
    </w:lvl>
  </w:abstractNum>
  <w:abstractNum w:abstractNumId="26" w15:restartNumberingAfterBreak="0">
    <w:nsid w:val="70A234B5"/>
    <w:multiLevelType w:val="hybridMultilevel"/>
    <w:tmpl w:val="FB94EEC8"/>
    <w:lvl w:ilvl="0" w:tplc="360CE580">
      <w:start w:val="1"/>
      <w:numFmt w:val="decimal"/>
      <w:suff w:val="space"/>
      <w:lvlText w:val="%1)"/>
      <w:lvlJc w:val="left"/>
      <w:pPr>
        <w:ind w:left="720" w:firstLine="17"/>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733932D2"/>
    <w:multiLevelType w:val="multilevel"/>
    <w:tmpl w:val="9B7A2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8767F"/>
    <w:multiLevelType w:val="hybridMultilevel"/>
    <w:tmpl w:val="EA847FAE"/>
    <w:lvl w:ilvl="0" w:tplc="84AAE042">
      <w:start w:val="1"/>
      <w:numFmt w:val="decimal"/>
      <w:suff w:val="space"/>
      <w:lvlText w:val="%1)"/>
      <w:lvlJc w:val="left"/>
      <w:pPr>
        <w:ind w:left="720" w:firstLine="17"/>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15:restartNumberingAfterBreak="0">
    <w:nsid w:val="765A3EC1"/>
    <w:multiLevelType w:val="hybridMultilevel"/>
    <w:tmpl w:val="050E2EFA"/>
    <w:lvl w:ilvl="0" w:tplc="DEDAE27C">
      <w:start w:val="1"/>
      <w:numFmt w:val="decimal"/>
      <w:lvlText w:val="%1)"/>
      <w:lvlJc w:val="left"/>
      <w:pPr>
        <w:tabs>
          <w:tab w:val="num" w:pos="247"/>
        </w:tabs>
        <w:ind w:left="343" w:firstLine="17"/>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7A9615F9"/>
    <w:multiLevelType w:val="hybridMultilevel"/>
    <w:tmpl w:val="6EF41070"/>
    <w:lvl w:ilvl="0" w:tplc="0BD402EC">
      <w:start w:val="1"/>
      <w:numFmt w:val="decimal"/>
      <w:suff w:val="nothing"/>
      <w:lvlText w:val="%1)"/>
      <w:lvlJc w:val="left"/>
      <w:pPr>
        <w:ind w:left="343" w:firstLine="17"/>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15:restartNumberingAfterBreak="0">
    <w:nsid w:val="7BA24F85"/>
    <w:multiLevelType w:val="hybridMultilevel"/>
    <w:tmpl w:val="E760CA7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2" w15:restartNumberingAfterBreak="0">
    <w:nsid w:val="7BE84AB0"/>
    <w:multiLevelType w:val="hybridMultilevel"/>
    <w:tmpl w:val="1292B108"/>
    <w:lvl w:ilvl="0" w:tplc="A552E6A6">
      <w:start w:val="1"/>
      <w:numFmt w:val="decimal"/>
      <w:suff w:val="nothing"/>
      <w:lvlText w:val="%1)"/>
      <w:lvlJc w:val="left"/>
      <w:pPr>
        <w:ind w:left="780" w:hanging="360"/>
      </w:p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num w:numId="1">
    <w:abstractNumId w:val="14"/>
  </w:num>
  <w:num w:numId="2">
    <w:abstractNumId w:val="23"/>
  </w:num>
  <w:num w:numId="3">
    <w:abstractNumId w:val="25"/>
  </w:num>
  <w:num w:numId="4">
    <w:abstractNumId w:val="11"/>
  </w:num>
  <w:num w:numId="5">
    <w:abstractNumId w:val="31"/>
  </w:num>
  <w:num w:numId="6">
    <w:abstractNumId w:val="19"/>
  </w:num>
  <w:num w:numId="7">
    <w:abstractNumId w:val="0"/>
  </w:num>
  <w:num w:numId="8">
    <w:abstractNumId w:val="1"/>
  </w:num>
  <w:num w:numId="9">
    <w:abstractNumId w:val="2"/>
  </w:num>
  <w:num w:numId="10">
    <w:abstractNumId w:val="3"/>
  </w:num>
  <w:num w:numId="11">
    <w:abstractNumId w:val="4"/>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0141"/>
    <w:rsid w:val="001A4D08"/>
    <w:rsid w:val="001E2227"/>
    <w:rsid w:val="001E5945"/>
    <w:rsid w:val="00402A19"/>
    <w:rsid w:val="0042247C"/>
    <w:rsid w:val="005236CD"/>
    <w:rsid w:val="0058408E"/>
    <w:rsid w:val="005A2D50"/>
    <w:rsid w:val="00620141"/>
    <w:rsid w:val="006954AA"/>
    <w:rsid w:val="007524F2"/>
    <w:rsid w:val="00791417"/>
    <w:rsid w:val="0090140E"/>
    <w:rsid w:val="00AB2175"/>
    <w:rsid w:val="00C24A4E"/>
    <w:rsid w:val="00C5226D"/>
    <w:rsid w:val="00C53970"/>
    <w:rsid w:val="00CC7D2C"/>
    <w:rsid w:val="00E92AE9"/>
    <w:rsid w:val="00EB2767"/>
    <w:rsid w:val="00EC451C"/>
    <w:rsid w:val="00F002FC"/>
    <w:rsid w:val="00FC541D"/>
    <w:rsid w:val="00FF5A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65705D-2C78-4787-AB25-F6BDD2788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014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20141"/>
    <w:pPr>
      <w:keepNext/>
      <w:spacing w:before="240" w:after="60"/>
      <w:outlineLvl w:val="0"/>
    </w:pPr>
    <w:rPr>
      <w:rFonts w:ascii="Arial" w:eastAsia="SimSun" w:hAnsi="Arial" w:cs="Arial"/>
      <w:b/>
      <w:bCs/>
      <w:kern w:val="32"/>
      <w:sz w:val="32"/>
      <w:szCs w:val="32"/>
      <w:lang w:eastAsia="zh-CN"/>
    </w:rPr>
  </w:style>
  <w:style w:type="paragraph" w:styleId="2">
    <w:name w:val="heading 2"/>
    <w:basedOn w:val="a"/>
    <w:next w:val="a"/>
    <w:link w:val="20"/>
    <w:qFormat/>
    <w:rsid w:val="00620141"/>
    <w:pPr>
      <w:keepNext/>
      <w:spacing w:before="240" w:after="60"/>
      <w:outlineLvl w:val="1"/>
    </w:pPr>
    <w:rPr>
      <w:rFonts w:ascii="Arial" w:eastAsia="Calibri" w:hAnsi="Arial" w:cs="Arial"/>
      <w:b/>
      <w:bCs/>
      <w:i/>
      <w:iCs/>
      <w:sz w:val="28"/>
      <w:szCs w:val="28"/>
    </w:rPr>
  </w:style>
  <w:style w:type="paragraph" w:styleId="3">
    <w:name w:val="heading 3"/>
    <w:basedOn w:val="a"/>
    <w:next w:val="a"/>
    <w:link w:val="30"/>
    <w:qFormat/>
    <w:rsid w:val="00620141"/>
    <w:pPr>
      <w:keepNext/>
      <w:jc w:val="both"/>
      <w:outlineLvl w:val="2"/>
    </w:pPr>
    <w:rPr>
      <w:b/>
      <w:color w:val="000000"/>
      <w:sz w:val="22"/>
      <w:szCs w:val="20"/>
    </w:rPr>
  </w:style>
  <w:style w:type="paragraph" w:styleId="4">
    <w:name w:val="heading 4"/>
    <w:basedOn w:val="a"/>
    <w:next w:val="a"/>
    <w:link w:val="40"/>
    <w:qFormat/>
    <w:rsid w:val="00620141"/>
    <w:pPr>
      <w:keepNext/>
      <w:spacing w:before="240" w:after="60"/>
      <w:outlineLvl w:val="3"/>
    </w:pPr>
    <w:rPr>
      <w:b/>
      <w:bCs/>
      <w:sz w:val="28"/>
      <w:szCs w:val="28"/>
    </w:rPr>
  </w:style>
  <w:style w:type="paragraph" w:styleId="5">
    <w:name w:val="heading 5"/>
    <w:basedOn w:val="Standard"/>
    <w:next w:val="Standard"/>
    <w:link w:val="50"/>
    <w:qFormat/>
    <w:rsid w:val="00620141"/>
    <w:pPr>
      <w:numPr>
        <w:ilvl w:val="4"/>
        <w:numId w:val="1"/>
      </w:numPr>
      <w:spacing w:before="240" w:after="60"/>
      <w:outlineLvl w:val="4"/>
    </w:pPr>
    <w:rPr>
      <w:rFonts w:ascii="Calibri" w:eastAsia="Calibri" w:hAnsi="Calibri" w:cs="Calibri"/>
      <w:b/>
      <w:bCs/>
      <w:i/>
      <w:iCs/>
      <w:sz w:val="26"/>
      <w:szCs w:val="26"/>
    </w:rPr>
  </w:style>
  <w:style w:type="paragraph" w:styleId="7">
    <w:name w:val="heading 7"/>
    <w:basedOn w:val="Standard"/>
    <w:next w:val="Standard"/>
    <w:link w:val="70"/>
    <w:qFormat/>
    <w:rsid w:val="00620141"/>
    <w:pPr>
      <w:numPr>
        <w:ilvl w:val="6"/>
        <w:numId w:val="1"/>
      </w:num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20141"/>
    <w:rPr>
      <w:rFonts w:ascii="Arial" w:eastAsia="SimSun" w:hAnsi="Arial" w:cs="Arial"/>
      <w:b/>
      <w:bCs/>
      <w:kern w:val="32"/>
      <w:sz w:val="32"/>
      <w:szCs w:val="32"/>
      <w:lang w:eastAsia="zh-CN"/>
    </w:rPr>
  </w:style>
  <w:style w:type="character" w:customStyle="1" w:styleId="20">
    <w:name w:val="Заголовок 2 Знак"/>
    <w:basedOn w:val="a0"/>
    <w:link w:val="2"/>
    <w:rsid w:val="00620141"/>
    <w:rPr>
      <w:rFonts w:ascii="Arial" w:eastAsia="Calibri" w:hAnsi="Arial" w:cs="Arial"/>
      <w:b/>
      <w:bCs/>
      <w:i/>
      <w:iCs/>
      <w:sz w:val="28"/>
      <w:szCs w:val="28"/>
      <w:lang w:eastAsia="ru-RU"/>
    </w:rPr>
  </w:style>
  <w:style w:type="character" w:customStyle="1" w:styleId="30">
    <w:name w:val="Заголовок 3 Знак"/>
    <w:basedOn w:val="a0"/>
    <w:link w:val="3"/>
    <w:rsid w:val="00620141"/>
    <w:rPr>
      <w:rFonts w:ascii="Times New Roman" w:eastAsia="Times New Roman" w:hAnsi="Times New Roman" w:cs="Times New Roman"/>
      <w:b/>
      <w:color w:val="000000"/>
      <w:szCs w:val="20"/>
      <w:lang w:eastAsia="ru-RU"/>
    </w:rPr>
  </w:style>
  <w:style w:type="character" w:customStyle="1" w:styleId="40">
    <w:name w:val="Заголовок 4 Знак"/>
    <w:basedOn w:val="a0"/>
    <w:link w:val="4"/>
    <w:rsid w:val="00620141"/>
    <w:rPr>
      <w:rFonts w:ascii="Times New Roman" w:eastAsia="Times New Roman" w:hAnsi="Times New Roman" w:cs="Times New Roman"/>
      <w:b/>
      <w:bCs/>
      <w:sz w:val="28"/>
      <w:szCs w:val="28"/>
      <w:lang w:eastAsia="ru-RU"/>
    </w:rPr>
  </w:style>
  <w:style w:type="paragraph" w:customStyle="1" w:styleId="Standard">
    <w:name w:val="Standard"/>
    <w:rsid w:val="00620141"/>
    <w:pPr>
      <w:suppressAutoHyphens/>
      <w:spacing w:after="0" w:line="240" w:lineRule="auto"/>
      <w:textAlignment w:val="baseline"/>
    </w:pPr>
    <w:rPr>
      <w:rFonts w:ascii="Times New Roman" w:eastAsia="Times New Roman" w:hAnsi="Times New Roman" w:cs="Times New Roman"/>
      <w:kern w:val="1"/>
      <w:sz w:val="36"/>
      <w:szCs w:val="36"/>
      <w:lang w:eastAsia="zh-CN"/>
    </w:rPr>
  </w:style>
  <w:style w:type="character" w:customStyle="1" w:styleId="50">
    <w:name w:val="Заголовок 5 Знак"/>
    <w:basedOn w:val="a0"/>
    <w:link w:val="5"/>
    <w:rsid w:val="00620141"/>
    <w:rPr>
      <w:rFonts w:ascii="Calibri" w:eastAsia="Calibri" w:hAnsi="Calibri" w:cs="Calibri"/>
      <w:b/>
      <w:bCs/>
      <w:i/>
      <w:iCs/>
      <w:kern w:val="1"/>
      <w:sz w:val="26"/>
      <w:szCs w:val="26"/>
      <w:lang w:eastAsia="zh-CN"/>
    </w:rPr>
  </w:style>
  <w:style w:type="character" w:customStyle="1" w:styleId="70">
    <w:name w:val="Заголовок 7 Знак"/>
    <w:basedOn w:val="a0"/>
    <w:link w:val="7"/>
    <w:rsid w:val="00620141"/>
    <w:rPr>
      <w:rFonts w:ascii="Times New Roman" w:eastAsia="Times New Roman" w:hAnsi="Times New Roman" w:cs="Times New Roman"/>
      <w:kern w:val="1"/>
      <w:sz w:val="24"/>
      <w:szCs w:val="24"/>
      <w:lang w:eastAsia="zh-CN"/>
    </w:rPr>
  </w:style>
  <w:style w:type="paragraph" w:styleId="a3">
    <w:name w:val="footnote text"/>
    <w:basedOn w:val="a"/>
    <w:link w:val="a4"/>
    <w:uiPriority w:val="99"/>
    <w:unhideWhenUsed/>
    <w:rsid w:val="00620141"/>
    <w:rPr>
      <w:rFonts w:ascii="Calibri" w:eastAsia="Calibri" w:hAnsi="Calibri"/>
      <w:sz w:val="20"/>
      <w:szCs w:val="20"/>
      <w:lang w:eastAsia="en-US"/>
    </w:rPr>
  </w:style>
  <w:style w:type="character" w:customStyle="1" w:styleId="a4">
    <w:name w:val="Текст сноски Знак"/>
    <w:basedOn w:val="a0"/>
    <w:link w:val="a3"/>
    <w:uiPriority w:val="99"/>
    <w:rsid w:val="00620141"/>
    <w:rPr>
      <w:rFonts w:ascii="Calibri" w:eastAsia="Calibri" w:hAnsi="Calibri" w:cs="Times New Roman"/>
      <w:sz w:val="20"/>
      <w:szCs w:val="20"/>
    </w:rPr>
  </w:style>
  <w:style w:type="character" w:styleId="a5">
    <w:name w:val="footnote reference"/>
    <w:uiPriority w:val="99"/>
    <w:unhideWhenUsed/>
    <w:rsid w:val="00620141"/>
    <w:rPr>
      <w:vertAlign w:val="superscript"/>
    </w:rPr>
  </w:style>
  <w:style w:type="paragraph" w:styleId="a6">
    <w:name w:val="footer"/>
    <w:basedOn w:val="a"/>
    <w:link w:val="a7"/>
    <w:rsid w:val="00620141"/>
    <w:pPr>
      <w:tabs>
        <w:tab w:val="center" w:pos="4677"/>
        <w:tab w:val="right" w:pos="9355"/>
      </w:tabs>
    </w:pPr>
  </w:style>
  <w:style w:type="character" w:customStyle="1" w:styleId="a7">
    <w:name w:val="Нижний колонтитул Знак"/>
    <w:basedOn w:val="a0"/>
    <w:link w:val="a6"/>
    <w:rsid w:val="00620141"/>
    <w:rPr>
      <w:rFonts w:ascii="Times New Roman" w:eastAsia="Times New Roman" w:hAnsi="Times New Roman" w:cs="Times New Roman"/>
      <w:sz w:val="24"/>
      <w:szCs w:val="24"/>
      <w:lang w:eastAsia="ru-RU"/>
    </w:rPr>
  </w:style>
  <w:style w:type="paragraph" w:styleId="11">
    <w:name w:val="toc 1"/>
    <w:basedOn w:val="a"/>
    <w:next w:val="a"/>
    <w:autoRedefine/>
    <w:uiPriority w:val="39"/>
    <w:rsid w:val="00620141"/>
    <w:pPr>
      <w:tabs>
        <w:tab w:val="right" w:leader="dot" w:pos="9344"/>
      </w:tabs>
      <w:spacing w:after="100"/>
      <w:ind w:left="284" w:hanging="284"/>
    </w:pPr>
  </w:style>
  <w:style w:type="paragraph" w:styleId="21">
    <w:name w:val="toc 2"/>
    <w:basedOn w:val="a"/>
    <w:next w:val="a"/>
    <w:autoRedefine/>
    <w:uiPriority w:val="39"/>
    <w:rsid w:val="00620141"/>
    <w:pPr>
      <w:tabs>
        <w:tab w:val="right" w:leader="dot" w:pos="9344"/>
      </w:tabs>
      <w:spacing w:after="100" w:line="360" w:lineRule="auto"/>
      <w:ind w:left="709" w:hanging="709"/>
    </w:pPr>
  </w:style>
  <w:style w:type="character" w:styleId="a8">
    <w:name w:val="Hyperlink"/>
    <w:uiPriority w:val="99"/>
    <w:unhideWhenUsed/>
    <w:rsid w:val="00620141"/>
    <w:rPr>
      <w:color w:val="0000FF"/>
      <w:u w:val="single"/>
    </w:rPr>
  </w:style>
  <w:style w:type="paragraph" w:customStyle="1" w:styleId="Default">
    <w:name w:val="Default"/>
    <w:uiPriority w:val="99"/>
    <w:rsid w:val="0062014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oddtlanswer">
    <w:name w:val="oddtlanswer"/>
    <w:basedOn w:val="a0"/>
    <w:rsid w:val="00620141"/>
  </w:style>
  <w:style w:type="paragraph" w:styleId="a9">
    <w:name w:val="List Paragraph"/>
    <w:basedOn w:val="a"/>
    <w:uiPriority w:val="34"/>
    <w:qFormat/>
    <w:rsid w:val="00620141"/>
    <w:pPr>
      <w:ind w:left="720"/>
      <w:contextualSpacing/>
    </w:pPr>
  </w:style>
  <w:style w:type="character" w:styleId="aa">
    <w:name w:val="FollowedHyperlink"/>
    <w:basedOn w:val="a0"/>
    <w:uiPriority w:val="99"/>
    <w:rsid w:val="00620141"/>
    <w:rPr>
      <w:color w:val="954F72"/>
      <w:u w:val="single"/>
    </w:rPr>
  </w:style>
  <w:style w:type="character" w:styleId="ab">
    <w:name w:val="Emphasis"/>
    <w:basedOn w:val="a0"/>
    <w:qFormat/>
    <w:rsid w:val="00620141"/>
    <w:rPr>
      <w:i/>
      <w:iCs/>
    </w:rPr>
  </w:style>
  <w:style w:type="paragraph" w:styleId="ac">
    <w:name w:val="header"/>
    <w:basedOn w:val="a"/>
    <w:link w:val="ad"/>
    <w:rsid w:val="00620141"/>
    <w:pPr>
      <w:tabs>
        <w:tab w:val="center" w:pos="4677"/>
        <w:tab w:val="right" w:pos="9355"/>
      </w:tabs>
    </w:pPr>
  </w:style>
  <w:style w:type="character" w:customStyle="1" w:styleId="ad">
    <w:name w:val="Верхний колонтитул Знак"/>
    <w:basedOn w:val="a0"/>
    <w:link w:val="ac"/>
    <w:rsid w:val="00620141"/>
    <w:rPr>
      <w:rFonts w:ascii="Times New Roman" w:eastAsia="Times New Roman" w:hAnsi="Times New Roman" w:cs="Times New Roman"/>
      <w:sz w:val="24"/>
      <w:szCs w:val="24"/>
      <w:lang w:eastAsia="ru-RU"/>
    </w:rPr>
  </w:style>
  <w:style w:type="paragraph" w:styleId="ae">
    <w:name w:val="Balloon Text"/>
    <w:basedOn w:val="a"/>
    <w:link w:val="af"/>
    <w:rsid w:val="00620141"/>
    <w:rPr>
      <w:rFonts w:ascii="Segoe UI" w:hAnsi="Segoe UI" w:cs="Segoe UI"/>
      <w:sz w:val="18"/>
      <w:szCs w:val="18"/>
    </w:rPr>
  </w:style>
  <w:style w:type="character" w:customStyle="1" w:styleId="af">
    <w:name w:val="Текст выноски Знак"/>
    <w:basedOn w:val="a0"/>
    <w:link w:val="ae"/>
    <w:rsid w:val="00620141"/>
    <w:rPr>
      <w:rFonts w:ascii="Segoe UI" w:eastAsia="Times New Roman" w:hAnsi="Segoe UI" w:cs="Segoe UI"/>
      <w:sz w:val="18"/>
      <w:szCs w:val="18"/>
      <w:lang w:eastAsia="ru-RU"/>
    </w:rPr>
  </w:style>
  <w:style w:type="character" w:customStyle="1" w:styleId="af0">
    <w:name w:val="Другое_"/>
    <w:basedOn w:val="a0"/>
    <w:link w:val="af1"/>
    <w:rsid w:val="00620141"/>
    <w:rPr>
      <w:rFonts w:ascii="Georgia" w:eastAsia="Georgia" w:hAnsi="Georgia" w:cs="Georgia"/>
      <w:color w:val="231F20"/>
      <w:shd w:val="clear" w:color="auto" w:fill="FFFFFF"/>
    </w:rPr>
  </w:style>
  <w:style w:type="paragraph" w:customStyle="1" w:styleId="af1">
    <w:name w:val="Другое"/>
    <w:basedOn w:val="a"/>
    <w:link w:val="af0"/>
    <w:rsid w:val="00620141"/>
    <w:pPr>
      <w:widowControl w:val="0"/>
      <w:shd w:val="clear" w:color="auto" w:fill="FFFFFF"/>
      <w:spacing w:line="269" w:lineRule="auto"/>
    </w:pPr>
    <w:rPr>
      <w:rFonts w:ascii="Georgia" w:eastAsia="Georgia" w:hAnsi="Georgia" w:cs="Georgia"/>
      <w:color w:val="231F20"/>
      <w:sz w:val="22"/>
      <w:szCs w:val="22"/>
      <w:lang w:eastAsia="en-US"/>
    </w:rPr>
  </w:style>
  <w:style w:type="paragraph" w:styleId="31">
    <w:name w:val="toc 3"/>
    <w:basedOn w:val="a"/>
    <w:next w:val="a"/>
    <w:autoRedefine/>
    <w:uiPriority w:val="39"/>
    <w:rsid w:val="00620141"/>
    <w:pPr>
      <w:tabs>
        <w:tab w:val="right" w:leader="dot" w:pos="9344"/>
      </w:tabs>
      <w:spacing w:after="100"/>
      <w:ind w:left="709"/>
    </w:pPr>
  </w:style>
  <w:style w:type="paragraph" w:customStyle="1" w:styleId="af2">
    <w:name w:val="А_основной"/>
    <w:basedOn w:val="a"/>
    <w:link w:val="af3"/>
    <w:qFormat/>
    <w:rsid w:val="00620141"/>
    <w:pPr>
      <w:spacing w:line="360" w:lineRule="auto"/>
      <w:ind w:firstLine="454"/>
      <w:jc w:val="both"/>
    </w:pPr>
    <w:rPr>
      <w:rFonts w:eastAsia="Calibri"/>
      <w:sz w:val="28"/>
      <w:szCs w:val="28"/>
      <w:lang w:eastAsia="en-US"/>
    </w:rPr>
  </w:style>
  <w:style w:type="character" w:customStyle="1" w:styleId="af3">
    <w:name w:val="А_основной Знак"/>
    <w:basedOn w:val="a0"/>
    <w:link w:val="af2"/>
    <w:rsid w:val="00620141"/>
    <w:rPr>
      <w:rFonts w:ascii="Times New Roman" w:eastAsia="Calibri" w:hAnsi="Times New Roman" w:cs="Times New Roman"/>
      <w:sz w:val="28"/>
      <w:szCs w:val="28"/>
    </w:rPr>
  </w:style>
  <w:style w:type="paragraph" w:styleId="af4">
    <w:name w:val="No Spacing"/>
    <w:qFormat/>
    <w:rsid w:val="00620141"/>
    <w:pPr>
      <w:spacing w:after="0" w:line="240" w:lineRule="auto"/>
    </w:pPr>
    <w:rPr>
      <w:rFonts w:ascii="Times New Roman" w:eastAsia="SimSun" w:hAnsi="Times New Roman" w:cs="Times New Roman"/>
      <w:sz w:val="24"/>
      <w:szCs w:val="24"/>
      <w:lang w:eastAsia="zh-CN"/>
    </w:rPr>
  </w:style>
  <w:style w:type="paragraph" w:customStyle="1" w:styleId="12">
    <w:name w:val="Без интервала1"/>
    <w:uiPriority w:val="99"/>
    <w:rsid w:val="00620141"/>
    <w:pPr>
      <w:spacing w:after="0" w:line="240" w:lineRule="auto"/>
    </w:pPr>
    <w:rPr>
      <w:rFonts w:ascii="Calibri" w:eastAsia="Calibri" w:hAnsi="Calibri" w:cs="Times New Roman"/>
      <w:lang w:eastAsia="ru-RU"/>
    </w:rPr>
  </w:style>
  <w:style w:type="paragraph" w:styleId="af5">
    <w:name w:val="Normal (Web)"/>
    <w:basedOn w:val="a"/>
    <w:rsid w:val="00620141"/>
    <w:pPr>
      <w:spacing w:before="100" w:beforeAutospacing="1" w:after="100" w:afterAutospacing="1"/>
    </w:pPr>
    <w:rPr>
      <w:rFonts w:eastAsia="SimSun"/>
      <w:lang w:eastAsia="zh-CN"/>
    </w:rPr>
  </w:style>
  <w:style w:type="character" w:customStyle="1" w:styleId="dash041e005f0431005f044b005f0447005f043d005f044b005f0439005f005fchar1char1">
    <w:name w:val="dash041e_005f0431_005f044b_005f0447_005f043d_005f044b_005f0439_005f_005fchar1__char1"/>
    <w:basedOn w:val="a0"/>
    <w:rsid w:val="00620141"/>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620141"/>
    <w:rPr>
      <w:rFonts w:eastAsia="SimSun"/>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uiPriority w:val="99"/>
    <w:rsid w:val="00620141"/>
    <w:rPr>
      <w:rFonts w:ascii="Times New Roman" w:hAnsi="Times New Roman" w:cs="Times New Roman"/>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620141"/>
    <w:pPr>
      <w:ind w:left="720" w:firstLine="700"/>
      <w:jc w:val="both"/>
    </w:pPr>
    <w:rPr>
      <w:rFonts w:eastAsia="SimSun"/>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basedOn w:val="a0"/>
    <w:uiPriority w:val="99"/>
    <w:rsid w:val="00620141"/>
    <w:rPr>
      <w:rFonts w:ascii="Arial" w:hAnsi="Arial" w:cs="Arial"/>
      <w:b/>
      <w:bCs/>
      <w:sz w:val="26"/>
      <w:szCs w:val="26"/>
      <w:u w:val="none"/>
      <w:effect w:val="none"/>
    </w:rPr>
  </w:style>
  <w:style w:type="character" w:customStyle="1" w:styleId="6">
    <w:name w:val="Основной текст (6)_"/>
    <w:basedOn w:val="a0"/>
    <w:link w:val="60"/>
    <w:uiPriority w:val="99"/>
    <w:locked/>
    <w:rsid w:val="00620141"/>
    <w:rPr>
      <w:shd w:val="clear" w:color="auto" w:fill="FFFFFF"/>
    </w:rPr>
  </w:style>
  <w:style w:type="paragraph" w:customStyle="1" w:styleId="60">
    <w:name w:val="Основной текст (6)"/>
    <w:basedOn w:val="a"/>
    <w:link w:val="6"/>
    <w:uiPriority w:val="99"/>
    <w:rsid w:val="00620141"/>
    <w:pPr>
      <w:shd w:val="clear" w:color="auto" w:fill="FFFFFF"/>
      <w:spacing w:before="1320" w:line="240" w:lineRule="atLeast"/>
    </w:pPr>
    <w:rPr>
      <w:rFonts w:asciiTheme="minorHAnsi" w:eastAsiaTheme="minorHAnsi" w:hAnsiTheme="minorHAnsi" w:cstheme="minorBidi"/>
      <w:sz w:val="22"/>
      <w:szCs w:val="22"/>
      <w:lang w:eastAsia="en-US"/>
    </w:rPr>
  </w:style>
  <w:style w:type="character" w:customStyle="1" w:styleId="61">
    <w:name w:val="Основной текст (6) + Полужирный1"/>
    <w:basedOn w:val="6"/>
    <w:uiPriority w:val="99"/>
    <w:rsid w:val="00620141"/>
    <w:rPr>
      <w:b/>
      <w:bCs/>
      <w:shd w:val="clear" w:color="auto" w:fill="FFFFFF"/>
    </w:rPr>
  </w:style>
  <w:style w:type="character" w:styleId="af6">
    <w:name w:val="page number"/>
    <w:basedOn w:val="a0"/>
    <w:uiPriority w:val="99"/>
    <w:rsid w:val="00620141"/>
    <w:rPr>
      <w:rFonts w:cs="Times New Roman"/>
    </w:rPr>
  </w:style>
  <w:style w:type="character" w:customStyle="1" w:styleId="63">
    <w:name w:val="Основной текст (6) + Курсив3"/>
    <w:basedOn w:val="6"/>
    <w:uiPriority w:val="99"/>
    <w:rsid w:val="00620141"/>
    <w:rPr>
      <w:rFonts w:ascii="Times New Roman" w:hAnsi="Times New Roman"/>
      <w:i/>
      <w:iCs/>
      <w:spacing w:val="0"/>
      <w:shd w:val="clear" w:color="auto" w:fill="FFFFFF"/>
    </w:rPr>
  </w:style>
  <w:style w:type="character" w:customStyle="1" w:styleId="62">
    <w:name w:val="Основной текст (6) + Курсив2"/>
    <w:basedOn w:val="6"/>
    <w:uiPriority w:val="99"/>
    <w:rsid w:val="00620141"/>
    <w:rPr>
      <w:rFonts w:ascii="Times New Roman" w:hAnsi="Times New Roman"/>
      <w:i/>
      <w:iCs/>
      <w:spacing w:val="0"/>
      <w:shd w:val="clear" w:color="auto" w:fill="FFFFFF"/>
    </w:rPr>
  </w:style>
  <w:style w:type="character" w:customStyle="1" w:styleId="620">
    <w:name w:val="Основной текст (6) + Полужирный2"/>
    <w:basedOn w:val="6"/>
    <w:uiPriority w:val="99"/>
    <w:rsid w:val="00620141"/>
    <w:rPr>
      <w:rFonts w:ascii="Times New Roman" w:hAnsi="Times New Roman"/>
      <w:b/>
      <w:bCs/>
      <w:spacing w:val="0"/>
      <w:shd w:val="clear" w:color="auto" w:fill="FFFFFF"/>
    </w:rPr>
  </w:style>
  <w:style w:type="character" w:customStyle="1" w:styleId="120">
    <w:name w:val="Основной текст (12)_"/>
    <w:basedOn w:val="a0"/>
    <w:link w:val="121"/>
    <w:uiPriority w:val="99"/>
    <w:locked/>
    <w:rsid w:val="00620141"/>
    <w:rPr>
      <w:i/>
      <w:iCs/>
      <w:shd w:val="clear" w:color="auto" w:fill="FFFFFF"/>
    </w:rPr>
  </w:style>
  <w:style w:type="paragraph" w:customStyle="1" w:styleId="121">
    <w:name w:val="Основной текст (12)"/>
    <w:basedOn w:val="a"/>
    <w:link w:val="120"/>
    <w:uiPriority w:val="99"/>
    <w:rsid w:val="00620141"/>
    <w:pPr>
      <w:shd w:val="clear" w:color="auto" w:fill="FFFFFF"/>
      <w:spacing w:before="120" w:line="211" w:lineRule="exact"/>
      <w:ind w:firstLine="400"/>
      <w:jc w:val="both"/>
    </w:pPr>
    <w:rPr>
      <w:rFonts w:asciiTheme="minorHAnsi" w:eastAsiaTheme="minorHAnsi" w:hAnsiTheme="minorHAnsi" w:cstheme="minorBidi"/>
      <w:i/>
      <w:iCs/>
      <w:sz w:val="22"/>
      <w:szCs w:val="22"/>
      <w:lang w:eastAsia="en-US"/>
    </w:rPr>
  </w:style>
  <w:style w:type="character" w:customStyle="1" w:styleId="41">
    <w:name w:val="Заголовок №4_"/>
    <w:basedOn w:val="a0"/>
    <w:link w:val="42"/>
    <w:uiPriority w:val="99"/>
    <w:locked/>
    <w:rsid w:val="00620141"/>
    <w:rPr>
      <w:b/>
      <w:bCs/>
      <w:shd w:val="clear" w:color="auto" w:fill="FFFFFF"/>
    </w:rPr>
  </w:style>
  <w:style w:type="paragraph" w:customStyle="1" w:styleId="42">
    <w:name w:val="Заголовок №4"/>
    <w:basedOn w:val="a"/>
    <w:link w:val="41"/>
    <w:uiPriority w:val="99"/>
    <w:rsid w:val="00620141"/>
    <w:pPr>
      <w:shd w:val="clear" w:color="auto" w:fill="FFFFFF"/>
      <w:spacing w:after="600" w:line="211" w:lineRule="exact"/>
      <w:jc w:val="right"/>
      <w:outlineLvl w:val="3"/>
    </w:pPr>
    <w:rPr>
      <w:rFonts w:asciiTheme="minorHAnsi" w:eastAsiaTheme="minorHAnsi" w:hAnsiTheme="minorHAnsi" w:cstheme="minorBidi"/>
      <w:b/>
      <w:bCs/>
      <w:sz w:val="22"/>
      <w:szCs w:val="22"/>
      <w:lang w:eastAsia="en-US"/>
    </w:rPr>
  </w:style>
  <w:style w:type="character" w:customStyle="1" w:styleId="13">
    <w:name w:val="Заголовок №1_"/>
    <w:basedOn w:val="a0"/>
    <w:link w:val="14"/>
    <w:uiPriority w:val="99"/>
    <w:locked/>
    <w:rsid w:val="00620141"/>
    <w:rPr>
      <w:rFonts w:ascii="Calibri" w:hAnsi="Calibri" w:cs="Calibri"/>
      <w:sz w:val="31"/>
      <w:szCs w:val="31"/>
      <w:shd w:val="clear" w:color="auto" w:fill="FFFFFF"/>
    </w:rPr>
  </w:style>
  <w:style w:type="paragraph" w:customStyle="1" w:styleId="14">
    <w:name w:val="Заголовок №1"/>
    <w:basedOn w:val="a"/>
    <w:link w:val="13"/>
    <w:uiPriority w:val="99"/>
    <w:rsid w:val="00620141"/>
    <w:pPr>
      <w:shd w:val="clear" w:color="auto" w:fill="FFFFFF"/>
      <w:spacing w:before="480" w:after="240" w:line="240" w:lineRule="atLeast"/>
      <w:outlineLvl w:val="0"/>
    </w:pPr>
    <w:rPr>
      <w:rFonts w:ascii="Calibri" w:eastAsiaTheme="minorHAnsi" w:hAnsi="Calibri" w:cs="Calibri"/>
      <w:sz w:val="31"/>
      <w:szCs w:val="31"/>
      <w:lang w:eastAsia="en-US"/>
    </w:rPr>
  </w:style>
  <w:style w:type="character" w:customStyle="1" w:styleId="52">
    <w:name w:val="Заголовок №5 (2)_"/>
    <w:basedOn w:val="a0"/>
    <w:link w:val="520"/>
    <w:uiPriority w:val="99"/>
    <w:locked/>
    <w:rsid w:val="00620141"/>
    <w:rPr>
      <w:b/>
      <w:bCs/>
      <w:shd w:val="clear" w:color="auto" w:fill="FFFFFF"/>
    </w:rPr>
  </w:style>
  <w:style w:type="paragraph" w:customStyle="1" w:styleId="520">
    <w:name w:val="Заголовок №5 (2)"/>
    <w:basedOn w:val="a"/>
    <w:link w:val="52"/>
    <w:uiPriority w:val="99"/>
    <w:rsid w:val="00620141"/>
    <w:pPr>
      <w:shd w:val="clear" w:color="auto" w:fill="FFFFFF"/>
      <w:spacing w:before="120" w:line="211" w:lineRule="exact"/>
      <w:ind w:firstLine="400"/>
      <w:jc w:val="both"/>
      <w:outlineLvl w:val="4"/>
    </w:pPr>
    <w:rPr>
      <w:rFonts w:asciiTheme="minorHAnsi" w:eastAsiaTheme="minorHAnsi" w:hAnsiTheme="minorHAnsi" w:cstheme="minorBidi"/>
      <w:b/>
      <w:bCs/>
      <w:sz w:val="22"/>
      <w:szCs w:val="22"/>
      <w:lang w:eastAsia="en-US"/>
    </w:rPr>
  </w:style>
  <w:style w:type="character" w:customStyle="1" w:styleId="53">
    <w:name w:val="Заголовок №5 (3)_"/>
    <w:basedOn w:val="a0"/>
    <w:link w:val="530"/>
    <w:uiPriority w:val="99"/>
    <w:locked/>
    <w:rsid w:val="00620141"/>
    <w:rPr>
      <w:i/>
      <w:iCs/>
      <w:shd w:val="clear" w:color="auto" w:fill="FFFFFF"/>
    </w:rPr>
  </w:style>
  <w:style w:type="paragraph" w:customStyle="1" w:styleId="530">
    <w:name w:val="Заголовок №5 (3)"/>
    <w:basedOn w:val="a"/>
    <w:link w:val="53"/>
    <w:uiPriority w:val="99"/>
    <w:rsid w:val="00620141"/>
    <w:pPr>
      <w:shd w:val="clear" w:color="auto" w:fill="FFFFFF"/>
      <w:spacing w:before="180" w:line="216" w:lineRule="exact"/>
      <w:ind w:firstLine="400"/>
      <w:jc w:val="both"/>
      <w:outlineLvl w:val="4"/>
    </w:pPr>
    <w:rPr>
      <w:rFonts w:asciiTheme="minorHAnsi" w:eastAsiaTheme="minorHAnsi" w:hAnsiTheme="minorHAnsi" w:cstheme="minorBidi"/>
      <w:i/>
      <w:iCs/>
      <w:sz w:val="22"/>
      <w:szCs w:val="22"/>
      <w:lang w:eastAsia="en-US"/>
    </w:rPr>
  </w:style>
  <w:style w:type="character" w:customStyle="1" w:styleId="610">
    <w:name w:val="Основной текст (6) + Курсив1"/>
    <w:basedOn w:val="6"/>
    <w:uiPriority w:val="99"/>
    <w:rsid w:val="00620141"/>
    <w:rPr>
      <w:rFonts w:ascii="Times New Roman" w:hAnsi="Times New Roman"/>
      <w:i/>
      <w:iCs/>
      <w:spacing w:val="0"/>
      <w:shd w:val="clear" w:color="auto" w:fill="FFFFFF"/>
    </w:rPr>
  </w:style>
  <w:style w:type="character" w:customStyle="1" w:styleId="420">
    <w:name w:val="Заголовок №4 (2)_"/>
    <w:basedOn w:val="a0"/>
    <w:link w:val="421"/>
    <w:uiPriority w:val="99"/>
    <w:locked/>
    <w:rsid w:val="00620141"/>
    <w:rPr>
      <w:i/>
      <w:iCs/>
      <w:shd w:val="clear" w:color="auto" w:fill="FFFFFF"/>
    </w:rPr>
  </w:style>
  <w:style w:type="paragraph" w:customStyle="1" w:styleId="421">
    <w:name w:val="Заголовок №4 (2)"/>
    <w:basedOn w:val="a"/>
    <w:link w:val="420"/>
    <w:uiPriority w:val="99"/>
    <w:rsid w:val="00620141"/>
    <w:pPr>
      <w:shd w:val="clear" w:color="auto" w:fill="FFFFFF"/>
      <w:spacing w:before="120" w:after="120" w:line="216" w:lineRule="exact"/>
      <w:ind w:firstLine="420"/>
      <w:outlineLvl w:val="3"/>
    </w:pPr>
    <w:rPr>
      <w:rFonts w:asciiTheme="minorHAnsi" w:eastAsiaTheme="minorHAnsi" w:hAnsiTheme="minorHAnsi" w:cstheme="minorBidi"/>
      <w:i/>
      <w:iCs/>
      <w:sz w:val="22"/>
      <w:szCs w:val="22"/>
      <w:lang w:eastAsia="en-US"/>
    </w:rPr>
  </w:style>
  <w:style w:type="character" w:customStyle="1" w:styleId="dash041e0431044b0447043d044b0439char1">
    <w:name w:val="dash041e_0431_044b_0447_043d_044b_0439__char1"/>
    <w:basedOn w:val="a0"/>
    <w:uiPriority w:val="99"/>
    <w:rsid w:val="00620141"/>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uiPriority w:val="99"/>
    <w:rsid w:val="00620141"/>
    <w:rPr>
      <w:rFonts w:eastAsia="SimSun"/>
    </w:rPr>
  </w:style>
  <w:style w:type="character" w:customStyle="1" w:styleId="15">
    <w:name w:val="Основной текст + Полужирный15"/>
    <w:basedOn w:val="a4"/>
    <w:uiPriority w:val="99"/>
    <w:rsid w:val="00620141"/>
    <w:rPr>
      <w:rFonts w:ascii="Sylfaen" w:eastAsia="SimSun" w:hAnsi="Sylfaen" w:cs="Sylfaen"/>
      <w:b/>
      <w:bCs/>
      <w:sz w:val="24"/>
      <w:szCs w:val="24"/>
      <w:shd w:val="clear" w:color="auto" w:fill="FFFFFF"/>
      <w:lang w:eastAsia="zh-CN"/>
    </w:rPr>
  </w:style>
  <w:style w:type="character" w:customStyle="1" w:styleId="140">
    <w:name w:val="Основной текст + Полужирный14"/>
    <w:basedOn w:val="a4"/>
    <w:uiPriority w:val="99"/>
    <w:rsid w:val="00620141"/>
    <w:rPr>
      <w:rFonts w:ascii="Sylfaen" w:eastAsia="SimSun" w:hAnsi="Sylfaen" w:cs="Sylfaen"/>
      <w:b/>
      <w:bCs/>
      <w:sz w:val="24"/>
      <w:szCs w:val="24"/>
      <w:shd w:val="clear" w:color="auto" w:fill="FFFFFF"/>
      <w:lang w:eastAsia="zh-CN"/>
    </w:rPr>
  </w:style>
  <w:style w:type="paragraph" w:styleId="af7">
    <w:name w:val="Body Text"/>
    <w:basedOn w:val="a"/>
    <w:link w:val="af8"/>
    <w:rsid w:val="00620141"/>
    <w:pPr>
      <w:shd w:val="clear" w:color="auto" w:fill="FFFFFF"/>
      <w:spacing w:before="300" w:after="180" w:line="317" w:lineRule="exact"/>
      <w:jc w:val="both"/>
    </w:pPr>
    <w:rPr>
      <w:rFonts w:ascii="Sylfaen" w:eastAsia="SimSun" w:hAnsi="Sylfaen" w:cs="Sylfaen"/>
      <w:noProof/>
      <w:shd w:val="clear" w:color="auto" w:fill="FFFFFF"/>
    </w:rPr>
  </w:style>
  <w:style w:type="character" w:customStyle="1" w:styleId="af8">
    <w:name w:val="Основной текст Знак"/>
    <w:basedOn w:val="a0"/>
    <w:link w:val="af7"/>
    <w:rsid w:val="00620141"/>
    <w:rPr>
      <w:rFonts w:ascii="Sylfaen" w:eastAsia="SimSun" w:hAnsi="Sylfaen" w:cs="Sylfaen"/>
      <w:noProof/>
      <w:sz w:val="24"/>
      <w:szCs w:val="24"/>
      <w:shd w:val="clear" w:color="auto" w:fill="FFFFFF"/>
      <w:lang w:eastAsia="ru-RU"/>
    </w:rPr>
  </w:style>
  <w:style w:type="character" w:customStyle="1" w:styleId="af9">
    <w:name w:val="Колонтитул_"/>
    <w:basedOn w:val="a0"/>
    <w:link w:val="afa"/>
    <w:uiPriority w:val="99"/>
    <w:locked/>
    <w:rsid w:val="00620141"/>
    <w:rPr>
      <w:noProof/>
      <w:shd w:val="clear" w:color="auto" w:fill="FFFFFF"/>
    </w:rPr>
  </w:style>
  <w:style w:type="paragraph" w:customStyle="1" w:styleId="afa">
    <w:name w:val="Колонтитул"/>
    <w:basedOn w:val="a"/>
    <w:link w:val="af9"/>
    <w:uiPriority w:val="99"/>
    <w:rsid w:val="00620141"/>
    <w:pPr>
      <w:shd w:val="clear" w:color="auto" w:fill="FFFFFF"/>
    </w:pPr>
    <w:rPr>
      <w:rFonts w:asciiTheme="minorHAnsi" w:eastAsiaTheme="minorHAnsi" w:hAnsiTheme="minorHAnsi" w:cstheme="minorBidi"/>
      <w:noProof/>
      <w:sz w:val="22"/>
      <w:szCs w:val="22"/>
      <w:shd w:val="clear" w:color="auto" w:fill="FFFFFF"/>
      <w:lang w:eastAsia="en-US"/>
    </w:rPr>
  </w:style>
  <w:style w:type="character" w:customStyle="1" w:styleId="Sylfaen">
    <w:name w:val="Колонтитул + Sylfaen"/>
    <w:aliases w:val="10,5 pt"/>
    <w:basedOn w:val="af9"/>
    <w:uiPriority w:val="99"/>
    <w:rsid w:val="00620141"/>
    <w:rPr>
      <w:rFonts w:ascii="Sylfaen" w:hAnsi="Sylfaen" w:cs="Sylfaen"/>
      <w:noProof/>
      <w:sz w:val="21"/>
      <w:szCs w:val="21"/>
      <w:shd w:val="clear" w:color="auto" w:fill="FFFFFF"/>
    </w:rPr>
  </w:style>
  <w:style w:type="character" w:customStyle="1" w:styleId="130">
    <w:name w:val="Основной текст (13)_"/>
    <w:basedOn w:val="a0"/>
    <w:link w:val="131"/>
    <w:uiPriority w:val="99"/>
    <w:locked/>
    <w:rsid w:val="00620141"/>
    <w:rPr>
      <w:rFonts w:ascii="Calibri" w:hAnsi="Calibri" w:cs="Calibri"/>
      <w:b/>
      <w:bCs/>
      <w:shd w:val="clear" w:color="auto" w:fill="FFFFFF"/>
    </w:rPr>
  </w:style>
  <w:style w:type="paragraph" w:customStyle="1" w:styleId="131">
    <w:name w:val="Основной текст (13)"/>
    <w:basedOn w:val="a"/>
    <w:link w:val="130"/>
    <w:uiPriority w:val="99"/>
    <w:rsid w:val="00620141"/>
    <w:pPr>
      <w:shd w:val="clear" w:color="auto" w:fill="FFFFFF"/>
      <w:spacing w:line="192" w:lineRule="exact"/>
      <w:jc w:val="both"/>
    </w:pPr>
    <w:rPr>
      <w:rFonts w:ascii="Calibri" w:eastAsiaTheme="minorHAnsi" w:hAnsi="Calibri" w:cs="Calibri"/>
      <w:b/>
      <w:bCs/>
      <w:sz w:val="22"/>
      <w:szCs w:val="22"/>
      <w:lang w:eastAsia="en-US"/>
    </w:rPr>
  </w:style>
  <w:style w:type="character" w:customStyle="1" w:styleId="100">
    <w:name w:val="Основной текст (10)_"/>
    <w:basedOn w:val="a0"/>
    <w:link w:val="101"/>
    <w:uiPriority w:val="99"/>
    <w:locked/>
    <w:rsid w:val="00620141"/>
    <w:rPr>
      <w:rFonts w:ascii="Calibri" w:hAnsi="Calibri" w:cs="Calibri"/>
      <w:sz w:val="31"/>
      <w:szCs w:val="31"/>
      <w:shd w:val="clear" w:color="auto" w:fill="FFFFFF"/>
    </w:rPr>
  </w:style>
  <w:style w:type="paragraph" w:customStyle="1" w:styleId="101">
    <w:name w:val="Основной текст (10)"/>
    <w:basedOn w:val="a"/>
    <w:link w:val="100"/>
    <w:uiPriority w:val="99"/>
    <w:rsid w:val="00620141"/>
    <w:pPr>
      <w:shd w:val="clear" w:color="auto" w:fill="FFFFFF"/>
      <w:spacing w:line="240" w:lineRule="atLeast"/>
    </w:pPr>
    <w:rPr>
      <w:rFonts w:ascii="Calibri" w:eastAsiaTheme="minorHAnsi" w:hAnsi="Calibri" w:cs="Calibri"/>
      <w:sz w:val="31"/>
      <w:szCs w:val="31"/>
      <w:lang w:eastAsia="en-US"/>
    </w:rPr>
  </w:style>
  <w:style w:type="character" w:customStyle="1" w:styleId="afb">
    <w:name w:val="Основной текст + Полужирный"/>
    <w:basedOn w:val="af8"/>
    <w:uiPriority w:val="99"/>
    <w:rsid w:val="00620141"/>
    <w:rPr>
      <w:rFonts w:ascii="Sylfaen" w:eastAsia="SimSun" w:hAnsi="Sylfaen" w:cs="Sylfaen"/>
      <w:b/>
      <w:bCs/>
      <w:noProof/>
      <w:sz w:val="24"/>
      <w:szCs w:val="24"/>
      <w:shd w:val="clear" w:color="auto" w:fill="FFFFFF"/>
      <w:lang w:val="ru-RU" w:eastAsia="ru-RU"/>
    </w:rPr>
  </w:style>
  <w:style w:type="character" w:customStyle="1" w:styleId="64">
    <w:name w:val="Основной текст + Полужирный6"/>
    <w:basedOn w:val="af8"/>
    <w:uiPriority w:val="99"/>
    <w:rsid w:val="00620141"/>
    <w:rPr>
      <w:rFonts w:ascii="Sylfaen" w:eastAsia="SimSun" w:hAnsi="Sylfaen" w:cs="Sylfaen"/>
      <w:b/>
      <w:bCs/>
      <w:noProof/>
      <w:sz w:val="24"/>
      <w:szCs w:val="24"/>
      <w:shd w:val="clear" w:color="auto" w:fill="FFFFFF"/>
      <w:lang w:val="ru-RU" w:eastAsia="ru-RU"/>
    </w:rPr>
  </w:style>
  <w:style w:type="character" w:customStyle="1" w:styleId="ArialUnicodeMS">
    <w:name w:val="Основной текст + Arial Unicode MS"/>
    <w:aliases w:val="9 pt,Полужирный,Курсив4,Интервал 1 pt"/>
    <w:basedOn w:val="af8"/>
    <w:uiPriority w:val="99"/>
    <w:rsid w:val="00620141"/>
    <w:rPr>
      <w:rFonts w:ascii="Arial Unicode MS" w:eastAsia="SimSun" w:hAnsi="Sylfaen" w:cs="Arial Unicode MS"/>
      <w:b/>
      <w:bCs/>
      <w:i/>
      <w:iCs/>
      <w:noProof/>
      <w:spacing w:val="20"/>
      <w:sz w:val="18"/>
      <w:szCs w:val="18"/>
      <w:shd w:val="clear" w:color="auto" w:fill="FFFFFF"/>
      <w:lang w:val="ru-RU" w:eastAsia="ru-RU"/>
    </w:rPr>
  </w:style>
  <w:style w:type="character" w:customStyle="1" w:styleId="51">
    <w:name w:val="Основной текст + Полужирный5"/>
    <w:basedOn w:val="af8"/>
    <w:uiPriority w:val="99"/>
    <w:rsid w:val="00620141"/>
    <w:rPr>
      <w:rFonts w:ascii="Sylfaen" w:eastAsia="SimSun" w:hAnsi="Sylfaen" w:cs="Sylfaen"/>
      <w:b/>
      <w:bCs/>
      <w:noProof/>
      <w:sz w:val="24"/>
      <w:szCs w:val="24"/>
      <w:shd w:val="clear" w:color="auto" w:fill="FFFFFF"/>
      <w:lang w:val="ru-RU" w:eastAsia="ru-RU"/>
    </w:rPr>
  </w:style>
  <w:style w:type="character" w:customStyle="1" w:styleId="54">
    <w:name w:val="Заголовок №5_"/>
    <w:basedOn w:val="a0"/>
    <w:link w:val="55"/>
    <w:uiPriority w:val="99"/>
    <w:locked/>
    <w:rsid w:val="00620141"/>
    <w:rPr>
      <w:rFonts w:ascii="Calibri" w:hAnsi="Calibri" w:cs="Calibri"/>
      <w:b/>
      <w:bCs/>
      <w:shd w:val="clear" w:color="auto" w:fill="FFFFFF"/>
    </w:rPr>
  </w:style>
  <w:style w:type="paragraph" w:customStyle="1" w:styleId="55">
    <w:name w:val="Заголовок №5"/>
    <w:basedOn w:val="a"/>
    <w:link w:val="54"/>
    <w:uiPriority w:val="99"/>
    <w:rsid w:val="00620141"/>
    <w:pPr>
      <w:shd w:val="clear" w:color="auto" w:fill="FFFFFF"/>
      <w:spacing w:line="192" w:lineRule="exact"/>
      <w:jc w:val="both"/>
      <w:outlineLvl w:val="4"/>
    </w:pPr>
    <w:rPr>
      <w:rFonts w:ascii="Calibri" w:eastAsiaTheme="minorHAnsi" w:hAnsi="Calibri" w:cs="Calibri"/>
      <w:b/>
      <w:bCs/>
      <w:sz w:val="22"/>
      <w:szCs w:val="22"/>
      <w:lang w:eastAsia="en-US"/>
    </w:rPr>
  </w:style>
  <w:style w:type="character" w:customStyle="1" w:styleId="32">
    <w:name w:val="Основной текст + Полужирный3"/>
    <w:basedOn w:val="af8"/>
    <w:uiPriority w:val="99"/>
    <w:rsid w:val="00620141"/>
    <w:rPr>
      <w:rFonts w:ascii="Sylfaen" w:eastAsia="SimSun" w:hAnsi="Sylfaen" w:cs="Sylfaen"/>
      <w:b/>
      <w:bCs/>
      <w:noProof/>
      <w:spacing w:val="0"/>
      <w:sz w:val="20"/>
      <w:szCs w:val="20"/>
      <w:shd w:val="clear" w:color="auto" w:fill="FFFFFF"/>
      <w:lang w:val="ru-RU" w:eastAsia="ru-RU"/>
    </w:rPr>
  </w:style>
  <w:style w:type="character" w:customStyle="1" w:styleId="16">
    <w:name w:val="Основной текст + Полужирный1"/>
    <w:basedOn w:val="af8"/>
    <w:uiPriority w:val="99"/>
    <w:rsid w:val="00620141"/>
    <w:rPr>
      <w:rFonts w:ascii="Sylfaen" w:eastAsia="SimSun" w:hAnsi="Sylfaen" w:cs="Sylfaen"/>
      <w:b/>
      <w:bCs/>
      <w:noProof/>
      <w:spacing w:val="0"/>
      <w:sz w:val="20"/>
      <w:szCs w:val="20"/>
      <w:shd w:val="clear" w:color="auto" w:fill="FFFFFF"/>
      <w:lang w:val="ru-RU" w:eastAsia="ru-RU"/>
    </w:rPr>
  </w:style>
  <w:style w:type="character" w:customStyle="1" w:styleId="22">
    <w:name w:val="Основной текст + Полужирный2"/>
    <w:basedOn w:val="af8"/>
    <w:uiPriority w:val="99"/>
    <w:rsid w:val="00620141"/>
    <w:rPr>
      <w:rFonts w:ascii="Sylfaen" w:eastAsia="SimSun" w:hAnsi="Sylfaen" w:cs="Sylfaen"/>
      <w:b/>
      <w:bCs/>
      <w:noProof/>
      <w:spacing w:val="0"/>
      <w:sz w:val="20"/>
      <w:szCs w:val="20"/>
      <w:shd w:val="clear" w:color="auto" w:fill="FFFFFF"/>
      <w:lang w:val="ru-RU" w:eastAsia="ru-RU"/>
    </w:rPr>
  </w:style>
  <w:style w:type="paragraph" w:styleId="afc">
    <w:name w:val="Plain Text"/>
    <w:basedOn w:val="a"/>
    <w:link w:val="afd"/>
    <w:uiPriority w:val="99"/>
    <w:rsid w:val="00620141"/>
    <w:rPr>
      <w:rFonts w:ascii="Courier New" w:eastAsia="MS Mincho" w:hAnsi="Courier New" w:cs="Courier New"/>
      <w:sz w:val="20"/>
      <w:szCs w:val="20"/>
      <w:lang w:eastAsia="ja-JP"/>
    </w:rPr>
  </w:style>
  <w:style w:type="character" w:customStyle="1" w:styleId="afd">
    <w:name w:val="Текст Знак"/>
    <w:basedOn w:val="a0"/>
    <w:link w:val="afc"/>
    <w:uiPriority w:val="99"/>
    <w:rsid w:val="00620141"/>
    <w:rPr>
      <w:rFonts w:ascii="Courier New" w:eastAsia="MS Mincho" w:hAnsi="Courier New" w:cs="Courier New"/>
      <w:sz w:val="20"/>
      <w:szCs w:val="20"/>
      <w:lang w:eastAsia="ja-JP"/>
    </w:rPr>
  </w:style>
  <w:style w:type="character" w:customStyle="1" w:styleId="ArialUnicodeMS3">
    <w:name w:val="Основной текст + Arial Unicode MS3"/>
    <w:aliases w:val="8,5 pt3,Курсив3,Интервал 0 pt"/>
    <w:basedOn w:val="af8"/>
    <w:uiPriority w:val="99"/>
    <w:rsid w:val="00620141"/>
    <w:rPr>
      <w:rFonts w:ascii="Arial Unicode MS" w:eastAsia="SimSun" w:hAnsi="Sylfaen" w:cs="Arial Unicode MS"/>
      <w:i/>
      <w:iCs/>
      <w:noProof/>
      <w:spacing w:val="10"/>
      <w:sz w:val="17"/>
      <w:szCs w:val="17"/>
      <w:shd w:val="clear" w:color="auto" w:fill="FFFFFF"/>
      <w:lang w:val="ru-RU" w:eastAsia="ru-RU"/>
    </w:rPr>
  </w:style>
  <w:style w:type="character" w:customStyle="1" w:styleId="ArialUnicodeMS2">
    <w:name w:val="Основной текст + Arial Unicode MS2"/>
    <w:aliases w:val="9 pt2,Полужирный2,Курсив2,Интервал 1 pt2"/>
    <w:basedOn w:val="af8"/>
    <w:uiPriority w:val="99"/>
    <w:rsid w:val="00620141"/>
    <w:rPr>
      <w:rFonts w:ascii="Arial Unicode MS" w:eastAsia="SimSun" w:hAnsi="Sylfaen" w:cs="Arial Unicode MS"/>
      <w:b/>
      <w:bCs/>
      <w:i/>
      <w:iCs/>
      <w:noProof/>
      <w:spacing w:val="20"/>
      <w:sz w:val="18"/>
      <w:szCs w:val="18"/>
      <w:shd w:val="clear" w:color="auto" w:fill="FFFFFF"/>
      <w:lang w:val="ru-RU" w:eastAsia="ru-RU"/>
    </w:rPr>
  </w:style>
  <w:style w:type="character" w:customStyle="1" w:styleId="43">
    <w:name w:val="Основной текст + Полужирный4"/>
    <w:basedOn w:val="af8"/>
    <w:uiPriority w:val="99"/>
    <w:rsid w:val="00620141"/>
    <w:rPr>
      <w:rFonts w:ascii="Sylfaen" w:eastAsia="SimSun" w:hAnsi="Sylfaen" w:cs="Sylfaen"/>
      <w:b/>
      <w:bCs/>
      <w:noProof/>
      <w:spacing w:val="0"/>
      <w:sz w:val="20"/>
      <w:szCs w:val="20"/>
      <w:shd w:val="clear" w:color="auto" w:fill="FFFFFF"/>
      <w:lang w:val="ru-RU" w:eastAsia="ru-RU"/>
    </w:rPr>
  </w:style>
  <w:style w:type="character" w:customStyle="1" w:styleId="ArialUnicodeMS1">
    <w:name w:val="Основной текст + Arial Unicode MS1"/>
    <w:aliases w:val="9 pt1,Полужирный1,Курсив1,Интервал 1 pt1"/>
    <w:basedOn w:val="af8"/>
    <w:uiPriority w:val="99"/>
    <w:rsid w:val="00620141"/>
    <w:rPr>
      <w:rFonts w:ascii="Arial Unicode MS" w:eastAsia="SimSun" w:hAnsi="Sylfaen" w:cs="Arial Unicode MS"/>
      <w:b/>
      <w:bCs/>
      <w:i/>
      <w:iCs/>
      <w:noProof/>
      <w:spacing w:val="20"/>
      <w:sz w:val="18"/>
      <w:szCs w:val="18"/>
      <w:shd w:val="clear" w:color="auto" w:fill="FFFFFF"/>
      <w:lang w:val="ru-RU" w:eastAsia="ru-RU"/>
    </w:rPr>
  </w:style>
  <w:style w:type="character" w:customStyle="1" w:styleId="102">
    <w:name w:val="Основной текст + 10"/>
    <w:aliases w:val="5 pt1"/>
    <w:basedOn w:val="af8"/>
    <w:uiPriority w:val="99"/>
    <w:rsid w:val="00620141"/>
    <w:rPr>
      <w:rFonts w:ascii="Sylfaen" w:eastAsia="SimSun" w:hAnsi="Sylfaen" w:cs="Sylfaen"/>
      <w:noProof/>
      <w:spacing w:val="0"/>
      <w:sz w:val="21"/>
      <w:szCs w:val="21"/>
      <w:shd w:val="clear" w:color="auto" w:fill="FFFFFF"/>
      <w:lang w:val="ru-RU" w:eastAsia="ru-RU"/>
    </w:rPr>
  </w:style>
  <w:style w:type="character" w:customStyle="1" w:styleId="630">
    <w:name w:val="Основной текст (6) + Полужирный3"/>
    <w:basedOn w:val="6"/>
    <w:uiPriority w:val="99"/>
    <w:rsid w:val="00620141"/>
    <w:rPr>
      <w:rFonts w:ascii="Times New Roman" w:hAnsi="Times New Roman"/>
      <w:b/>
      <w:bCs/>
      <w:spacing w:val="0"/>
      <w:shd w:val="clear" w:color="auto" w:fill="FFFFFF"/>
    </w:rPr>
  </w:style>
  <w:style w:type="character" w:customStyle="1" w:styleId="33">
    <w:name w:val="Заголовок №3_"/>
    <w:basedOn w:val="a0"/>
    <w:link w:val="310"/>
    <w:uiPriority w:val="99"/>
    <w:locked/>
    <w:rsid w:val="00620141"/>
    <w:rPr>
      <w:rFonts w:ascii="Calibri" w:hAnsi="Calibri" w:cs="Calibri"/>
      <w:b/>
      <w:bCs/>
      <w:sz w:val="26"/>
      <w:szCs w:val="26"/>
      <w:shd w:val="clear" w:color="auto" w:fill="FFFFFF"/>
    </w:rPr>
  </w:style>
  <w:style w:type="paragraph" w:customStyle="1" w:styleId="310">
    <w:name w:val="Заголовок №31"/>
    <w:basedOn w:val="a"/>
    <w:link w:val="33"/>
    <w:uiPriority w:val="99"/>
    <w:rsid w:val="00620141"/>
    <w:pPr>
      <w:shd w:val="clear" w:color="auto" w:fill="FFFFFF"/>
      <w:spacing w:before="720" w:after="300" w:line="216" w:lineRule="exact"/>
      <w:outlineLvl w:val="2"/>
    </w:pPr>
    <w:rPr>
      <w:rFonts w:ascii="Calibri" w:eastAsiaTheme="minorHAnsi" w:hAnsi="Calibri" w:cs="Calibri"/>
      <w:b/>
      <w:bCs/>
      <w:sz w:val="26"/>
      <w:szCs w:val="26"/>
      <w:lang w:eastAsia="en-US"/>
    </w:rPr>
  </w:style>
  <w:style w:type="character" w:customStyle="1" w:styleId="apple-converted-space">
    <w:name w:val="apple-converted-space"/>
    <w:basedOn w:val="a0"/>
    <w:rsid w:val="00620141"/>
  </w:style>
  <w:style w:type="paragraph" w:styleId="afe">
    <w:name w:val="Body Text Indent"/>
    <w:basedOn w:val="a"/>
    <w:link w:val="aff"/>
    <w:uiPriority w:val="99"/>
    <w:rsid w:val="00620141"/>
    <w:pPr>
      <w:spacing w:after="120"/>
      <w:ind w:left="283"/>
    </w:pPr>
    <w:rPr>
      <w:rFonts w:ascii="Calibri" w:eastAsia="SimSun" w:hAnsi="Calibri"/>
      <w:szCs w:val="20"/>
      <w:lang w:eastAsia="zh-CN"/>
    </w:rPr>
  </w:style>
  <w:style w:type="character" w:customStyle="1" w:styleId="aff">
    <w:name w:val="Основной текст с отступом Знак"/>
    <w:basedOn w:val="a0"/>
    <w:link w:val="afe"/>
    <w:uiPriority w:val="99"/>
    <w:rsid w:val="00620141"/>
    <w:rPr>
      <w:rFonts w:ascii="Calibri" w:eastAsia="SimSun" w:hAnsi="Calibri" w:cs="Times New Roman"/>
      <w:sz w:val="24"/>
      <w:szCs w:val="20"/>
      <w:lang w:eastAsia="zh-CN"/>
    </w:rPr>
  </w:style>
  <w:style w:type="character" w:styleId="aff0">
    <w:name w:val="Strong"/>
    <w:uiPriority w:val="99"/>
    <w:qFormat/>
    <w:rsid w:val="00620141"/>
    <w:rPr>
      <w:rFonts w:cs="Times New Roman"/>
      <w:b/>
      <w:bCs/>
    </w:rPr>
  </w:style>
  <w:style w:type="character" w:customStyle="1" w:styleId="googqs-tidbit-1">
    <w:name w:val="goog_qs-tidbit-1"/>
    <w:uiPriority w:val="99"/>
    <w:rsid w:val="00620141"/>
    <w:rPr>
      <w:rFonts w:cs="Times New Roman"/>
    </w:rPr>
  </w:style>
  <w:style w:type="paragraph" w:customStyle="1" w:styleId="17">
    <w:name w:val="Абзац списка1"/>
    <w:basedOn w:val="a"/>
    <w:uiPriority w:val="99"/>
    <w:rsid w:val="00620141"/>
    <w:pPr>
      <w:spacing w:after="200" w:line="276" w:lineRule="auto"/>
      <w:ind w:left="720"/>
      <w:contextualSpacing/>
    </w:pPr>
    <w:rPr>
      <w:rFonts w:ascii="Calibri" w:hAnsi="Calibri"/>
      <w:sz w:val="22"/>
      <w:szCs w:val="22"/>
      <w:lang w:eastAsia="en-US"/>
    </w:rPr>
  </w:style>
  <w:style w:type="paragraph" w:customStyle="1" w:styleId="c3c2">
    <w:name w:val="c3 c2"/>
    <w:basedOn w:val="a"/>
    <w:uiPriority w:val="99"/>
    <w:rsid w:val="00620141"/>
    <w:pPr>
      <w:spacing w:before="90" w:after="90"/>
    </w:pPr>
    <w:rPr>
      <w:rFonts w:eastAsia="SimSun"/>
      <w:lang w:eastAsia="zh-CN"/>
    </w:rPr>
  </w:style>
  <w:style w:type="paragraph" w:customStyle="1" w:styleId="c2c3">
    <w:name w:val="c2 c3"/>
    <w:basedOn w:val="a"/>
    <w:uiPriority w:val="99"/>
    <w:rsid w:val="00620141"/>
    <w:pPr>
      <w:spacing w:before="90" w:after="90"/>
    </w:pPr>
    <w:rPr>
      <w:rFonts w:eastAsia="SimSun"/>
      <w:lang w:eastAsia="zh-CN"/>
    </w:rPr>
  </w:style>
  <w:style w:type="paragraph" w:customStyle="1" w:styleId="c2">
    <w:name w:val="c2"/>
    <w:basedOn w:val="a"/>
    <w:uiPriority w:val="99"/>
    <w:rsid w:val="00620141"/>
    <w:pPr>
      <w:spacing w:before="90" w:after="90"/>
    </w:pPr>
    <w:rPr>
      <w:rFonts w:eastAsia="SimSun"/>
      <w:lang w:eastAsia="zh-CN"/>
    </w:rPr>
  </w:style>
  <w:style w:type="character" w:customStyle="1" w:styleId="c0">
    <w:name w:val="c0"/>
    <w:uiPriority w:val="99"/>
    <w:rsid w:val="00620141"/>
    <w:rPr>
      <w:rFonts w:cs="Times New Roman"/>
    </w:rPr>
  </w:style>
  <w:style w:type="character" w:customStyle="1" w:styleId="c1">
    <w:name w:val="c1"/>
    <w:uiPriority w:val="99"/>
    <w:rsid w:val="00620141"/>
    <w:rPr>
      <w:rFonts w:cs="Times New Roman"/>
    </w:rPr>
  </w:style>
  <w:style w:type="character" w:customStyle="1" w:styleId="c11">
    <w:name w:val="c11"/>
    <w:rsid w:val="00620141"/>
    <w:rPr>
      <w:rFonts w:cs="Times New Roman"/>
    </w:rPr>
  </w:style>
  <w:style w:type="character" w:customStyle="1" w:styleId="c4c1">
    <w:name w:val="c4 c1"/>
    <w:uiPriority w:val="99"/>
    <w:rsid w:val="00620141"/>
    <w:rPr>
      <w:rFonts w:cs="Times New Roman"/>
    </w:rPr>
  </w:style>
  <w:style w:type="paragraph" w:styleId="aff1">
    <w:name w:val="Subtitle"/>
    <w:basedOn w:val="a"/>
    <w:next w:val="a"/>
    <w:link w:val="aff2"/>
    <w:qFormat/>
    <w:rsid w:val="00620141"/>
    <w:pPr>
      <w:numPr>
        <w:ilvl w:val="1"/>
      </w:numPr>
    </w:pPr>
    <w:rPr>
      <w:rFonts w:ascii="Cambria" w:hAnsi="Cambria"/>
      <w:i/>
      <w:iCs/>
      <w:color w:val="4F81BD"/>
      <w:spacing w:val="15"/>
      <w:lang w:eastAsia="zh-CN"/>
    </w:rPr>
  </w:style>
  <w:style w:type="character" w:customStyle="1" w:styleId="aff2">
    <w:name w:val="Подзаголовок Знак"/>
    <w:basedOn w:val="a0"/>
    <w:link w:val="aff1"/>
    <w:rsid w:val="00620141"/>
    <w:rPr>
      <w:rFonts w:ascii="Cambria" w:eastAsia="Times New Roman" w:hAnsi="Cambria" w:cs="Times New Roman"/>
      <w:i/>
      <w:iCs/>
      <w:color w:val="4F81BD"/>
      <w:spacing w:val="15"/>
      <w:sz w:val="24"/>
      <w:szCs w:val="24"/>
      <w:lang w:eastAsia="zh-CN"/>
    </w:rPr>
  </w:style>
  <w:style w:type="paragraph" w:customStyle="1" w:styleId="msonormalcxspmiddle">
    <w:name w:val="msonormalcxspmiddle"/>
    <w:basedOn w:val="a"/>
    <w:rsid w:val="00620141"/>
    <w:pPr>
      <w:suppressAutoHyphens/>
      <w:spacing w:before="280" w:after="280"/>
      <w:textAlignment w:val="baseline"/>
    </w:pPr>
    <w:rPr>
      <w:kern w:val="1"/>
      <w:lang w:eastAsia="zh-CN"/>
    </w:rPr>
  </w:style>
  <w:style w:type="character" w:customStyle="1" w:styleId="StrongEmphasis">
    <w:name w:val="Strong Emphasis"/>
    <w:rsid w:val="00620141"/>
    <w:rPr>
      <w:b/>
      <w:bCs/>
    </w:rPr>
  </w:style>
  <w:style w:type="paragraph" w:customStyle="1" w:styleId="311">
    <w:name w:val="Основной текст с отступом 31"/>
    <w:basedOn w:val="Standard"/>
    <w:rsid w:val="00620141"/>
    <w:pPr>
      <w:spacing w:after="120"/>
      <w:ind w:left="283"/>
    </w:pPr>
    <w:rPr>
      <w:sz w:val="16"/>
      <w:szCs w:val="16"/>
    </w:rPr>
  </w:style>
  <w:style w:type="paragraph" w:customStyle="1" w:styleId="-11">
    <w:name w:val="Цветной список - Акцент 11"/>
    <w:basedOn w:val="Standard"/>
    <w:rsid w:val="00620141"/>
    <w:pPr>
      <w:ind w:left="720"/>
    </w:pPr>
    <w:rPr>
      <w:sz w:val="24"/>
      <w:szCs w:val="24"/>
    </w:rPr>
  </w:style>
  <w:style w:type="paragraph" w:customStyle="1" w:styleId="Style1">
    <w:name w:val="Style1"/>
    <w:basedOn w:val="a"/>
    <w:uiPriority w:val="99"/>
    <w:rsid w:val="00620141"/>
    <w:pPr>
      <w:widowControl w:val="0"/>
      <w:autoSpaceDE w:val="0"/>
      <w:autoSpaceDN w:val="0"/>
      <w:adjustRightInd w:val="0"/>
      <w:spacing w:line="216" w:lineRule="exact"/>
      <w:jc w:val="center"/>
    </w:pPr>
  </w:style>
  <w:style w:type="character" w:customStyle="1" w:styleId="FontStyle28">
    <w:name w:val="Font Style28"/>
    <w:basedOn w:val="a0"/>
    <w:uiPriority w:val="99"/>
    <w:rsid w:val="00620141"/>
    <w:rPr>
      <w:rFonts w:ascii="Times New Roman" w:hAnsi="Times New Roman" w:cs="Times New Roman"/>
      <w:sz w:val="18"/>
      <w:szCs w:val="18"/>
    </w:rPr>
  </w:style>
  <w:style w:type="character" w:customStyle="1" w:styleId="18">
    <w:name w:val="Текст сноски Знак1"/>
    <w:basedOn w:val="a0"/>
    <w:rsid w:val="00620141"/>
    <w:rPr>
      <w:rFonts w:cs="Calibri"/>
      <w:lang w:eastAsia="ar-SA"/>
    </w:rPr>
  </w:style>
  <w:style w:type="character" w:customStyle="1" w:styleId="WW8Num1z0">
    <w:name w:val="WW8Num1z0"/>
    <w:rsid w:val="00620141"/>
    <w:rPr>
      <w:rFonts w:ascii="Wingdings" w:hAnsi="Wingdings" w:cs="Wingdings"/>
    </w:rPr>
  </w:style>
  <w:style w:type="character" w:customStyle="1" w:styleId="WW8Num1z1">
    <w:name w:val="WW8Num1z1"/>
    <w:rsid w:val="00620141"/>
  </w:style>
  <w:style w:type="character" w:customStyle="1" w:styleId="WW8Num1z2">
    <w:name w:val="WW8Num1z2"/>
    <w:rsid w:val="00620141"/>
  </w:style>
  <w:style w:type="character" w:customStyle="1" w:styleId="WW8Num1z3">
    <w:name w:val="WW8Num1z3"/>
    <w:rsid w:val="00620141"/>
  </w:style>
  <w:style w:type="character" w:customStyle="1" w:styleId="WW8Num1z4">
    <w:name w:val="WW8Num1z4"/>
    <w:rsid w:val="00620141"/>
  </w:style>
  <w:style w:type="character" w:customStyle="1" w:styleId="WW8Num1z5">
    <w:name w:val="WW8Num1z5"/>
    <w:rsid w:val="00620141"/>
  </w:style>
  <w:style w:type="character" w:customStyle="1" w:styleId="WW8Num1z6">
    <w:name w:val="WW8Num1z6"/>
    <w:rsid w:val="00620141"/>
  </w:style>
  <w:style w:type="character" w:customStyle="1" w:styleId="WW8Num1z7">
    <w:name w:val="WW8Num1z7"/>
    <w:rsid w:val="00620141"/>
  </w:style>
  <w:style w:type="character" w:customStyle="1" w:styleId="WW8Num1z8">
    <w:name w:val="WW8Num1z8"/>
    <w:rsid w:val="00620141"/>
  </w:style>
  <w:style w:type="character" w:customStyle="1" w:styleId="WW8Num2z0">
    <w:name w:val="WW8Num2z0"/>
    <w:rsid w:val="00620141"/>
    <w:rPr>
      <w:rFonts w:ascii="Symbol" w:hAnsi="Symbol" w:cs="Symbol"/>
      <w:sz w:val="22"/>
    </w:rPr>
  </w:style>
  <w:style w:type="character" w:customStyle="1" w:styleId="WW8Num2z1">
    <w:name w:val="WW8Num2z1"/>
    <w:rsid w:val="00620141"/>
    <w:rPr>
      <w:rFonts w:ascii="Courier New" w:hAnsi="Courier New" w:cs="Courier New"/>
    </w:rPr>
  </w:style>
  <w:style w:type="character" w:customStyle="1" w:styleId="WW8Num2z2">
    <w:name w:val="WW8Num2z2"/>
    <w:rsid w:val="00620141"/>
    <w:rPr>
      <w:rFonts w:ascii="Wingdings" w:hAnsi="Wingdings" w:cs="Wingdings"/>
    </w:rPr>
  </w:style>
  <w:style w:type="character" w:customStyle="1" w:styleId="WW8Num2z3">
    <w:name w:val="WW8Num2z3"/>
    <w:rsid w:val="00620141"/>
    <w:rPr>
      <w:rFonts w:ascii="Symbol" w:hAnsi="Symbol" w:cs="Symbol"/>
    </w:rPr>
  </w:style>
  <w:style w:type="character" w:customStyle="1" w:styleId="WW8Num3z0">
    <w:name w:val="WW8Num3z0"/>
    <w:rsid w:val="00620141"/>
    <w:rPr>
      <w:rFonts w:ascii="Liberation Serif" w:hAnsi="Liberation Serif" w:cs="Liberation Serif"/>
    </w:rPr>
  </w:style>
  <w:style w:type="character" w:customStyle="1" w:styleId="WW8Num3z1">
    <w:name w:val="WW8Num3z1"/>
    <w:rsid w:val="00620141"/>
  </w:style>
  <w:style w:type="character" w:customStyle="1" w:styleId="WW8Num3z2">
    <w:name w:val="WW8Num3z2"/>
    <w:rsid w:val="00620141"/>
  </w:style>
  <w:style w:type="character" w:customStyle="1" w:styleId="WW8Num3z3">
    <w:name w:val="WW8Num3z3"/>
    <w:rsid w:val="00620141"/>
  </w:style>
  <w:style w:type="character" w:customStyle="1" w:styleId="WW8Num3z4">
    <w:name w:val="WW8Num3z4"/>
    <w:rsid w:val="00620141"/>
  </w:style>
  <w:style w:type="character" w:customStyle="1" w:styleId="WW8Num3z5">
    <w:name w:val="WW8Num3z5"/>
    <w:rsid w:val="00620141"/>
  </w:style>
  <w:style w:type="character" w:customStyle="1" w:styleId="WW8Num3z6">
    <w:name w:val="WW8Num3z6"/>
    <w:rsid w:val="00620141"/>
  </w:style>
  <w:style w:type="character" w:customStyle="1" w:styleId="WW8Num3z7">
    <w:name w:val="WW8Num3z7"/>
    <w:rsid w:val="00620141"/>
  </w:style>
  <w:style w:type="character" w:customStyle="1" w:styleId="WW8Num3z8">
    <w:name w:val="WW8Num3z8"/>
    <w:rsid w:val="00620141"/>
  </w:style>
  <w:style w:type="character" w:customStyle="1" w:styleId="WW8Num4z0">
    <w:name w:val="WW8Num4z0"/>
    <w:rsid w:val="00620141"/>
    <w:rPr>
      <w:rFonts w:cs="Times New Roman"/>
    </w:rPr>
  </w:style>
  <w:style w:type="character" w:customStyle="1" w:styleId="WW8Num5z0">
    <w:name w:val="WW8Num5z0"/>
    <w:rsid w:val="00620141"/>
    <w:rPr>
      <w:rFonts w:ascii="Symbol" w:hAnsi="Symbol" w:cs="Symbol"/>
    </w:rPr>
  </w:style>
  <w:style w:type="character" w:customStyle="1" w:styleId="WW8Num5z1">
    <w:name w:val="WW8Num5z1"/>
    <w:rsid w:val="00620141"/>
    <w:rPr>
      <w:rFonts w:ascii="Courier New" w:hAnsi="Courier New" w:cs="Courier New"/>
    </w:rPr>
  </w:style>
  <w:style w:type="character" w:customStyle="1" w:styleId="WW8Num5z2">
    <w:name w:val="WW8Num5z2"/>
    <w:rsid w:val="00620141"/>
    <w:rPr>
      <w:rFonts w:ascii="Wingdings" w:hAnsi="Wingdings" w:cs="Wingdings"/>
    </w:rPr>
  </w:style>
  <w:style w:type="character" w:customStyle="1" w:styleId="WW8Num6z0">
    <w:name w:val="WW8Num6z0"/>
    <w:rsid w:val="00620141"/>
    <w:rPr>
      <w:rFonts w:ascii="Wingdings" w:hAnsi="Wingdings" w:cs="Wingdings"/>
    </w:rPr>
  </w:style>
  <w:style w:type="character" w:customStyle="1" w:styleId="WW8Num6z1">
    <w:name w:val="WW8Num6z1"/>
    <w:rsid w:val="00620141"/>
    <w:rPr>
      <w:rFonts w:ascii="Courier New" w:hAnsi="Courier New" w:cs="Courier New"/>
    </w:rPr>
  </w:style>
  <w:style w:type="character" w:customStyle="1" w:styleId="WW8Num6z3">
    <w:name w:val="WW8Num6z3"/>
    <w:rsid w:val="00620141"/>
    <w:rPr>
      <w:rFonts w:ascii="Symbol" w:hAnsi="Symbol" w:cs="Symbol"/>
    </w:rPr>
  </w:style>
  <w:style w:type="character" w:customStyle="1" w:styleId="WW8Num7z0">
    <w:name w:val="WW8Num7z0"/>
    <w:rsid w:val="00620141"/>
    <w:rPr>
      <w:b/>
    </w:rPr>
  </w:style>
  <w:style w:type="character" w:customStyle="1" w:styleId="WW8Num7z1">
    <w:name w:val="WW8Num7z1"/>
    <w:rsid w:val="00620141"/>
  </w:style>
  <w:style w:type="character" w:customStyle="1" w:styleId="WW8Num7z2">
    <w:name w:val="WW8Num7z2"/>
    <w:rsid w:val="00620141"/>
  </w:style>
  <w:style w:type="character" w:customStyle="1" w:styleId="WW8Num7z3">
    <w:name w:val="WW8Num7z3"/>
    <w:rsid w:val="00620141"/>
  </w:style>
  <w:style w:type="character" w:customStyle="1" w:styleId="WW8Num7z4">
    <w:name w:val="WW8Num7z4"/>
    <w:rsid w:val="00620141"/>
  </w:style>
  <w:style w:type="character" w:customStyle="1" w:styleId="WW8Num7z5">
    <w:name w:val="WW8Num7z5"/>
    <w:rsid w:val="00620141"/>
  </w:style>
  <w:style w:type="character" w:customStyle="1" w:styleId="WW8Num7z6">
    <w:name w:val="WW8Num7z6"/>
    <w:rsid w:val="00620141"/>
  </w:style>
  <w:style w:type="character" w:customStyle="1" w:styleId="WW8Num7z7">
    <w:name w:val="WW8Num7z7"/>
    <w:rsid w:val="00620141"/>
  </w:style>
  <w:style w:type="character" w:customStyle="1" w:styleId="WW8Num7z8">
    <w:name w:val="WW8Num7z8"/>
    <w:rsid w:val="00620141"/>
  </w:style>
  <w:style w:type="character" w:customStyle="1" w:styleId="WW8Num8z0">
    <w:name w:val="WW8Num8z0"/>
    <w:rsid w:val="00620141"/>
    <w:rPr>
      <w:color w:val="000000"/>
      <w:spacing w:val="-34"/>
      <w:sz w:val="24"/>
      <w:szCs w:val="24"/>
    </w:rPr>
  </w:style>
  <w:style w:type="character" w:customStyle="1" w:styleId="WW8Num8z1">
    <w:name w:val="WW8Num8z1"/>
    <w:rsid w:val="00620141"/>
  </w:style>
  <w:style w:type="character" w:customStyle="1" w:styleId="WW8Num8z2">
    <w:name w:val="WW8Num8z2"/>
    <w:rsid w:val="00620141"/>
  </w:style>
  <w:style w:type="character" w:customStyle="1" w:styleId="WW8Num8z3">
    <w:name w:val="WW8Num8z3"/>
    <w:rsid w:val="00620141"/>
  </w:style>
  <w:style w:type="character" w:customStyle="1" w:styleId="WW8Num8z4">
    <w:name w:val="WW8Num8z4"/>
    <w:rsid w:val="00620141"/>
  </w:style>
  <w:style w:type="character" w:customStyle="1" w:styleId="WW8Num8z5">
    <w:name w:val="WW8Num8z5"/>
    <w:rsid w:val="00620141"/>
  </w:style>
  <w:style w:type="character" w:customStyle="1" w:styleId="WW8Num8z6">
    <w:name w:val="WW8Num8z6"/>
    <w:rsid w:val="00620141"/>
  </w:style>
  <w:style w:type="character" w:customStyle="1" w:styleId="WW8Num8z7">
    <w:name w:val="WW8Num8z7"/>
    <w:rsid w:val="00620141"/>
  </w:style>
  <w:style w:type="character" w:customStyle="1" w:styleId="WW8Num8z8">
    <w:name w:val="WW8Num8z8"/>
    <w:rsid w:val="00620141"/>
  </w:style>
  <w:style w:type="character" w:customStyle="1" w:styleId="WW8Num9z0">
    <w:name w:val="WW8Num9z0"/>
    <w:rsid w:val="00620141"/>
    <w:rPr>
      <w:rFonts w:ascii="Times New Roman" w:hAnsi="Times New Roman" w:cs="Times New Roman"/>
      <w:sz w:val="24"/>
      <w:szCs w:val="24"/>
    </w:rPr>
  </w:style>
  <w:style w:type="character" w:customStyle="1" w:styleId="WW8Num9z1">
    <w:name w:val="WW8Num9z1"/>
    <w:rsid w:val="00620141"/>
  </w:style>
  <w:style w:type="character" w:customStyle="1" w:styleId="WW8Num9z2">
    <w:name w:val="WW8Num9z2"/>
    <w:rsid w:val="00620141"/>
  </w:style>
  <w:style w:type="character" w:customStyle="1" w:styleId="WW8Num9z3">
    <w:name w:val="WW8Num9z3"/>
    <w:rsid w:val="00620141"/>
  </w:style>
  <w:style w:type="character" w:customStyle="1" w:styleId="WW8Num9z4">
    <w:name w:val="WW8Num9z4"/>
    <w:rsid w:val="00620141"/>
  </w:style>
  <w:style w:type="character" w:customStyle="1" w:styleId="WW8Num9z5">
    <w:name w:val="WW8Num9z5"/>
    <w:rsid w:val="00620141"/>
  </w:style>
  <w:style w:type="character" w:customStyle="1" w:styleId="WW8Num9z6">
    <w:name w:val="WW8Num9z6"/>
    <w:rsid w:val="00620141"/>
  </w:style>
  <w:style w:type="character" w:customStyle="1" w:styleId="WW8Num9z7">
    <w:name w:val="WW8Num9z7"/>
    <w:rsid w:val="00620141"/>
  </w:style>
  <w:style w:type="character" w:customStyle="1" w:styleId="WW8Num9z8">
    <w:name w:val="WW8Num9z8"/>
    <w:rsid w:val="00620141"/>
  </w:style>
  <w:style w:type="character" w:customStyle="1" w:styleId="WW8Num10z0">
    <w:name w:val="WW8Num10z0"/>
    <w:rsid w:val="00620141"/>
  </w:style>
  <w:style w:type="character" w:customStyle="1" w:styleId="WW8Num10z1">
    <w:name w:val="WW8Num10z1"/>
    <w:rsid w:val="00620141"/>
  </w:style>
  <w:style w:type="character" w:customStyle="1" w:styleId="WW8Num10z2">
    <w:name w:val="WW8Num10z2"/>
    <w:rsid w:val="00620141"/>
  </w:style>
  <w:style w:type="character" w:customStyle="1" w:styleId="WW8Num10z3">
    <w:name w:val="WW8Num10z3"/>
    <w:rsid w:val="00620141"/>
  </w:style>
  <w:style w:type="character" w:customStyle="1" w:styleId="WW8Num10z4">
    <w:name w:val="WW8Num10z4"/>
    <w:rsid w:val="00620141"/>
  </w:style>
  <w:style w:type="character" w:customStyle="1" w:styleId="WW8Num10z5">
    <w:name w:val="WW8Num10z5"/>
    <w:rsid w:val="00620141"/>
  </w:style>
  <w:style w:type="character" w:customStyle="1" w:styleId="WW8Num10z6">
    <w:name w:val="WW8Num10z6"/>
    <w:rsid w:val="00620141"/>
  </w:style>
  <w:style w:type="character" w:customStyle="1" w:styleId="WW8Num10z7">
    <w:name w:val="WW8Num10z7"/>
    <w:rsid w:val="00620141"/>
  </w:style>
  <w:style w:type="character" w:customStyle="1" w:styleId="WW8Num10z8">
    <w:name w:val="WW8Num10z8"/>
    <w:rsid w:val="00620141"/>
  </w:style>
  <w:style w:type="character" w:customStyle="1" w:styleId="WW8Num11z0">
    <w:name w:val="WW8Num11z0"/>
    <w:rsid w:val="00620141"/>
    <w:rPr>
      <w:rFonts w:cs="Times New Roman"/>
    </w:rPr>
  </w:style>
  <w:style w:type="character" w:customStyle="1" w:styleId="WW8Num12z0">
    <w:name w:val="WW8Num12z0"/>
    <w:rsid w:val="00620141"/>
    <w:rPr>
      <w:rFonts w:ascii="Symbol" w:hAnsi="Symbol" w:cs="Symbol"/>
    </w:rPr>
  </w:style>
  <w:style w:type="character" w:customStyle="1" w:styleId="WW8Num12z1">
    <w:name w:val="WW8Num12z1"/>
    <w:rsid w:val="00620141"/>
    <w:rPr>
      <w:rFonts w:ascii="Courier New" w:hAnsi="Courier New" w:cs="Courier New"/>
    </w:rPr>
  </w:style>
  <w:style w:type="character" w:customStyle="1" w:styleId="WW8Num12z2">
    <w:name w:val="WW8Num12z2"/>
    <w:rsid w:val="00620141"/>
    <w:rPr>
      <w:rFonts w:ascii="Wingdings" w:hAnsi="Wingdings" w:cs="Wingdings"/>
    </w:rPr>
  </w:style>
  <w:style w:type="character" w:customStyle="1" w:styleId="WW8Num13z0">
    <w:name w:val="WW8Num13z0"/>
    <w:rsid w:val="00620141"/>
    <w:rPr>
      <w:rFonts w:ascii="Symbol" w:hAnsi="Symbol" w:cs="Symbol"/>
      <w:sz w:val="24"/>
      <w:szCs w:val="24"/>
    </w:rPr>
  </w:style>
  <w:style w:type="character" w:customStyle="1" w:styleId="WW8Num13z1">
    <w:name w:val="WW8Num13z1"/>
    <w:rsid w:val="00620141"/>
    <w:rPr>
      <w:rFonts w:ascii="Courier New" w:hAnsi="Courier New" w:cs="Times New Roman"/>
    </w:rPr>
  </w:style>
  <w:style w:type="character" w:customStyle="1" w:styleId="WW8Num13z2">
    <w:name w:val="WW8Num13z2"/>
    <w:rsid w:val="00620141"/>
  </w:style>
  <w:style w:type="character" w:customStyle="1" w:styleId="WW8Num13z3">
    <w:name w:val="WW8Num13z3"/>
    <w:rsid w:val="00620141"/>
  </w:style>
  <w:style w:type="character" w:customStyle="1" w:styleId="WW8Num13z4">
    <w:name w:val="WW8Num13z4"/>
    <w:rsid w:val="00620141"/>
  </w:style>
  <w:style w:type="character" w:customStyle="1" w:styleId="WW8Num13z5">
    <w:name w:val="WW8Num13z5"/>
    <w:rsid w:val="00620141"/>
  </w:style>
  <w:style w:type="character" w:customStyle="1" w:styleId="WW8Num13z6">
    <w:name w:val="WW8Num13z6"/>
    <w:rsid w:val="00620141"/>
  </w:style>
  <w:style w:type="character" w:customStyle="1" w:styleId="WW8Num13z7">
    <w:name w:val="WW8Num13z7"/>
    <w:rsid w:val="00620141"/>
  </w:style>
  <w:style w:type="character" w:customStyle="1" w:styleId="WW8Num13z8">
    <w:name w:val="WW8Num13z8"/>
    <w:rsid w:val="00620141"/>
  </w:style>
  <w:style w:type="character" w:customStyle="1" w:styleId="WW8Num14z0">
    <w:name w:val="WW8Num14z0"/>
    <w:rsid w:val="00620141"/>
    <w:rPr>
      <w:rFonts w:ascii="Symbol" w:hAnsi="Symbol" w:cs="Symbol"/>
      <w:sz w:val="24"/>
      <w:szCs w:val="24"/>
    </w:rPr>
  </w:style>
  <w:style w:type="character" w:customStyle="1" w:styleId="WW8Num14z1">
    <w:name w:val="WW8Num14z1"/>
    <w:rsid w:val="00620141"/>
    <w:rPr>
      <w:rFonts w:ascii="Courier New" w:hAnsi="Courier New" w:cs="Courier New"/>
    </w:rPr>
  </w:style>
  <w:style w:type="character" w:customStyle="1" w:styleId="WW8Num14z2">
    <w:name w:val="WW8Num14z2"/>
    <w:rsid w:val="00620141"/>
    <w:rPr>
      <w:rFonts w:ascii="Wingdings" w:hAnsi="Wingdings" w:cs="Wingdings"/>
    </w:rPr>
  </w:style>
  <w:style w:type="character" w:customStyle="1" w:styleId="WW8Num15z0">
    <w:name w:val="WW8Num15z0"/>
    <w:rsid w:val="00620141"/>
    <w:rPr>
      <w:rFonts w:ascii="Symbol" w:hAnsi="Symbol" w:cs="Symbol"/>
    </w:rPr>
  </w:style>
  <w:style w:type="character" w:customStyle="1" w:styleId="WW8Num15z1">
    <w:name w:val="WW8Num15z1"/>
    <w:rsid w:val="00620141"/>
    <w:rPr>
      <w:rFonts w:ascii="Courier New" w:hAnsi="Courier New" w:cs="Courier New"/>
    </w:rPr>
  </w:style>
  <w:style w:type="character" w:customStyle="1" w:styleId="WW8Num15z2">
    <w:name w:val="WW8Num15z2"/>
    <w:rsid w:val="00620141"/>
    <w:rPr>
      <w:rFonts w:ascii="Wingdings" w:hAnsi="Wingdings" w:cs="Wingdings"/>
    </w:rPr>
  </w:style>
  <w:style w:type="character" w:customStyle="1" w:styleId="WW8Num16z0">
    <w:name w:val="WW8Num16z0"/>
    <w:rsid w:val="00620141"/>
    <w:rPr>
      <w:rFonts w:ascii="Times New Roman" w:hAnsi="Times New Roman" w:cs="Times New Roman"/>
      <w:sz w:val="24"/>
      <w:szCs w:val="24"/>
    </w:rPr>
  </w:style>
  <w:style w:type="character" w:customStyle="1" w:styleId="WW8Num16z1">
    <w:name w:val="WW8Num16z1"/>
    <w:rsid w:val="00620141"/>
  </w:style>
  <w:style w:type="character" w:customStyle="1" w:styleId="WW8Num16z2">
    <w:name w:val="WW8Num16z2"/>
    <w:rsid w:val="00620141"/>
  </w:style>
  <w:style w:type="character" w:customStyle="1" w:styleId="WW8Num16z3">
    <w:name w:val="WW8Num16z3"/>
    <w:rsid w:val="00620141"/>
  </w:style>
  <w:style w:type="character" w:customStyle="1" w:styleId="WW8Num16z4">
    <w:name w:val="WW8Num16z4"/>
    <w:rsid w:val="00620141"/>
  </w:style>
  <w:style w:type="character" w:customStyle="1" w:styleId="WW8Num16z5">
    <w:name w:val="WW8Num16z5"/>
    <w:rsid w:val="00620141"/>
  </w:style>
  <w:style w:type="character" w:customStyle="1" w:styleId="WW8Num16z6">
    <w:name w:val="WW8Num16z6"/>
    <w:rsid w:val="00620141"/>
  </w:style>
  <w:style w:type="character" w:customStyle="1" w:styleId="WW8Num16z7">
    <w:name w:val="WW8Num16z7"/>
    <w:rsid w:val="00620141"/>
  </w:style>
  <w:style w:type="character" w:customStyle="1" w:styleId="WW8Num16z8">
    <w:name w:val="WW8Num16z8"/>
    <w:rsid w:val="00620141"/>
  </w:style>
  <w:style w:type="character" w:customStyle="1" w:styleId="WW8Num17z0">
    <w:name w:val="WW8Num17z0"/>
    <w:rsid w:val="00620141"/>
  </w:style>
  <w:style w:type="character" w:customStyle="1" w:styleId="WW8Num17z1">
    <w:name w:val="WW8Num17z1"/>
    <w:rsid w:val="00620141"/>
  </w:style>
  <w:style w:type="character" w:customStyle="1" w:styleId="WW8Num17z2">
    <w:name w:val="WW8Num17z2"/>
    <w:rsid w:val="00620141"/>
  </w:style>
  <w:style w:type="character" w:customStyle="1" w:styleId="WW8Num17z3">
    <w:name w:val="WW8Num17z3"/>
    <w:rsid w:val="00620141"/>
  </w:style>
  <w:style w:type="character" w:customStyle="1" w:styleId="WW8Num17z4">
    <w:name w:val="WW8Num17z4"/>
    <w:rsid w:val="00620141"/>
  </w:style>
  <w:style w:type="character" w:customStyle="1" w:styleId="WW8Num17z5">
    <w:name w:val="WW8Num17z5"/>
    <w:rsid w:val="00620141"/>
  </w:style>
  <w:style w:type="character" w:customStyle="1" w:styleId="WW8Num17z6">
    <w:name w:val="WW8Num17z6"/>
    <w:rsid w:val="00620141"/>
  </w:style>
  <w:style w:type="character" w:customStyle="1" w:styleId="WW8Num17z7">
    <w:name w:val="WW8Num17z7"/>
    <w:rsid w:val="00620141"/>
  </w:style>
  <w:style w:type="character" w:customStyle="1" w:styleId="WW8Num17z8">
    <w:name w:val="WW8Num17z8"/>
    <w:rsid w:val="00620141"/>
  </w:style>
  <w:style w:type="character" w:customStyle="1" w:styleId="WW8Num18z0">
    <w:name w:val="WW8Num18z0"/>
    <w:rsid w:val="00620141"/>
    <w:rPr>
      <w:rFonts w:ascii="Liberation Serif" w:hAnsi="Liberation Serif" w:cs="Liberation Serif"/>
    </w:rPr>
  </w:style>
  <w:style w:type="character" w:customStyle="1" w:styleId="WW8Num18z1">
    <w:name w:val="WW8Num18z1"/>
    <w:rsid w:val="00620141"/>
  </w:style>
  <w:style w:type="character" w:customStyle="1" w:styleId="WW8Num18z2">
    <w:name w:val="WW8Num18z2"/>
    <w:rsid w:val="00620141"/>
  </w:style>
  <w:style w:type="character" w:customStyle="1" w:styleId="WW8Num18z3">
    <w:name w:val="WW8Num18z3"/>
    <w:rsid w:val="00620141"/>
  </w:style>
  <w:style w:type="character" w:customStyle="1" w:styleId="WW8Num18z4">
    <w:name w:val="WW8Num18z4"/>
    <w:rsid w:val="00620141"/>
  </w:style>
  <w:style w:type="character" w:customStyle="1" w:styleId="WW8Num18z5">
    <w:name w:val="WW8Num18z5"/>
    <w:rsid w:val="00620141"/>
  </w:style>
  <w:style w:type="character" w:customStyle="1" w:styleId="WW8Num18z6">
    <w:name w:val="WW8Num18z6"/>
    <w:rsid w:val="00620141"/>
  </w:style>
  <w:style w:type="character" w:customStyle="1" w:styleId="WW8Num18z7">
    <w:name w:val="WW8Num18z7"/>
    <w:rsid w:val="00620141"/>
  </w:style>
  <w:style w:type="character" w:customStyle="1" w:styleId="WW8Num18z8">
    <w:name w:val="WW8Num18z8"/>
    <w:rsid w:val="00620141"/>
  </w:style>
  <w:style w:type="character" w:customStyle="1" w:styleId="WW8Num19z0">
    <w:name w:val="WW8Num19z0"/>
    <w:rsid w:val="00620141"/>
    <w:rPr>
      <w:rFonts w:ascii="Symbol" w:hAnsi="Symbol" w:cs="Symbol"/>
    </w:rPr>
  </w:style>
  <w:style w:type="character" w:customStyle="1" w:styleId="WW8Num19z1">
    <w:name w:val="WW8Num19z1"/>
    <w:rsid w:val="00620141"/>
    <w:rPr>
      <w:rFonts w:ascii="Symbol" w:hAnsi="Symbol" w:cs="Symbol"/>
      <w:sz w:val="22"/>
    </w:rPr>
  </w:style>
  <w:style w:type="character" w:customStyle="1" w:styleId="WW8Num19z2">
    <w:name w:val="WW8Num19z2"/>
    <w:rsid w:val="00620141"/>
  </w:style>
  <w:style w:type="character" w:customStyle="1" w:styleId="WW8Num19z3">
    <w:name w:val="WW8Num19z3"/>
    <w:rsid w:val="00620141"/>
  </w:style>
  <w:style w:type="character" w:customStyle="1" w:styleId="WW8Num19z4">
    <w:name w:val="WW8Num19z4"/>
    <w:rsid w:val="00620141"/>
  </w:style>
  <w:style w:type="character" w:customStyle="1" w:styleId="WW8Num19z5">
    <w:name w:val="WW8Num19z5"/>
    <w:rsid w:val="00620141"/>
  </w:style>
  <w:style w:type="character" w:customStyle="1" w:styleId="WW8Num19z6">
    <w:name w:val="WW8Num19z6"/>
    <w:rsid w:val="00620141"/>
  </w:style>
  <w:style w:type="character" w:customStyle="1" w:styleId="WW8Num19z7">
    <w:name w:val="WW8Num19z7"/>
    <w:rsid w:val="00620141"/>
  </w:style>
  <w:style w:type="character" w:customStyle="1" w:styleId="WW8Num19z8">
    <w:name w:val="WW8Num19z8"/>
    <w:rsid w:val="00620141"/>
  </w:style>
  <w:style w:type="character" w:customStyle="1" w:styleId="WW8Num20z0">
    <w:name w:val="WW8Num20z0"/>
    <w:rsid w:val="00620141"/>
    <w:rPr>
      <w:rFonts w:ascii="Symbol" w:hAnsi="Symbol" w:cs="Symbol"/>
    </w:rPr>
  </w:style>
  <w:style w:type="character" w:customStyle="1" w:styleId="WW8Num20z1">
    <w:name w:val="WW8Num20z1"/>
    <w:rsid w:val="00620141"/>
    <w:rPr>
      <w:rFonts w:ascii="Courier New" w:hAnsi="Courier New" w:cs="Courier New"/>
    </w:rPr>
  </w:style>
  <w:style w:type="character" w:customStyle="1" w:styleId="WW8Num20z2">
    <w:name w:val="WW8Num20z2"/>
    <w:rsid w:val="00620141"/>
    <w:rPr>
      <w:rFonts w:ascii="Wingdings" w:hAnsi="Wingdings" w:cs="Wingdings"/>
    </w:rPr>
  </w:style>
  <w:style w:type="character" w:customStyle="1" w:styleId="WW8Num21z0">
    <w:name w:val="WW8Num21z0"/>
    <w:rsid w:val="00620141"/>
  </w:style>
  <w:style w:type="character" w:customStyle="1" w:styleId="WW8Num21z1">
    <w:name w:val="WW8Num21z1"/>
    <w:rsid w:val="00620141"/>
  </w:style>
  <w:style w:type="character" w:customStyle="1" w:styleId="WW8Num21z2">
    <w:name w:val="WW8Num21z2"/>
    <w:rsid w:val="00620141"/>
  </w:style>
  <w:style w:type="character" w:customStyle="1" w:styleId="WW8Num21z3">
    <w:name w:val="WW8Num21z3"/>
    <w:rsid w:val="00620141"/>
  </w:style>
  <w:style w:type="character" w:customStyle="1" w:styleId="WW8Num21z4">
    <w:name w:val="WW8Num21z4"/>
    <w:rsid w:val="00620141"/>
  </w:style>
  <w:style w:type="character" w:customStyle="1" w:styleId="WW8Num21z5">
    <w:name w:val="WW8Num21z5"/>
    <w:rsid w:val="00620141"/>
  </w:style>
  <w:style w:type="character" w:customStyle="1" w:styleId="WW8Num21z6">
    <w:name w:val="WW8Num21z6"/>
    <w:rsid w:val="00620141"/>
  </w:style>
  <w:style w:type="character" w:customStyle="1" w:styleId="WW8Num21z7">
    <w:name w:val="WW8Num21z7"/>
    <w:rsid w:val="00620141"/>
  </w:style>
  <w:style w:type="character" w:customStyle="1" w:styleId="WW8Num21z8">
    <w:name w:val="WW8Num21z8"/>
    <w:rsid w:val="00620141"/>
  </w:style>
  <w:style w:type="character" w:customStyle="1" w:styleId="WW8Num22z0">
    <w:name w:val="WW8Num22z0"/>
    <w:rsid w:val="00620141"/>
    <w:rPr>
      <w:rFonts w:cs="Times New Roman"/>
    </w:rPr>
  </w:style>
  <w:style w:type="character" w:customStyle="1" w:styleId="WW8Num23z0">
    <w:name w:val="WW8Num23z0"/>
    <w:rsid w:val="00620141"/>
    <w:rPr>
      <w:b w:val="0"/>
      <w:iCs/>
      <w:spacing w:val="-1"/>
      <w:sz w:val="24"/>
      <w:szCs w:val="24"/>
    </w:rPr>
  </w:style>
  <w:style w:type="character" w:customStyle="1" w:styleId="WW8Num23z1">
    <w:name w:val="WW8Num23z1"/>
    <w:rsid w:val="00620141"/>
  </w:style>
  <w:style w:type="character" w:customStyle="1" w:styleId="WW8Num23z2">
    <w:name w:val="WW8Num23z2"/>
    <w:rsid w:val="00620141"/>
  </w:style>
  <w:style w:type="character" w:customStyle="1" w:styleId="WW8Num23z3">
    <w:name w:val="WW8Num23z3"/>
    <w:rsid w:val="00620141"/>
  </w:style>
  <w:style w:type="character" w:customStyle="1" w:styleId="WW8Num23z4">
    <w:name w:val="WW8Num23z4"/>
    <w:rsid w:val="00620141"/>
  </w:style>
  <w:style w:type="character" w:customStyle="1" w:styleId="WW8Num23z5">
    <w:name w:val="WW8Num23z5"/>
    <w:rsid w:val="00620141"/>
  </w:style>
  <w:style w:type="character" w:customStyle="1" w:styleId="WW8Num23z6">
    <w:name w:val="WW8Num23z6"/>
    <w:rsid w:val="00620141"/>
  </w:style>
  <w:style w:type="character" w:customStyle="1" w:styleId="WW8Num23z7">
    <w:name w:val="WW8Num23z7"/>
    <w:rsid w:val="00620141"/>
  </w:style>
  <w:style w:type="character" w:customStyle="1" w:styleId="WW8Num23z8">
    <w:name w:val="WW8Num23z8"/>
    <w:rsid w:val="00620141"/>
  </w:style>
  <w:style w:type="character" w:customStyle="1" w:styleId="WW8Num24z0">
    <w:name w:val="WW8Num24z0"/>
    <w:rsid w:val="00620141"/>
    <w:rPr>
      <w:rFonts w:ascii="Symbol" w:hAnsi="Symbol" w:cs="Symbol"/>
    </w:rPr>
  </w:style>
  <w:style w:type="character" w:customStyle="1" w:styleId="WW8Num24z1">
    <w:name w:val="WW8Num24z1"/>
    <w:rsid w:val="00620141"/>
    <w:rPr>
      <w:rFonts w:ascii="Courier New" w:hAnsi="Courier New" w:cs="Courier New"/>
    </w:rPr>
  </w:style>
  <w:style w:type="character" w:customStyle="1" w:styleId="WW8Num24z2">
    <w:name w:val="WW8Num24z2"/>
    <w:rsid w:val="00620141"/>
    <w:rPr>
      <w:rFonts w:ascii="Wingdings" w:hAnsi="Wingdings" w:cs="Wingdings"/>
    </w:rPr>
  </w:style>
  <w:style w:type="character" w:customStyle="1" w:styleId="WW8Num25z0">
    <w:name w:val="WW8Num25z0"/>
    <w:rsid w:val="00620141"/>
    <w:rPr>
      <w:rFonts w:ascii="Symbol" w:hAnsi="Symbol" w:cs="Symbol"/>
    </w:rPr>
  </w:style>
  <w:style w:type="character" w:customStyle="1" w:styleId="WW8Num25z1">
    <w:name w:val="WW8Num25z1"/>
    <w:rsid w:val="00620141"/>
    <w:rPr>
      <w:rFonts w:ascii="Courier New" w:hAnsi="Courier New" w:cs="Courier New"/>
    </w:rPr>
  </w:style>
  <w:style w:type="character" w:customStyle="1" w:styleId="WW8Num25z2">
    <w:name w:val="WW8Num25z2"/>
    <w:rsid w:val="00620141"/>
    <w:rPr>
      <w:rFonts w:ascii="Wingdings" w:hAnsi="Wingdings" w:cs="Wingdings"/>
    </w:rPr>
  </w:style>
  <w:style w:type="character" w:customStyle="1" w:styleId="WW8Num26z0">
    <w:name w:val="WW8Num26z0"/>
    <w:rsid w:val="00620141"/>
    <w:rPr>
      <w:rFonts w:ascii="Symbol" w:hAnsi="Symbol" w:cs="Symbol"/>
    </w:rPr>
  </w:style>
  <w:style w:type="character" w:customStyle="1" w:styleId="WW8Num26z1">
    <w:name w:val="WW8Num26z1"/>
    <w:rsid w:val="00620141"/>
    <w:rPr>
      <w:rFonts w:ascii="Courier New" w:hAnsi="Courier New" w:cs="Courier New"/>
    </w:rPr>
  </w:style>
  <w:style w:type="character" w:customStyle="1" w:styleId="WW8Num26z2">
    <w:name w:val="WW8Num26z2"/>
    <w:rsid w:val="00620141"/>
    <w:rPr>
      <w:rFonts w:ascii="Wingdings" w:hAnsi="Wingdings" w:cs="Wingdings"/>
    </w:rPr>
  </w:style>
  <w:style w:type="character" w:customStyle="1" w:styleId="WW8Num27z0">
    <w:name w:val="WW8Num27z0"/>
    <w:rsid w:val="00620141"/>
    <w:rPr>
      <w:rFonts w:ascii="Symbol" w:hAnsi="Symbol" w:cs="Symbol"/>
      <w:sz w:val="24"/>
      <w:szCs w:val="24"/>
    </w:rPr>
  </w:style>
  <w:style w:type="character" w:customStyle="1" w:styleId="WW8Num27z1">
    <w:name w:val="WW8Num27z1"/>
    <w:rsid w:val="00620141"/>
    <w:rPr>
      <w:rFonts w:ascii="Courier New" w:hAnsi="Courier New" w:cs="Courier New"/>
    </w:rPr>
  </w:style>
  <w:style w:type="character" w:customStyle="1" w:styleId="WW8Num27z2">
    <w:name w:val="WW8Num27z2"/>
    <w:rsid w:val="00620141"/>
    <w:rPr>
      <w:rFonts w:ascii="Wingdings" w:hAnsi="Wingdings" w:cs="Wingdings"/>
    </w:rPr>
  </w:style>
  <w:style w:type="character" w:customStyle="1" w:styleId="19">
    <w:name w:val="Основной шрифт абзаца1"/>
    <w:rsid w:val="00620141"/>
  </w:style>
  <w:style w:type="character" w:customStyle="1" w:styleId="WW8Num2z4">
    <w:name w:val="WW8Num2z4"/>
    <w:rsid w:val="00620141"/>
  </w:style>
  <w:style w:type="character" w:customStyle="1" w:styleId="WW8Num2z5">
    <w:name w:val="WW8Num2z5"/>
    <w:rsid w:val="00620141"/>
  </w:style>
  <w:style w:type="character" w:customStyle="1" w:styleId="WW8Num2z6">
    <w:name w:val="WW8Num2z6"/>
    <w:rsid w:val="00620141"/>
  </w:style>
  <w:style w:type="character" w:customStyle="1" w:styleId="WW8Num2z7">
    <w:name w:val="WW8Num2z7"/>
    <w:rsid w:val="00620141"/>
  </w:style>
  <w:style w:type="character" w:customStyle="1" w:styleId="WW8Num2z8">
    <w:name w:val="WW8Num2z8"/>
    <w:rsid w:val="00620141"/>
  </w:style>
  <w:style w:type="character" w:customStyle="1" w:styleId="WW8Num4z1">
    <w:name w:val="WW8Num4z1"/>
    <w:rsid w:val="00620141"/>
    <w:rPr>
      <w:rFonts w:ascii="Courier New" w:eastAsia="Courier New" w:hAnsi="Courier New" w:cs="Courier New"/>
    </w:rPr>
  </w:style>
  <w:style w:type="character" w:customStyle="1" w:styleId="WW8Num4z2">
    <w:name w:val="WW8Num4z2"/>
    <w:rsid w:val="00620141"/>
    <w:rPr>
      <w:rFonts w:ascii="Wingdings" w:eastAsia="Wingdings" w:hAnsi="Wingdings" w:cs="Wingdings"/>
    </w:rPr>
  </w:style>
  <w:style w:type="character" w:customStyle="1" w:styleId="WW8Num6z2">
    <w:name w:val="WW8Num6z2"/>
    <w:rsid w:val="00620141"/>
    <w:rPr>
      <w:rFonts w:ascii="Wingdings" w:eastAsia="Wingdings" w:hAnsi="Wingdings" w:cs="Wingdings"/>
    </w:rPr>
  </w:style>
  <w:style w:type="character" w:customStyle="1" w:styleId="WW8Num11z1">
    <w:name w:val="WW8Num11z1"/>
    <w:rsid w:val="00620141"/>
    <w:rPr>
      <w:rFonts w:ascii="Courier New" w:eastAsia="Courier New" w:hAnsi="Courier New" w:cs="Courier New"/>
    </w:rPr>
  </w:style>
  <w:style w:type="character" w:customStyle="1" w:styleId="WW8Num11z2">
    <w:name w:val="WW8Num11z2"/>
    <w:rsid w:val="00620141"/>
    <w:rPr>
      <w:rFonts w:ascii="Wingdings" w:eastAsia="Wingdings" w:hAnsi="Wingdings" w:cs="Wingdings"/>
    </w:rPr>
  </w:style>
  <w:style w:type="character" w:customStyle="1" w:styleId="WW8Num14z3">
    <w:name w:val="WW8Num14z3"/>
    <w:rsid w:val="00620141"/>
    <w:rPr>
      <w:rFonts w:ascii="Symbol" w:eastAsia="Symbol" w:hAnsi="Symbol" w:cs="Symbol"/>
    </w:rPr>
  </w:style>
  <w:style w:type="character" w:customStyle="1" w:styleId="WW8Num22z1">
    <w:name w:val="WW8Num22z1"/>
    <w:rsid w:val="00620141"/>
    <w:rPr>
      <w:rFonts w:ascii="Courier New" w:eastAsia="Courier New" w:hAnsi="Courier New" w:cs="Times New Roman"/>
    </w:rPr>
  </w:style>
  <w:style w:type="character" w:customStyle="1" w:styleId="WW8Num22z2">
    <w:name w:val="WW8Num22z2"/>
    <w:rsid w:val="00620141"/>
  </w:style>
  <w:style w:type="character" w:customStyle="1" w:styleId="WW8Num22z3">
    <w:name w:val="WW8Num22z3"/>
    <w:rsid w:val="00620141"/>
  </w:style>
  <w:style w:type="character" w:customStyle="1" w:styleId="WW8Num22z4">
    <w:name w:val="WW8Num22z4"/>
    <w:rsid w:val="00620141"/>
  </w:style>
  <w:style w:type="character" w:customStyle="1" w:styleId="WW8Num22z5">
    <w:name w:val="WW8Num22z5"/>
    <w:rsid w:val="00620141"/>
  </w:style>
  <w:style w:type="character" w:customStyle="1" w:styleId="WW8Num22z6">
    <w:name w:val="WW8Num22z6"/>
    <w:rsid w:val="00620141"/>
  </w:style>
  <w:style w:type="character" w:customStyle="1" w:styleId="WW8Num22z7">
    <w:name w:val="WW8Num22z7"/>
    <w:rsid w:val="00620141"/>
  </w:style>
  <w:style w:type="character" w:customStyle="1" w:styleId="WW8Num22z8">
    <w:name w:val="WW8Num22z8"/>
    <w:rsid w:val="00620141"/>
  </w:style>
  <w:style w:type="character" w:customStyle="1" w:styleId="WW8Num24z3">
    <w:name w:val="WW8Num24z3"/>
    <w:rsid w:val="00620141"/>
  </w:style>
  <w:style w:type="character" w:customStyle="1" w:styleId="WW8Num24z4">
    <w:name w:val="WW8Num24z4"/>
    <w:rsid w:val="00620141"/>
  </w:style>
  <w:style w:type="character" w:customStyle="1" w:styleId="WW8Num24z5">
    <w:name w:val="WW8Num24z5"/>
    <w:rsid w:val="00620141"/>
  </w:style>
  <w:style w:type="character" w:customStyle="1" w:styleId="WW8Num24z6">
    <w:name w:val="WW8Num24z6"/>
    <w:rsid w:val="00620141"/>
  </w:style>
  <w:style w:type="character" w:customStyle="1" w:styleId="WW8Num24z7">
    <w:name w:val="WW8Num24z7"/>
    <w:rsid w:val="00620141"/>
  </w:style>
  <w:style w:type="character" w:customStyle="1" w:styleId="WW8Num24z8">
    <w:name w:val="WW8Num24z8"/>
    <w:rsid w:val="00620141"/>
  </w:style>
  <w:style w:type="character" w:customStyle="1" w:styleId="WW8Num25z3">
    <w:name w:val="WW8Num25z3"/>
    <w:rsid w:val="00620141"/>
  </w:style>
  <w:style w:type="character" w:customStyle="1" w:styleId="WW8Num25z4">
    <w:name w:val="WW8Num25z4"/>
    <w:rsid w:val="00620141"/>
  </w:style>
  <w:style w:type="character" w:customStyle="1" w:styleId="WW8Num25z5">
    <w:name w:val="WW8Num25z5"/>
    <w:rsid w:val="00620141"/>
  </w:style>
  <w:style w:type="character" w:customStyle="1" w:styleId="WW8Num25z6">
    <w:name w:val="WW8Num25z6"/>
    <w:rsid w:val="00620141"/>
  </w:style>
  <w:style w:type="character" w:customStyle="1" w:styleId="WW8Num25z7">
    <w:name w:val="WW8Num25z7"/>
    <w:rsid w:val="00620141"/>
  </w:style>
  <w:style w:type="character" w:customStyle="1" w:styleId="WW8Num25z8">
    <w:name w:val="WW8Num25z8"/>
    <w:rsid w:val="00620141"/>
  </w:style>
  <w:style w:type="character" w:customStyle="1" w:styleId="WW8Num26z3">
    <w:name w:val="WW8Num26z3"/>
    <w:rsid w:val="00620141"/>
  </w:style>
  <w:style w:type="character" w:customStyle="1" w:styleId="WW8Num26z4">
    <w:name w:val="WW8Num26z4"/>
    <w:rsid w:val="00620141"/>
  </w:style>
  <w:style w:type="character" w:customStyle="1" w:styleId="WW8Num26z5">
    <w:name w:val="WW8Num26z5"/>
    <w:rsid w:val="00620141"/>
  </w:style>
  <w:style w:type="character" w:customStyle="1" w:styleId="WW8Num26z6">
    <w:name w:val="WW8Num26z6"/>
    <w:rsid w:val="00620141"/>
  </w:style>
  <w:style w:type="character" w:customStyle="1" w:styleId="WW8Num26z7">
    <w:name w:val="WW8Num26z7"/>
    <w:rsid w:val="00620141"/>
  </w:style>
  <w:style w:type="character" w:customStyle="1" w:styleId="WW8Num26z8">
    <w:name w:val="WW8Num26z8"/>
    <w:rsid w:val="00620141"/>
  </w:style>
  <w:style w:type="character" w:customStyle="1" w:styleId="WW8NumSt23z0">
    <w:name w:val="WW8NumSt23z0"/>
    <w:rsid w:val="00620141"/>
    <w:rPr>
      <w:rFonts w:ascii="Times New Roman" w:eastAsia="Times New Roman" w:hAnsi="Times New Roman" w:cs="Times New Roman"/>
      <w:sz w:val="24"/>
      <w:szCs w:val="24"/>
    </w:rPr>
  </w:style>
  <w:style w:type="character" w:customStyle="1" w:styleId="Internetlink">
    <w:name w:val="Internet link"/>
    <w:rsid w:val="00620141"/>
    <w:rPr>
      <w:color w:val="0000FF"/>
      <w:u w:val="single"/>
    </w:rPr>
  </w:style>
  <w:style w:type="character" w:customStyle="1" w:styleId="aff3">
    <w:name w:val="Название Знак"/>
    <w:rsid w:val="00620141"/>
    <w:rPr>
      <w:b/>
      <w:sz w:val="22"/>
      <w:lang w:val="ru-RU" w:bidi="ar-SA"/>
    </w:rPr>
  </w:style>
  <w:style w:type="character" w:customStyle="1" w:styleId="BodyTextIndentChar">
    <w:name w:val="Body Text Indent Char"/>
    <w:rsid w:val="00620141"/>
    <w:rPr>
      <w:rFonts w:ascii="Times New Roman" w:eastAsia="Times New Roman" w:hAnsi="Times New Roman" w:cs="Times New Roman"/>
      <w:sz w:val="20"/>
      <w:szCs w:val="20"/>
    </w:rPr>
  </w:style>
  <w:style w:type="character" w:customStyle="1" w:styleId="c11c21">
    <w:name w:val="c11 c21"/>
    <w:rsid w:val="00620141"/>
    <w:rPr>
      <w:rFonts w:cs="Times New Roman"/>
    </w:rPr>
  </w:style>
  <w:style w:type="character" w:customStyle="1" w:styleId="34">
    <w:name w:val="Основной текст с отступом 3 Знак"/>
    <w:rsid w:val="00620141"/>
    <w:rPr>
      <w:sz w:val="16"/>
      <w:szCs w:val="16"/>
    </w:rPr>
  </w:style>
  <w:style w:type="paragraph" w:customStyle="1" w:styleId="1a">
    <w:name w:val="Заголовок1"/>
    <w:basedOn w:val="a"/>
    <w:next w:val="af7"/>
    <w:rsid w:val="00620141"/>
    <w:pPr>
      <w:keepNext/>
      <w:widowControl w:val="0"/>
      <w:suppressAutoHyphens/>
      <w:spacing w:before="240" w:after="120"/>
      <w:textAlignment w:val="baseline"/>
    </w:pPr>
    <w:rPr>
      <w:rFonts w:ascii="Liberation Sans" w:eastAsia="Microsoft YaHei" w:hAnsi="Liberation Sans" w:cs="Mangal"/>
      <w:kern w:val="1"/>
      <w:sz w:val="28"/>
      <w:szCs w:val="28"/>
      <w:lang w:eastAsia="zh-CN" w:bidi="hi-IN"/>
    </w:rPr>
  </w:style>
  <w:style w:type="paragraph" w:styleId="aff4">
    <w:name w:val="List"/>
    <w:basedOn w:val="Textbody"/>
    <w:rsid w:val="00620141"/>
    <w:rPr>
      <w:rFonts w:cs="Mangal"/>
    </w:rPr>
  </w:style>
  <w:style w:type="paragraph" w:customStyle="1" w:styleId="Textbody">
    <w:name w:val="Text body"/>
    <w:basedOn w:val="Standard"/>
    <w:rsid w:val="00620141"/>
    <w:pPr>
      <w:spacing w:after="120"/>
    </w:pPr>
    <w:rPr>
      <w:sz w:val="24"/>
      <w:szCs w:val="24"/>
    </w:rPr>
  </w:style>
  <w:style w:type="paragraph" w:styleId="aff5">
    <w:name w:val="caption"/>
    <w:basedOn w:val="a"/>
    <w:qFormat/>
    <w:rsid w:val="00620141"/>
    <w:pPr>
      <w:widowControl w:val="0"/>
      <w:suppressLineNumbers/>
      <w:suppressAutoHyphens/>
      <w:spacing w:before="120" w:after="120"/>
      <w:textAlignment w:val="baseline"/>
    </w:pPr>
    <w:rPr>
      <w:rFonts w:ascii="Liberation Serif" w:eastAsia="SimSun" w:hAnsi="Liberation Serif" w:cs="Mangal"/>
      <w:i/>
      <w:iCs/>
      <w:kern w:val="1"/>
      <w:lang w:eastAsia="zh-CN" w:bidi="hi-IN"/>
    </w:rPr>
  </w:style>
  <w:style w:type="paragraph" w:customStyle="1" w:styleId="1b">
    <w:name w:val="Указатель1"/>
    <w:basedOn w:val="a"/>
    <w:rsid w:val="00620141"/>
    <w:pPr>
      <w:widowControl w:val="0"/>
      <w:suppressLineNumbers/>
      <w:suppressAutoHyphens/>
      <w:textAlignment w:val="baseline"/>
    </w:pPr>
    <w:rPr>
      <w:rFonts w:ascii="Liberation Serif" w:eastAsia="SimSun" w:hAnsi="Liberation Serif" w:cs="Mangal"/>
      <w:kern w:val="1"/>
      <w:lang w:eastAsia="zh-CN" w:bidi="hi-IN"/>
    </w:rPr>
  </w:style>
  <w:style w:type="paragraph" w:customStyle="1" w:styleId="Heading">
    <w:name w:val="Heading"/>
    <w:basedOn w:val="Standard"/>
    <w:next w:val="Textbody"/>
    <w:rsid w:val="00620141"/>
    <w:pPr>
      <w:jc w:val="center"/>
    </w:pPr>
    <w:rPr>
      <w:b/>
      <w:sz w:val="22"/>
      <w:szCs w:val="20"/>
    </w:rPr>
  </w:style>
  <w:style w:type="paragraph" w:customStyle="1" w:styleId="1c">
    <w:name w:val="Название объекта1"/>
    <w:basedOn w:val="Standard"/>
    <w:rsid w:val="00620141"/>
    <w:pPr>
      <w:suppressLineNumbers/>
      <w:spacing w:before="120" w:after="120"/>
    </w:pPr>
    <w:rPr>
      <w:rFonts w:cs="Mangal"/>
      <w:i/>
      <w:iCs/>
      <w:sz w:val="24"/>
      <w:szCs w:val="24"/>
    </w:rPr>
  </w:style>
  <w:style w:type="paragraph" w:customStyle="1" w:styleId="Index">
    <w:name w:val="Index"/>
    <w:basedOn w:val="Standard"/>
    <w:rsid w:val="00620141"/>
    <w:pPr>
      <w:suppressLineNumbers/>
    </w:pPr>
    <w:rPr>
      <w:rFonts w:cs="Mangal"/>
      <w:sz w:val="24"/>
    </w:rPr>
  </w:style>
  <w:style w:type="paragraph" w:customStyle="1" w:styleId="Textbodyindent">
    <w:name w:val="Text body indent"/>
    <w:basedOn w:val="Standard"/>
    <w:rsid w:val="00620141"/>
    <w:pPr>
      <w:spacing w:after="120"/>
      <w:ind w:left="283"/>
    </w:pPr>
    <w:rPr>
      <w:sz w:val="20"/>
      <w:szCs w:val="20"/>
    </w:rPr>
  </w:style>
  <w:style w:type="paragraph" w:customStyle="1" w:styleId="FR2">
    <w:name w:val="FR2"/>
    <w:rsid w:val="00620141"/>
    <w:pPr>
      <w:widowControl w:val="0"/>
      <w:suppressAutoHyphens/>
      <w:autoSpaceDE w:val="0"/>
      <w:spacing w:after="0" w:line="240" w:lineRule="auto"/>
      <w:jc w:val="center"/>
      <w:textAlignment w:val="baseline"/>
    </w:pPr>
    <w:rPr>
      <w:rFonts w:ascii="Times New Roman" w:eastAsia="Times New Roman" w:hAnsi="Times New Roman" w:cs="Times New Roman"/>
      <w:b/>
      <w:kern w:val="1"/>
      <w:sz w:val="32"/>
      <w:szCs w:val="20"/>
      <w:lang w:eastAsia="zh-CN"/>
    </w:rPr>
  </w:style>
  <w:style w:type="paragraph" w:customStyle="1" w:styleId="TableContents">
    <w:name w:val="Table Contents"/>
    <w:basedOn w:val="Standard"/>
    <w:rsid w:val="00620141"/>
    <w:pPr>
      <w:widowControl w:val="0"/>
      <w:suppressLineNumbers/>
    </w:pPr>
    <w:rPr>
      <w:rFonts w:eastAsia="SimSun" w:cs="Tahoma"/>
      <w:sz w:val="24"/>
      <w:szCs w:val="24"/>
      <w:lang w:bidi="hi-IN"/>
    </w:rPr>
  </w:style>
  <w:style w:type="paragraph" w:customStyle="1" w:styleId="tabletext">
    <w:name w:val="tabletext"/>
    <w:basedOn w:val="Standard"/>
    <w:rsid w:val="00620141"/>
    <w:pPr>
      <w:widowControl w:val="0"/>
      <w:spacing w:before="280" w:after="280"/>
    </w:pPr>
    <w:rPr>
      <w:rFonts w:eastAsia="SimSun" w:cs="Tahoma"/>
      <w:sz w:val="24"/>
      <w:szCs w:val="24"/>
      <w:lang w:bidi="hi-IN"/>
    </w:rPr>
  </w:style>
  <w:style w:type="paragraph" w:customStyle="1" w:styleId="text">
    <w:name w:val="text"/>
    <w:basedOn w:val="Standard"/>
    <w:rsid w:val="00620141"/>
    <w:pPr>
      <w:spacing w:before="48" w:after="48"/>
      <w:ind w:firstLine="384"/>
      <w:jc w:val="both"/>
    </w:pPr>
    <w:rPr>
      <w:sz w:val="24"/>
      <w:szCs w:val="24"/>
    </w:rPr>
  </w:style>
  <w:style w:type="paragraph" w:customStyle="1" w:styleId="210">
    <w:name w:val="Основной текст 21"/>
    <w:basedOn w:val="Standard"/>
    <w:rsid w:val="00620141"/>
    <w:pPr>
      <w:spacing w:line="100" w:lineRule="atLeast"/>
    </w:pPr>
    <w:rPr>
      <w:rFonts w:cs="Tahoma"/>
      <w:sz w:val="24"/>
      <w:szCs w:val="24"/>
      <w:lang w:bidi="hi-IN"/>
    </w:rPr>
  </w:style>
  <w:style w:type="paragraph" w:customStyle="1" w:styleId="aff6">
    <w:name w:val="Новый"/>
    <w:basedOn w:val="Standard"/>
    <w:rsid w:val="00620141"/>
    <w:pPr>
      <w:spacing w:line="360" w:lineRule="auto"/>
      <w:ind w:firstLine="454"/>
      <w:jc w:val="both"/>
    </w:pPr>
    <w:rPr>
      <w:rFonts w:eastAsia="Calibri"/>
      <w:sz w:val="28"/>
      <w:szCs w:val="24"/>
    </w:rPr>
  </w:style>
  <w:style w:type="paragraph" w:customStyle="1" w:styleId="1d">
    <w:name w:val="Красная строка1"/>
    <w:basedOn w:val="Textbody"/>
    <w:rsid w:val="00620141"/>
    <w:pPr>
      <w:ind w:firstLine="210"/>
    </w:pPr>
    <w:rPr>
      <w:rFonts w:eastAsia="MS Mincho"/>
      <w:lang w:eastAsia="ja-JP"/>
    </w:rPr>
  </w:style>
  <w:style w:type="paragraph" w:customStyle="1" w:styleId="TableHeading">
    <w:name w:val="Table Heading"/>
    <w:basedOn w:val="TableContents"/>
    <w:rsid w:val="00620141"/>
    <w:pPr>
      <w:jc w:val="center"/>
    </w:pPr>
    <w:rPr>
      <w:b/>
      <w:bCs/>
    </w:rPr>
  </w:style>
  <w:style w:type="paragraph" w:customStyle="1" w:styleId="aff7">
    <w:name w:val="Содержимое таблицы"/>
    <w:basedOn w:val="a"/>
    <w:rsid w:val="00620141"/>
    <w:pPr>
      <w:widowControl w:val="0"/>
      <w:suppressLineNumbers/>
      <w:suppressAutoHyphens/>
      <w:textAlignment w:val="baseline"/>
    </w:pPr>
    <w:rPr>
      <w:rFonts w:ascii="Liberation Serif" w:eastAsia="SimSun" w:hAnsi="Liberation Serif" w:cs="Mangal"/>
      <w:kern w:val="1"/>
      <w:lang w:eastAsia="zh-CN" w:bidi="hi-IN"/>
    </w:rPr>
  </w:style>
  <w:style w:type="paragraph" w:customStyle="1" w:styleId="aff8">
    <w:name w:val="Заголовок таблицы"/>
    <w:basedOn w:val="aff7"/>
    <w:rsid w:val="00620141"/>
    <w:pPr>
      <w:jc w:val="center"/>
    </w:pPr>
    <w:rPr>
      <w:b/>
      <w:bCs/>
    </w:rPr>
  </w:style>
  <w:style w:type="paragraph" w:customStyle="1" w:styleId="c90">
    <w:name w:val="c90"/>
    <w:basedOn w:val="a"/>
    <w:rsid w:val="00620141"/>
    <w:pPr>
      <w:spacing w:before="100" w:beforeAutospacing="1" w:after="100" w:afterAutospacing="1"/>
    </w:pPr>
  </w:style>
  <w:style w:type="character" w:customStyle="1" w:styleId="c13">
    <w:name w:val="c13"/>
    <w:rsid w:val="00620141"/>
  </w:style>
  <w:style w:type="character" w:customStyle="1" w:styleId="c5">
    <w:name w:val="c5"/>
    <w:rsid w:val="00620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10346</Words>
  <Characters>58977</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Пользователь Windows</cp:lastModifiedBy>
  <cp:revision>11</cp:revision>
  <cp:lastPrinted>2020-10-02T09:25:00Z</cp:lastPrinted>
  <dcterms:created xsi:type="dcterms:W3CDTF">2020-09-30T09:15:00Z</dcterms:created>
  <dcterms:modified xsi:type="dcterms:W3CDTF">2022-01-20T08:28:00Z</dcterms:modified>
</cp:coreProperties>
</file>